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Relationship Id="rId5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AD8" w:rsidRDefault="00910AD8" w:rsidP="00CB492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</w:pPr>
    </w:p>
    <w:p w:rsidR="00910AD8" w:rsidRDefault="00910AD8" w:rsidP="00CB492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</w:pPr>
    </w:p>
    <w:p w:rsidR="00CB4929" w:rsidRDefault="00910AD8" w:rsidP="00CB492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Муниципальное автоном</w:t>
      </w:r>
      <w:r w:rsidR="00CB4929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ное общеобразовательное учреждение – </w:t>
      </w:r>
    </w:p>
    <w:p w:rsidR="00CB4929" w:rsidRDefault="00CB4929" w:rsidP="00CB492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средняя общеобразовательная школа села Батурино </w:t>
      </w:r>
    </w:p>
    <w:p w:rsidR="00CB4929" w:rsidRDefault="00CB4929" w:rsidP="00CB492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Асиновского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  района Томской области</w:t>
      </w:r>
    </w:p>
    <w:p w:rsidR="00CB4929" w:rsidRDefault="00CB4929" w:rsidP="00CB4929">
      <w:pP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</w:pPr>
    </w:p>
    <w:p w:rsidR="00CB4929" w:rsidRDefault="00CB4929" w:rsidP="00CB4929">
      <w:pP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</w:pPr>
    </w:p>
    <w:p w:rsidR="00CB4929" w:rsidRDefault="00CB4929" w:rsidP="00CB4929">
      <w:pP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</w:pPr>
    </w:p>
    <w:tbl>
      <w:tblPr>
        <w:tblW w:w="0" w:type="auto"/>
        <w:tblInd w:w="5772" w:type="dxa"/>
        <w:tblLook w:val="04A0"/>
      </w:tblPr>
      <w:tblGrid>
        <w:gridCol w:w="3503"/>
      </w:tblGrid>
      <w:tr w:rsidR="00CB4929" w:rsidTr="00F21A4B">
        <w:trPr>
          <w:trHeight w:val="1893"/>
        </w:trPr>
        <w:tc>
          <w:tcPr>
            <w:tcW w:w="3503" w:type="dxa"/>
          </w:tcPr>
          <w:p w:rsidR="00CB4929" w:rsidRDefault="00CB4929" w:rsidP="00F21A4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CB4929" w:rsidRDefault="00CB4929" w:rsidP="00F21A4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CB4929" w:rsidRDefault="00CB4929" w:rsidP="00F21A4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Утверждаю:</w:t>
            </w:r>
          </w:p>
          <w:p w:rsidR="00CB4929" w:rsidRDefault="00CB4929" w:rsidP="00F21A4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Директор школы</w:t>
            </w:r>
          </w:p>
          <w:p w:rsidR="00CB4929" w:rsidRDefault="00CB4929" w:rsidP="00F21A4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_____________Н.И. Чурилова</w:t>
            </w:r>
          </w:p>
        </w:tc>
      </w:tr>
    </w:tbl>
    <w:p w:rsidR="00CB4929" w:rsidRDefault="00CB4929" w:rsidP="00CB4929">
      <w:pP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</w:pPr>
    </w:p>
    <w:p w:rsidR="00CB4929" w:rsidRDefault="00CB4929" w:rsidP="00CB4929">
      <w:pP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</w:pPr>
    </w:p>
    <w:p w:rsidR="00CB4929" w:rsidRDefault="00CB4929" w:rsidP="00CB4929">
      <w:pPr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40"/>
          <w:szCs w:val="40"/>
        </w:rPr>
      </w:pPr>
    </w:p>
    <w:p w:rsidR="00CB4929" w:rsidRDefault="00CB4929" w:rsidP="00CB4929">
      <w:pPr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40"/>
          <w:szCs w:val="40"/>
        </w:rPr>
      </w:pPr>
    </w:p>
    <w:p w:rsidR="00CB4929" w:rsidRDefault="00CB4929" w:rsidP="00CB4929">
      <w:pPr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40"/>
          <w:szCs w:val="40"/>
        </w:rPr>
        <w:t>Учебный план</w:t>
      </w:r>
    </w:p>
    <w:p w:rsidR="00CB4929" w:rsidRDefault="00CB4929" w:rsidP="00CB4929">
      <w:pPr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40"/>
          <w:szCs w:val="40"/>
        </w:rPr>
        <w:t xml:space="preserve"> дополнительного образования</w:t>
      </w:r>
    </w:p>
    <w:p w:rsidR="00CB4929" w:rsidRDefault="00CB4929" w:rsidP="00CB4929">
      <w:pPr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40"/>
          <w:szCs w:val="40"/>
        </w:rPr>
        <w:t xml:space="preserve"> МАОУ – СОШ села Батурино </w:t>
      </w:r>
    </w:p>
    <w:p w:rsidR="00CB4929" w:rsidRDefault="00CB4929" w:rsidP="00CB4929">
      <w:pPr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40"/>
          <w:szCs w:val="4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40"/>
          <w:szCs w:val="40"/>
        </w:rPr>
        <w:t>Асиновского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40"/>
          <w:szCs w:val="40"/>
        </w:rPr>
        <w:t xml:space="preserve"> района Томской области</w:t>
      </w:r>
    </w:p>
    <w:p w:rsidR="00CB4929" w:rsidRDefault="00CB4929" w:rsidP="00CB4929">
      <w:pPr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40"/>
          <w:szCs w:val="40"/>
        </w:rPr>
        <w:t>на 2022– 2023 учебный год</w:t>
      </w:r>
    </w:p>
    <w:p w:rsidR="00CB4929" w:rsidRDefault="00CB4929" w:rsidP="00CB4929">
      <w:pP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br w:type="page"/>
      </w:r>
    </w:p>
    <w:p w:rsidR="00910AD8" w:rsidRDefault="00910AD8" w:rsidP="00CB4929">
      <w:pPr>
        <w:shd w:val="clear" w:color="auto" w:fill="FFFFFF"/>
        <w:spacing w:before="58"/>
        <w:ind w:left="53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</w:pPr>
    </w:p>
    <w:p w:rsidR="00CB4929" w:rsidRPr="00B7647D" w:rsidRDefault="00CB4929" w:rsidP="00CB4929">
      <w:pPr>
        <w:shd w:val="clear" w:color="auto" w:fill="FFFFFF"/>
        <w:spacing w:before="58"/>
        <w:ind w:left="53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</w:pPr>
      <w:r w:rsidRPr="00B7647D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>Пояснительная записка.</w:t>
      </w:r>
    </w:p>
    <w:p w:rsidR="00CB4929" w:rsidRPr="00B7647D" w:rsidRDefault="00CB4929" w:rsidP="00CB4929">
      <w:pPr>
        <w:shd w:val="clear" w:color="auto" w:fill="FFFFFF"/>
        <w:spacing w:before="58"/>
        <w:ind w:left="53"/>
        <w:jc w:val="center"/>
        <w:rPr>
          <w:rFonts w:ascii="Times New Roman" w:hAnsi="Times New Roman" w:cs="Times New Roman"/>
          <w:sz w:val="28"/>
          <w:szCs w:val="28"/>
        </w:rPr>
      </w:pPr>
      <w:r w:rsidRPr="00B7647D">
        <w:rPr>
          <w:rFonts w:ascii="Times New Roman" w:hAnsi="Times New Roman" w:cs="Times New Roman"/>
          <w:sz w:val="28"/>
          <w:szCs w:val="28"/>
        </w:rPr>
        <w:t>В МАОУ - средней общеобразовательной школе дополнительное образование детей осуществляется по следующим направленностям:</w:t>
      </w:r>
    </w:p>
    <w:p w:rsidR="00CB4929" w:rsidRPr="00B7647D" w:rsidRDefault="00CB4929" w:rsidP="00CB4929">
      <w:pPr>
        <w:pStyle w:val="ab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B7647D">
        <w:rPr>
          <w:rFonts w:ascii="Times New Roman" w:hAnsi="Times New Roman" w:cs="Times New Roman"/>
          <w:i w:val="0"/>
          <w:sz w:val="28"/>
          <w:szCs w:val="28"/>
        </w:rPr>
        <w:t>Естественно</w:t>
      </w:r>
      <w:proofErr w:type="spellEnd"/>
      <w:r w:rsidRPr="00B7647D">
        <w:rPr>
          <w:rFonts w:ascii="Times New Roman" w:hAnsi="Times New Roman" w:cs="Times New Roman"/>
          <w:i w:val="0"/>
          <w:sz w:val="28"/>
          <w:szCs w:val="28"/>
        </w:rPr>
        <w:t xml:space="preserve"> – </w:t>
      </w:r>
      <w:proofErr w:type="spellStart"/>
      <w:r w:rsidRPr="00B7647D">
        <w:rPr>
          <w:rFonts w:ascii="Times New Roman" w:hAnsi="Times New Roman" w:cs="Times New Roman"/>
          <w:i w:val="0"/>
          <w:sz w:val="28"/>
          <w:szCs w:val="28"/>
        </w:rPr>
        <w:t>научн</w:t>
      </w:r>
      <w:r w:rsidRPr="00B7647D">
        <w:rPr>
          <w:rFonts w:ascii="Times New Roman" w:hAnsi="Times New Roman" w:cs="Times New Roman"/>
          <w:i w:val="0"/>
          <w:sz w:val="28"/>
          <w:szCs w:val="28"/>
          <w:lang w:val="ru-RU"/>
        </w:rPr>
        <w:t>ая</w:t>
      </w:r>
      <w:proofErr w:type="spellEnd"/>
      <w:r w:rsidRPr="00B7647D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CB4929" w:rsidRPr="00B7647D" w:rsidRDefault="00CB4929" w:rsidP="00CB4929">
      <w:pPr>
        <w:pStyle w:val="ab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B7647D">
        <w:rPr>
          <w:rFonts w:ascii="Times New Roman" w:hAnsi="Times New Roman" w:cs="Times New Roman"/>
          <w:i w:val="0"/>
          <w:sz w:val="28"/>
          <w:szCs w:val="28"/>
        </w:rPr>
        <w:t>Социально</w:t>
      </w:r>
      <w:proofErr w:type="spellEnd"/>
      <w:r w:rsidR="00026DD5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</w:t>
      </w:r>
      <w:r w:rsidRPr="00B7647D">
        <w:rPr>
          <w:rFonts w:ascii="Times New Roman" w:hAnsi="Times New Roman" w:cs="Times New Roman"/>
          <w:i w:val="0"/>
          <w:sz w:val="28"/>
          <w:szCs w:val="28"/>
        </w:rPr>
        <w:t>-</w:t>
      </w:r>
      <w:r w:rsidR="00026DD5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</w:t>
      </w:r>
      <w:proofErr w:type="spellStart"/>
      <w:r w:rsidRPr="00B7647D">
        <w:rPr>
          <w:rFonts w:ascii="Times New Roman" w:hAnsi="Times New Roman" w:cs="Times New Roman"/>
          <w:i w:val="0"/>
          <w:sz w:val="28"/>
          <w:szCs w:val="28"/>
        </w:rPr>
        <w:t>педагогическ</w:t>
      </w:r>
      <w:r w:rsidRPr="00B7647D">
        <w:rPr>
          <w:rFonts w:ascii="Times New Roman" w:hAnsi="Times New Roman" w:cs="Times New Roman"/>
          <w:i w:val="0"/>
          <w:sz w:val="28"/>
          <w:szCs w:val="28"/>
          <w:lang w:val="ru-RU"/>
        </w:rPr>
        <w:t>ая</w:t>
      </w:r>
      <w:proofErr w:type="spellEnd"/>
      <w:r w:rsidRPr="00B7647D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CB4929" w:rsidRPr="00B7647D" w:rsidRDefault="00CB4929" w:rsidP="00CB4929">
      <w:pPr>
        <w:pStyle w:val="ab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i w:val="0"/>
          <w:sz w:val="28"/>
          <w:szCs w:val="28"/>
        </w:rPr>
      </w:pPr>
      <w:r w:rsidRPr="00B7647D">
        <w:rPr>
          <w:rFonts w:ascii="Times New Roman" w:hAnsi="Times New Roman" w:cs="Times New Roman"/>
          <w:i w:val="0"/>
          <w:sz w:val="28"/>
          <w:szCs w:val="28"/>
          <w:lang w:val="ru-RU"/>
        </w:rPr>
        <w:t>Художественно</w:t>
      </w:r>
      <w:r w:rsidR="00026DD5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</w:t>
      </w:r>
      <w:r w:rsidRPr="00B7647D">
        <w:rPr>
          <w:rFonts w:ascii="Times New Roman" w:hAnsi="Times New Roman" w:cs="Times New Roman"/>
          <w:i w:val="0"/>
          <w:sz w:val="28"/>
          <w:szCs w:val="28"/>
          <w:lang w:val="ru-RU"/>
        </w:rPr>
        <w:t>-</w:t>
      </w:r>
      <w:r w:rsidR="00026DD5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</w:t>
      </w:r>
      <w:r w:rsidRPr="00B7647D">
        <w:rPr>
          <w:rFonts w:ascii="Times New Roman" w:hAnsi="Times New Roman" w:cs="Times New Roman"/>
          <w:i w:val="0"/>
          <w:sz w:val="28"/>
          <w:szCs w:val="28"/>
          <w:lang w:val="ru-RU"/>
        </w:rPr>
        <w:t>эстетическая;</w:t>
      </w:r>
    </w:p>
    <w:p w:rsidR="00CB4929" w:rsidRPr="00B7647D" w:rsidRDefault="00CB4929" w:rsidP="00CB4929">
      <w:pPr>
        <w:pStyle w:val="ab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B7647D">
        <w:rPr>
          <w:rFonts w:ascii="Times New Roman" w:hAnsi="Times New Roman" w:cs="Times New Roman"/>
          <w:i w:val="0"/>
          <w:sz w:val="28"/>
          <w:szCs w:val="28"/>
        </w:rPr>
        <w:t>Физкультурно</w:t>
      </w:r>
      <w:proofErr w:type="spellEnd"/>
      <w:r w:rsidRPr="00B7647D">
        <w:rPr>
          <w:rFonts w:ascii="Times New Roman" w:hAnsi="Times New Roman" w:cs="Times New Roman"/>
          <w:i w:val="0"/>
          <w:sz w:val="28"/>
          <w:szCs w:val="28"/>
        </w:rPr>
        <w:t xml:space="preserve">  -  </w:t>
      </w:r>
      <w:proofErr w:type="spellStart"/>
      <w:r w:rsidRPr="00B7647D">
        <w:rPr>
          <w:rFonts w:ascii="Times New Roman" w:hAnsi="Times New Roman" w:cs="Times New Roman"/>
          <w:i w:val="0"/>
          <w:sz w:val="28"/>
          <w:szCs w:val="28"/>
        </w:rPr>
        <w:t>спортивн</w:t>
      </w:r>
      <w:r w:rsidRPr="00B7647D">
        <w:rPr>
          <w:rFonts w:ascii="Times New Roman" w:hAnsi="Times New Roman" w:cs="Times New Roman"/>
          <w:i w:val="0"/>
          <w:sz w:val="28"/>
          <w:szCs w:val="28"/>
          <w:lang w:val="ru-RU"/>
        </w:rPr>
        <w:t>ая</w:t>
      </w:r>
      <w:proofErr w:type="spellEnd"/>
      <w:r w:rsidRPr="00B7647D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CB4929" w:rsidRPr="00B7647D" w:rsidRDefault="00CB4929" w:rsidP="00CB4929">
      <w:pPr>
        <w:shd w:val="clear" w:color="auto" w:fill="FFFFFF"/>
        <w:spacing w:line="509" w:lineRule="exact"/>
        <w:ind w:left="34"/>
        <w:rPr>
          <w:rFonts w:ascii="Times New Roman" w:hAnsi="Times New Roman" w:cs="Times New Roman"/>
          <w:sz w:val="28"/>
          <w:szCs w:val="28"/>
        </w:rPr>
      </w:pPr>
      <w:r w:rsidRPr="00B7647D">
        <w:rPr>
          <w:rFonts w:ascii="Times New Roman" w:eastAsia="Times New Roman" w:hAnsi="Times New Roman" w:cs="Times New Roman"/>
          <w:spacing w:val="-2"/>
          <w:sz w:val="28"/>
          <w:szCs w:val="28"/>
        </w:rPr>
        <w:t>Цели и задачи:</w:t>
      </w:r>
    </w:p>
    <w:p w:rsidR="00CB4929" w:rsidRPr="00B7647D" w:rsidRDefault="00CB4929" w:rsidP="00CB492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7647D">
        <w:rPr>
          <w:rFonts w:ascii="Times New Roman" w:eastAsia="Times New Roman" w:hAnsi="Times New Roman" w:cs="Times New Roman"/>
          <w:spacing w:val="-1"/>
          <w:sz w:val="28"/>
          <w:szCs w:val="28"/>
        </w:rPr>
        <w:t>Развитие творческих способностей.</w:t>
      </w:r>
    </w:p>
    <w:p w:rsidR="00CB4929" w:rsidRPr="00B7647D" w:rsidRDefault="00CB4929" w:rsidP="00CB492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7647D">
        <w:rPr>
          <w:rFonts w:ascii="Times New Roman" w:eastAsia="Times New Roman" w:hAnsi="Times New Roman" w:cs="Times New Roman"/>
          <w:spacing w:val="-1"/>
          <w:sz w:val="28"/>
          <w:szCs w:val="28"/>
        </w:rPr>
        <w:t>Воспитание патриотических чувств.</w:t>
      </w:r>
    </w:p>
    <w:p w:rsidR="00CB4929" w:rsidRPr="00B7647D" w:rsidRDefault="00CB4929" w:rsidP="00CB492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7647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Формирование у  </w:t>
      </w:r>
      <w:proofErr w:type="gramStart"/>
      <w:r w:rsidRPr="00B7647D">
        <w:rPr>
          <w:rFonts w:ascii="Times New Roman" w:eastAsia="Times New Roman" w:hAnsi="Times New Roman" w:cs="Times New Roman"/>
          <w:spacing w:val="1"/>
          <w:sz w:val="28"/>
          <w:szCs w:val="28"/>
        </w:rPr>
        <w:t>обучающихся</w:t>
      </w:r>
      <w:proofErr w:type="gramEnd"/>
      <w:r w:rsidRPr="00B7647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 уважения к культуре родного края.</w:t>
      </w:r>
    </w:p>
    <w:p w:rsidR="00CB4929" w:rsidRPr="00B7647D" w:rsidRDefault="00CB4929" w:rsidP="00CB492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7647D">
        <w:rPr>
          <w:rFonts w:ascii="Times New Roman" w:eastAsia="Times New Roman" w:hAnsi="Times New Roman" w:cs="Times New Roman"/>
          <w:spacing w:val="1"/>
          <w:sz w:val="28"/>
          <w:szCs w:val="28"/>
        </w:rPr>
        <w:t>Формирование всесторонне-развитой личности.</w:t>
      </w:r>
    </w:p>
    <w:p w:rsidR="00CB4929" w:rsidRPr="00B7647D" w:rsidRDefault="00CB4929" w:rsidP="00CB492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7647D">
        <w:rPr>
          <w:rFonts w:ascii="Times New Roman" w:eastAsia="Times New Roman" w:hAnsi="Times New Roman" w:cs="Times New Roman"/>
          <w:spacing w:val="1"/>
          <w:sz w:val="28"/>
          <w:szCs w:val="28"/>
        </w:rPr>
        <w:t>Потребность в здоровом образе жизни.</w:t>
      </w:r>
    </w:p>
    <w:p w:rsidR="00CB4929" w:rsidRPr="00B7647D" w:rsidRDefault="00CB4929" w:rsidP="00CB4929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CB4929" w:rsidRPr="00B7647D" w:rsidRDefault="00CB4929" w:rsidP="00CB4929">
      <w:pPr>
        <w:shd w:val="clear" w:color="auto" w:fill="FFFFFF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B7647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Объём </w:t>
      </w:r>
      <w:proofErr w:type="gramStart"/>
      <w:r w:rsidRPr="00B7647D">
        <w:rPr>
          <w:rFonts w:ascii="Times New Roman" w:eastAsia="Times New Roman" w:hAnsi="Times New Roman" w:cs="Times New Roman"/>
          <w:spacing w:val="-1"/>
          <w:sz w:val="28"/>
          <w:szCs w:val="28"/>
        </w:rPr>
        <w:t>дополнительного</w:t>
      </w:r>
      <w:proofErr w:type="gramEnd"/>
      <w:r w:rsidRPr="00B7647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образования-18 часов.</w:t>
      </w:r>
    </w:p>
    <w:p w:rsidR="00CB4929" w:rsidRPr="00B7647D" w:rsidRDefault="00CB4929" w:rsidP="00CB4929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z w:val="28"/>
          <w:szCs w:val="28"/>
        </w:rPr>
      </w:pPr>
    </w:p>
    <w:p w:rsidR="00CB4929" w:rsidRPr="00B7647D" w:rsidRDefault="00CB4929" w:rsidP="00CB4929">
      <w:pPr>
        <w:spacing w:after="0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B7647D">
        <w:rPr>
          <w:rFonts w:ascii="Times New Roman" w:hAnsi="Times New Roman" w:cs="Times New Roman"/>
          <w:i/>
          <w:sz w:val="28"/>
          <w:szCs w:val="28"/>
        </w:rPr>
        <w:t>Естественно – научная направленность:</w:t>
      </w:r>
      <w:r w:rsidRPr="00B7647D">
        <w:rPr>
          <w:rFonts w:ascii="Times New Roman" w:hAnsi="Times New Roman" w:cs="Times New Roman"/>
          <w:sz w:val="28"/>
          <w:szCs w:val="28"/>
        </w:rPr>
        <w:t xml:space="preserve">  «Шахматы»</w:t>
      </w:r>
      <w:r w:rsidR="00026DD5">
        <w:rPr>
          <w:rFonts w:ascii="Times New Roman" w:hAnsi="Times New Roman" w:cs="Times New Roman"/>
          <w:sz w:val="28"/>
          <w:szCs w:val="28"/>
        </w:rPr>
        <w:t>-1ч</w:t>
      </w:r>
      <w:r w:rsidRPr="00B7647D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B7647D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 w:rsidRPr="00B7647D">
        <w:rPr>
          <w:rFonts w:ascii="Times New Roman" w:hAnsi="Times New Roman" w:cs="Times New Roman"/>
          <w:sz w:val="28"/>
          <w:szCs w:val="28"/>
        </w:rPr>
        <w:t>»</w:t>
      </w:r>
      <w:r w:rsidR="00026DD5">
        <w:rPr>
          <w:rFonts w:ascii="Times New Roman" w:hAnsi="Times New Roman" w:cs="Times New Roman"/>
          <w:sz w:val="28"/>
          <w:szCs w:val="28"/>
        </w:rPr>
        <w:t>-1ч</w:t>
      </w:r>
      <w:r w:rsidRPr="00B7647D">
        <w:rPr>
          <w:rFonts w:ascii="Times New Roman" w:hAnsi="Times New Roman" w:cs="Times New Roman"/>
          <w:sz w:val="28"/>
          <w:szCs w:val="28"/>
        </w:rPr>
        <w:t>.</w:t>
      </w:r>
    </w:p>
    <w:p w:rsidR="00CB4929" w:rsidRPr="00B7647D" w:rsidRDefault="00CB4929" w:rsidP="00CB49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B4929" w:rsidRPr="00B7647D" w:rsidRDefault="00CB4929" w:rsidP="00CB4929">
      <w:pPr>
        <w:rPr>
          <w:rFonts w:ascii="Times New Roman" w:hAnsi="Times New Roman" w:cs="Times New Roman"/>
          <w:sz w:val="28"/>
          <w:szCs w:val="28"/>
        </w:rPr>
      </w:pPr>
      <w:r w:rsidRPr="00B7647D">
        <w:rPr>
          <w:rFonts w:ascii="Times New Roman" w:hAnsi="Times New Roman" w:cs="Times New Roman"/>
          <w:i/>
          <w:sz w:val="28"/>
          <w:szCs w:val="28"/>
        </w:rPr>
        <w:t>Социально-педагогическая направл</w:t>
      </w:r>
      <w:r w:rsidR="00B7647D">
        <w:rPr>
          <w:rFonts w:ascii="Times New Roman" w:hAnsi="Times New Roman" w:cs="Times New Roman"/>
          <w:i/>
          <w:sz w:val="28"/>
          <w:szCs w:val="28"/>
        </w:rPr>
        <w:t>енность</w:t>
      </w:r>
      <w:r w:rsidRPr="00B7647D">
        <w:rPr>
          <w:rFonts w:ascii="Times New Roman" w:hAnsi="Times New Roman" w:cs="Times New Roman"/>
          <w:i/>
          <w:sz w:val="28"/>
          <w:szCs w:val="28"/>
        </w:rPr>
        <w:t>:</w:t>
      </w:r>
      <w:r w:rsidRPr="00B7647D">
        <w:rPr>
          <w:rFonts w:ascii="Times New Roman" w:hAnsi="Times New Roman" w:cs="Times New Roman"/>
          <w:sz w:val="28"/>
          <w:szCs w:val="28"/>
        </w:rPr>
        <w:t xml:space="preserve"> «Светофор» (ЮИД, 8</w:t>
      </w:r>
      <w:r w:rsidR="00C73127">
        <w:rPr>
          <w:rFonts w:ascii="Times New Roman" w:hAnsi="Times New Roman" w:cs="Times New Roman"/>
          <w:sz w:val="28"/>
          <w:szCs w:val="28"/>
        </w:rPr>
        <w:t xml:space="preserve"> </w:t>
      </w:r>
      <w:r w:rsidRPr="00B7647D">
        <w:rPr>
          <w:rFonts w:ascii="Times New Roman" w:hAnsi="Times New Roman" w:cs="Times New Roman"/>
          <w:sz w:val="28"/>
          <w:szCs w:val="28"/>
        </w:rPr>
        <w:t>класс)-1ч, «Дорожный патруль» (ЮИД, 6</w:t>
      </w:r>
      <w:r w:rsidR="00C73127">
        <w:rPr>
          <w:rFonts w:ascii="Times New Roman" w:hAnsi="Times New Roman" w:cs="Times New Roman"/>
          <w:sz w:val="28"/>
          <w:szCs w:val="28"/>
        </w:rPr>
        <w:t xml:space="preserve"> </w:t>
      </w:r>
      <w:r w:rsidRPr="00B7647D">
        <w:rPr>
          <w:rFonts w:ascii="Times New Roman" w:hAnsi="Times New Roman" w:cs="Times New Roman"/>
          <w:sz w:val="28"/>
          <w:szCs w:val="28"/>
        </w:rPr>
        <w:t>класс)-1ч,  «Рука Добра»</w:t>
      </w:r>
      <w:r w:rsidR="00B7647D">
        <w:rPr>
          <w:rFonts w:ascii="Times New Roman" w:hAnsi="Times New Roman" w:cs="Times New Roman"/>
          <w:sz w:val="28"/>
          <w:szCs w:val="28"/>
        </w:rPr>
        <w:t xml:space="preserve"> </w:t>
      </w:r>
      <w:r w:rsidRPr="00B7647D">
        <w:rPr>
          <w:rFonts w:ascii="Times New Roman" w:hAnsi="Times New Roman" w:cs="Times New Roman"/>
          <w:sz w:val="28"/>
          <w:szCs w:val="28"/>
        </w:rPr>
        <w:t>(школа волонтёров)-1ч, «</w:t>
      </w:r>
      <w:proofErr w:type="spellStart"/>
      <w:r w:rsidRPr="00B7647D">
        <w:rPr>
          <w:rFonts w:ascii="Times New Roman" w:hAnsi="Times New Roman" w:cs="Times New Roman"/>
          <w:sz w:val="28"/>
          <w:szCs w:val="28"/>
        </w:rPr>
        <w:t>Киноклуб</w:t>
      </w:r>
      <w:proofErr w:type="spellEnd"/>
      <w:r w:rsidRPr="00B7647D">
        <w:rPr>
          <w:rFonts w:ascii="Times New Roman" w:hAnsi="Times New Roman" w:cs="Times New Roman"/>
          <w:sz w:val="28"/>
          <w:szCs w:val="28"/>
        </w:rPr>
        <w:t>»-1ч</w:t>
      </w:r>
    </w:p>
    <w:p w:rsidR="00CB4929" w:rsidRPr="00B7647D" w:rsidRDefault="00CB4929" w:rsidP="00CB4929">
      <w:pPr>
        <w:spacing w:after="0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B7647D">
        <w:rPr>
          <w:rFonts w:ascii="Times New Roman" w:hAnsi="Times New Roman" w:cs="Times New Roman"/>
          <w:i/>
          <w:sz w:val="28"/>
          <w:szCs w:val="28"/>
        </w:rPr>
        <w:t>Художественно –  эстетическая направленность:</w:t>
      </w:r>
      <w:r w:rsidRPr="00B7647D">
        <w:rPr>
          <w:rFonts w:ascii="Times New Roman" w:hAnsi="Times New Roman" w:cs="Times New Roman"/>
          <w:sz w:val="28"/>
          <w:szCs w:val="28"/>
        </w:rPr>
        <w:t xml:space="preserve">  «Палитра талантов»-1ч,  </w:t>
      </w:r>
    </w:p>
    <w:p w:rsidR="00CB4929" w:rsidRPr="00B7647D" w:rsidRDefault="00CB4929" w:rsidP="00CB4929">
      <w:pPr>
        <w:tabs>
          <w:tab w:val="left" w:pos="2652"/>
        </w:tabs>
        <w:rPr>
          <w:rFonts w:ascii="Times New Roman" w:hAnsi="Times New Roman" w:cs="Times New Roman"/>
          <w:sz w:val="28"/>
          <w:szCs w:val="28"/>
        </w:rPr>
      </w:pPr>
      <w:r w:rsidRPr="00B7647D">
        <w:rPr>
          <w:rFonts w:ascii="Times New Roman" w:hAnsi="Times New Roman" w:cs="Times New Roman"/>
          <w:sz w:val="28"/>
          <w:szCs w:val="28"/>
        </w:rPr>
        <w:t xml:space="preserve"> «Весёлая карусель»-1ч,  «</w:t>
      </w:r>
      <w:proofErr w:type="spellStart"/>
      <w:r w:rsidRPr="00B7647D">
        <w:rPr>
          <w:rFonts w:ascii="Times New Roman" w:hAnsi="Times New Roman" w:cs="Times New Roman"/>
          <w:sz w:val="28"/>
          <w:szCs w:val="28"/>
        </w:rPr>
        <w:t>Самоделкин</w:t>
      </w:r>
      <w:proofErr w:type="spellEnd"/>
      <w:r w:rsidRPr="00B7647D">
        <w:rPr>
          <w:rFonts w:ascii="Times New Roman" w:hAnsi="Times New Roman" w:cs="Times New Roman"/>
          <w:sz w:val="28"/>
          <w:szCs w:val="28"/>
        </w:rPr>
        <w:t>» -1ч., Школьный театр «Калейдоскоп»-2часа, танцевальный кружок «Каблучок»-1ч, Школьный хор «Патриоты»-2часа.</w:t>
      </w:r>
    </w:p>
    <w:p w:rsidR="00CB4929" w:rsidRPr="00B7647D" w:rsidRDefault="00CB4929" w:rsidP="00CB4929">
      <w:pPr>
        <w:spacing w:after="0"/>
        <w:ind w:right="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647D">
        <w:rPr>
          <w:rFonts w:ascii="Times New Roman" w:hAnsi="Times New Roman" w:cs="Times New Roman"/>
          <w:i/>
          <w:sz w:val="28"/>
          <w:szCs w:val="28"/>
        </w:rPr>
        <w:t>Физкультурно</w:t>
      </w:r>
      <w:proofErr w:type="spellEnd"/>
      <w:r w:rsidRPr="00B7647D">
        <w:rPr>
          <w:rFonts w:ascii="Times New Roman" w:hAnsi="Times New Roman" w:cs="Times New Roman"/>
          <w:i/>
          <w:sz w:val="28"/>
          <w:szCs w:val="28"/>
        </w:rPr>
        <w:t xml:space="preserve"> – спортивная направленность:</w:t>
      </w:r>
      <w:r w:rsidRPr="00B7647D">
        <w:rPr>
          <w:rFonts w:ascii="Times New Roman" w:hAnsi="Times New Roman" w:cs="Times New Roman"/>
          <w:sz w:val="28"/>
          <w:szCs w:val="28"/>
        </w:rPr>
        <w:t xml:space="preserve"> ШСК «</w:t>
      </w:r>
      <w:proofErr w:type="spellStart"/>
      <w:r w:rsidRPr="00B7647D">
        <w:rPr>
          <w:rFonts w:ascii="Times New Roman" w:hAnsi="Times New Roman" w:cs="Times New Roman"/>
          <w:sz w:val="28"/>
          <w:szCs w:val="28"/>
          <w:lang w:val="en-US"/>
        </w:rPr>
        <w:t>Fakel</w:t>
      </w:r>
      <w:proofErr w:type="spellEnd"/>
      <w:r w:rsidRPr="00B7647D">
        <w:rPr>
          <w:rFonts w:ascii="Times New Roman" w:hAnsi="Times New Roman" w:cs="Times New Roman"/>
          <w:sz w:val="28"/>
          <w:szCs w:val="28"/>
        </w:rPr>
        <w:t>»-2часа, Юнармия-2часа</w:t>
      </w:r>
    </w:p>
    <w:p w:rsidR="00CB4929" w:rsidRPr="00B7647D" w:rsidRDefault="00CB4929" w:rsidP="00CB4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CB4929" w:rsidRPr="00B7647D" w:rsidRDefault="00B7647D" w:rsidP="00CB4929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B7647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Такое  распределение часов  дополнительного образования  позволяет </w:t>
      </w:r>
      <w:r w:rsidRPr="00B7647D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формировать и развивать  творческие  способности детей, удовлетворять их индивидуальные  потребности  в интеллектуальном, нравственном и физическом совершенствовании, формировать культуру здорового и безопасного образа жизни, укреплять здоровье, организовать их свободное время.</w:t>
      </w:r>
    </w:p>
    <w:p w:rsidR="00B7647D" w:rsidRPr="00B7647D" w:rsidRDefault="00B7647D" w:rsidP="00CB4929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CB4929" w:rsidRPr="00B7647D" w:rsidRDefault="00B7647D" w:rsidP="00CB4929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B7647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CB4929" w:rsidRPr="00B7647D">
        <w:rPr>
          <w:rFonts w:ascii="Times New Roman" w:eastAsia="Times New Roman" w:hAnsi="Times New Roman" w:cs="Times New Roman"/>
          <w:spacing w:val="-1"/>
          <w:sz w:val="28"/>
          <w:szCs w:val="28"/>
        </w:rPr>
        <w:t>Программа рассчитана на обучение и воспитание  обучающихся  и воспитанников 5-18</w:t>
      </w:r>
      <w:r w:rsidR="003121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CB4929" w:rsidRPr="00B7647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лет. </w:t>
      </w:r>
    </w:p>
    <w:p w:rsidR="00B7647D" w:rsidRPr="00B7647D" w:rsidRDefault="00B7647D" w:rsidP="00CB4929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CB4929" w:rsidRPr="00B7647D" w:rsidRDefault="00B7647D" w:rsidP="00CB4929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B7647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Набор  </w:t>
      </w:r>
      <w:proofErr w:type="gramStart"/>
      <w:r w:rsidRPr="00B7647D">
        <w:rPr>
          <w:rFonts w:ascii="Times New Roman" w:eastAsia="Times New Roman" w:hAnsi="Times New Roman" w:cs="Times New Roman"/>
          <w:spacing w:val="-1"/>
          <w:sz w:val="28"/>
          <w:szCs w:val="28"/>
        </w:rPr>
        <w:t>обучающихся</w:t>
      </w:r>
      <w:proofErr w:type="gramEnd"/>
      <w:r w:rsidRPr="00B7647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в группы  свободный, занимаются все желающие,  кто проявляет интерес к различным видам кружковой деятельности.</w:t>
      </w:r>
    </w:p>
    <w:p w:rsidR="00CB4929" w:rsidRDefault="00CB4929" w:rsidP="00CB49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4929" w:rsidRDefault="00CB4929" w:rsidP="00CB49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0AD8" w:rsidRDefault="00910AD8" w:rsidP="00F25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0AD8" w:rsidRDefault="00910AD8" w:rsidP="00F25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0AD8" w:rsidRDefault="00910AD8" w:rsidP="00F25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10F" w:rsidRDefault="0031210F" w:rsidP="00F25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510A" w:rsidRDefault="00F2510A" w:rsidP="00F25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Учебный план  дополнительного образования</w:t>
      </w:r>
    </w:p>
    <w:p w:rsidR="00F2510A" w:rsidRDefault="00F2510A" w:rsidP="00F25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МАОУ – СОШ с. Батурино</w:t>
      </w:r>
      <w:r w:rsidR="00267A9D">
        <w:rPr>
          <w:rFonts w:ascii="Times New Roman" w:hAnsi="Times New Roman" w:cs="Times New Roman"/>
          <w:b/>
          <w:sz w:val="24"/>
          <w:szCs w:val="24"/>
        </w:rPr>
        <w:t xml:space="preserve"> (2022-2023уч.г)</w:t>
      </w:r>
    </w:p>
    <w:tbl>
      <w:tblPr>
        <w:tblStyle w:val="af4"/>
        <w:tblW w:w="11590" w:type="dxa"/>
        <w:tblLayout w:type="fixed"/>
        <w:tblLook w:val="04A0"/>
      </w:tblPr>
      <w:tblGrid>
        <w:gridCol w:w="537"/>
        <w:gridCol w:w="1981"/>
        <w:gridCol w:w="2552"/>
        <w:gridCol w:w="850"/>
        <w:gridCol w:w="851"/>
        <w:gridCol w:w="992"/>
        <w:gridCol w:w="1984"/>
        <w:gridCol w:w="1843"/>
      </w:tblGrid>
      <w:tr w:rsidR="00910AD8" w:rsidTr="00F73119">
        <w:tc>
          <w:tcPr>
            <w:tcW w:w="5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Направленность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кружка, творческого объединения, студии и т.д.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Pr="00910AD8" w:rsidRDefault="00910AD8" w:rsidP="00D82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AD8">
              <w:rPr>
                <w:rFonts w:ascii="Times New Roman" w:hAnsi="Times New Roman" w:cs="Times New Roman"/>
                <w:sz w:val="20"/>
                <w:szCs w:val="20"/>
              </w:rPr>
              <w:t>Распределение нагрузки по годам обучения в часах</w:t>
            </w:r>
          </w:p>
          <w:p w:rsidR="00910AD8" w:rsidRPr="00910AD8" w:rsidRDefault="00910AD8" w:rsidP="00D82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F25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F25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Расписание</w:t>
            </w:r>
          </w:p>
          <w:p w:rsidR="00910AD8" w:rsidRDefault="00910AD8" w:rsidP="00F25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</w:p>
        </w:tc>
      </w:tr>
      <w:tr w:rsidR="00910AD8" w:rsidTr="00F73119">
        <w:tc>
          <w:tcPr>
            <w:tcW w:w="5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D82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D82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D82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Pr="00910AD8" w:rsidRDefault="00910AD8" w:rsidP="00D82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AD8">
              <w:rPr>
                <w:rFonts w:ascii="Times New Roman" w:hAnsi="Times New Roman" w:cs="Times New Roman"/>
                <w:sz w:val="20"/>
                <w:szCs w:val="20"/>
              </w:rPr>
              <w:t>1год обучения</w:t>
            </w: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D82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D82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D82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AD8" w:rsidTr="00910AD8">
        <w:tc>
          <w:tcPr>
            <w:tcW w:w="5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26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10AD8" w:rsidRDefault="00910AD8" w:rsidP="00D82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26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</w:p>
          <w:p w:rsidR="00910AD8" w:rsidRDefault="00910AD8" w:rsidP="0026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научная</w:t>
            </w:r>
          </w:p>
          <w:p w:rsidR="00910AD8" w:rsidRDefault="00910AD8" w:rsidP="00267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«Шахматы»</w:t>
            </w:r>
          </w:p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7C4A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910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910AD8" w:rsidRDefault="00910AD8" w:rsidP="00910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13-13.40</w:t>
            </w:r>
          </w:p>
        </w:tc>
      </w:tr>
      <w:tr w:rsidR="00910AD8" w:rsidTr="00910AD8">
        <w:tc>
          <w:tcPr>
            <w:tcW w:w="53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26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267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Отряд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Эколята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D82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2кл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Муцина С.А.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910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910AD8" w:rsidRDefault="00910AD8" w:rsidP="00910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13.00-13.40</w:t>
            </w:r>
          </w:p>
          <w:p w:rsidR="0031210F" w:rsidRDefault="0031210F" w:rsidP="00910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AD8" w:rsidTr="00910AD8">
        <w:tc>
          <w:tcPr>
            <w:tcW w:w="5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D82BA7">
            <w:pPr>
              <w:tabs>
                <w:tab w:val="left" w:pos="26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AD8" w:rsidRDefault="00910AD8" w:rsidP="00D82BA7">
            <w:pPr>
              <w:tabs>
                <w:tab w:val="left" w:pos="26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AD8" w:rsidRDefault="00910AD8" w:rsidP="00D82BA7">
            <w:pPr>
              <w:tabs>
                <w:tab w:val="left" w:pos="26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</w:t>
            </w:r>
          </w:p>
          <w:p w:rsidR="00910AD8" w:rsidRDefault="00910AD8" w:rsidP="00D82BA7">
            <w:pPr>
              <w:tabs>
                <w:tab w:val="left" w:pos="26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-эстетическая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31210F">
            <w:pPr>
              <w:tabs>
                <w:tab w:val="left" w:pos="26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«Весёлая карусель»</w:t>
            </w:r>
          </w:p>
          <w:p w:rsidR="00910AD8" w:rsidRDefault="00910AD8" w:rsidP="0031210F">
            <w:pPr>
              <w:tabs>
                <w:tab w:val="left" w:pos="26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ГДО,</w:t>
            </w:r>
          </w:p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5-6лет</w:t>
            </w:r>
          </w:p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Вихрева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910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910AD8" w:rsidRDefault="00910AD8" w:rsidP="00910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14.30-14.50</w:t>
            </w:r>
          </w:p>
        </w:tc>
      </w:tr>
      <w:tr w:rsidR="00910AD8" w:rsidTr="00910AD8">
        <w:tc>
          <w:tcPr>
            <w:tcW w:w="5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D82BA7">
            <w:pPr>
              <w:tabs>
                <w:tab w:val="left" w:pos="26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31210F">
            <w:pPr>
              <w:tabs>
                <w:tab w:val="left" w:pos="26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Самоделкин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910AD8" w:rsidRDefault="00910AD8" w:rsidP="0031210F">
            <w:pPr>
              <w:tabs>
                <w:tab w:val="left" w:pos="26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ГДО,</w:t>
            </w:r>
          </w:p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5-6лет</w:t>
            </w:r>
          </w:p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Евдокимова Н.Э.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910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910AD8" w:rsidRDefault="00910AD8" w:rsidP="00910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14.30-14.50</w:t>
            </w:r>
          </w:p>
        </w:tc>
      </w:tr>
      <w:tr w:rsidR="00910AD8" w:rsidTr="00910AD8">
        <w:tc>
          <w:tcPr>
            <w:tcW w:w="5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D82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D82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31210F">
            <w:pPr>
              <w:tabs>
                <w:tab w:val="left" w:pos="26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«Палитра талантов»</w:t>
            </w:r>
          </w:p>
          <w:p w:rsidR="00910AD8" w:rsidRDefault="00910AD8" w:rsidP="0031210F">
            <w:pPr>
              <w:tabs>
                <w:tab w:val="left" w:pos="26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Сейвальд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И.Ф.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14.00-14.40</w:t>
            </w:r>
          </w:p>
          <w:p w:rsidR="0031210F" w:rsidRDefault="0031210F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AD8" w:rsidTr="00910AD8">
        <w:trPr>
          <w:trHeight w:val="828"/>
        </w:trPr>
        <w:tc>
          <w:tcPr>
            <w:tcW w:w="5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D82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D82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31210F">
            <w:pPr>
              <w:tabs>
                <w:tab w:val="left" w:pos="709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театр «Калейдоскоп»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BF3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Непомнящая Г.С.</w:t>
            </w:r>
          </w:p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F25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910AD8" w:rsidRDefault="00910AD8" w:rsidP="00F25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14.00-14.40</w:t>
            </w:r>
          </w:p>
          <w:p w:rsidR="00910AD8" w:rsidRDefault="00910AD8" w:rsidP="00F25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15.00-15.40</w:t>
            </w:r>
          </w:p>
        </w:tc>
      </w:tr>
      <w:tr w:rsidR="00910AD8" w:rsidTr="00910AD8">
        <w:trPr>
          <w:trHeight w:val="828"/>
        </w:trPr>
        <w:tc>
          <w:tcPr>
            <w:tcW w:w="5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D82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D82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31210F">
            <w:pPr>
              <w:tabs>
                <w:tab w:val="left" w:pos="709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танцевальный кружок «Каблучок»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Целовальникова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F25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воскресенье</w:t>
            </w:r>
          </w:p>
          <w:p w:rsidR="00910AD8" w:rsidRDefault="00910AD8" w:rsidP="00F25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14.00-14.40</w:t>
            </w:r>
          </w:p>
        </w:tc>
      </w:tr>
      <w:tr w:rsidR="00910AD8" w:rsidTr="00910AD8">
        <w:trPr>
          <w:trHeight w:val="828"/>
        </w:trPr>
        <w:tc>
          <w:tcPr>
            <w:tcW w:w="5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D82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D82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31210F">
            <w:pPr>
              <w:tabs>
                <w:tab w:val="left" w:pos="709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хор «Патриоты»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5-7,</w:t>
            </w:r>
          </w:p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Непомнящая Г.С.</w:t>
            </w:r>
          </w:p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06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910AD8" w:rsidRDefault="00910AD8" w:rsidP="0006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15.00-15.40</w:t>
            </w:r>
          </w:p>
          <w:p w:rsidR="00910AD8" w:rsidRDefault="00910AD8" w:rsidP="0006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910AD8" w:rsidRDefault="00910AD8" w:rsidP="0006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15.00-15.40</w:t>
            </w:r>
          </w:p>
          <w:p w:rsidR="0031210F" w:rsidRDefault="0031210F" w:rsidP="0006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AD8" w:rsidTr="00910AD8">
        <w:tc>
          <w:tcPr>
            <w:tcW w:w="5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D82BA7">
            <w:pPr>
              <w:tabs>
                <w:tab w:val="left" w:pos="26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Социально-педагогическая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«Дорожный патруль» (ЮИД)</w:t>
            </w:r>
          </w:p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C2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C2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C2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Целовальникова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Default="0031210F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31210F" w:rsidRDefault="0031210F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13.00-13.40</w:t>
            </w:r>
          </w:p>
        </w:tc>
      </w:tr>
      <w:tr w:rsidR="00910AD8" w:rsidTr="00910AD8">
        <w:tc>
          <w:tcPr>
            <w:tcW w:w="5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D82BA7">
            <w:pPr>
              <w:tabs>
                <w:tab w:val="left" w:pos="26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«Светофор» (ЮИД)</w:t>
            </w:r>
          </w:p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171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171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171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Непомнящая Г.С.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10F" w:rsidRDefault="0031210F" w:rsidP="00312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910AD8" w:rsidRDefault="0031210F" w:rsidP="00312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15.00-15.40</w:t>
            </w:r>
          </w:p>
        </w:tc>
      </w:tr>
      <w:tr w:rsidR="00910AD8" w:rsidTr="00910AD8">
        <w:tc>
          <w:tcPr>
            <w:tcW w:w="5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D82BA7">
            <w:pPr>
              <w:tabs>
                <w:tab w:val="left" w:pos="26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«Рука Добра»</w:t>
            </w:r>
          </w:p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волонтёров</w:t>
            </w:r>
          </w:p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E44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E44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E44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Непомнящая Г.С.</w:t>
            </w:r>
          </w:p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Default="0031210F" w:rsidP="00E44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:rsidR="0031210F" w:rsidRDefault="0031210F" w:rsidP="00E44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16.00-16.30</w:t>
            </w:r>
          </w:p>
        </w:tc>
      </w:tr>
      <w:tr w:rsidR="00910AD8" w:rsidTr="00910AD8">
        <w:tc>
          <w:tcPr>
            <w:tcW w:w="5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D82BA7">
            <w:pPr>
              <w:tabs>
                <w:tab w:val="left" w:pos="26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Киноклуб</w:t>
            </w:r>
            <w:proofErr w:type="spellEnd"/>
          </w:p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E44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E44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E44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Аникина Н.В.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Default="0031210F" w:rsidP="00E44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31210F" w:rsidRDefault="0031210F" w:rsidP="00E44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16.00-16.40</w:t>
            </w:r>
          </w:p>
        </w:tc>
      </w:tr>
      <w:tr w:rsidR="00910AD8" w:rsidTr="00910AD8">
        <w:tc>
          <w:tcPr>
            <w:tcW w:w="5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D82BA7">
            <w:pPr>
              <w:tabs>
                <w:tab w:val="left" w:pos="26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</w:p>
          <w:p w:rsidR="00910AD8" w:rsidRDefault="00910AD8" w:rsidP="00D82BA7">
            <w:pPr>
              <w:tabs>
                <w:tab w:val="left" w:pos="26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спортивная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Pr="00F2510A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ШСК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FAKEL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Обеднин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Default="0031210F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31210F" w:rsidRDefault="0031210F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17.00-17.40</w:t>
            </w:r>
          </w:p>
          <w:p w:rsidR="0031210F" w:rsidRDefault="0031210F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18.00-18.40</w:t>
            </w:r>
          </w:p>
          <w:p w:rsidR="0031210F" w:rsidRDefault="0031210F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AD8" w:rsidTr="00910AD8">
        <w:tc>
          <w:tcPr>
            <w:tcW w:w="5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D82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AD8" w:rsidRDefault="00910AD8" w:rsidP="00D82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Default="00910AD8" w:rsidP="0031210F">
            <w:pPr>
              <w:tabs>
                <w:tab w:val="left" w:pos="26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Юнармия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Грызлова Н.М.</w:t>
            </w:r>
          </w:p>
          <w:p w:rsidR="00910AD8" w:rsidRDefault="00910AD8" w:rsidP="003121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0AD8" w:rsidRDefault="0031210F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31210F" w:rsidRDefault="0031210F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15.00-15.40,</w:t>
            </w:r>
          </w:p>
          <w:p w:rsidR="0031210F" w:rsidRDefault="0031210F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31210F" w:rsidRDefault="0031210F" w:rsidP="00D8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15.00-15.40</w:t>
            </w:r>
          </w:p>
        </w:tc>
      </w:tr>
    </w:tbl>
    <w:p w:rsidR="00F2510A" w:rsidRDefault="00F2510A" w:rsidP="007C4A8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603332450510203670830559428146817986133868575783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Чурилова Наталья Ивановна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14.04.2022 по 14.04.2023</w:t>
            </w:r>
          </w:p>
        </w:tc>
      </w:tr>
    </w:tbl>
    <w:sectPr xmlns:w="http://schemas.openxmlformats.org/wordprocessingml/2006/main" w:rsidR="00F2510A" w:rsidSect="00910AD8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625">
    <w:multiLevelType w:val="hybridMultilevel"/>
    <w:lvl w:ilvl="0" w:tplc="61057765">
      <w:start w:val="1"/>
      <w:numFmt w:val="decimal"/>
      <w:lvlText w:val="%1."/>
      <w:lvlJc w:val="left"/>
      <w:pPr>
        <w:ind w:left="720" w:hanging="360"/>
      </w:pPr>
    </w:lvl>
    <w:lvl w:ilvl="1" w:tplc="61057765" w:tentative="1">
      <w:start w:val="1"/>
      <w:numFmt w:val="lowerLetter"/>
      <w:lvlText w:val="%2."/>
      <w:lvlJc w:val="left"/>
      <w:pPr>
        <w:ind w:left="1440" w:hanging="360"/>
      </w:pPr>
    </w:lvl>
    <w:lvl w:ilvl="2" w:tplc="61057765" w:tentative="1">
      <w:start w:val="1"/>
      <w:numFmt w:val="lowerRoman"/>
      <w:lvlText w:val="%3."/>
      <w:lvlJc w:val="right"/>
      <w:pPr>
        <w:ind w:left="2160" w:hanging="180"/>
      </w:pPr>
    </w:lvl>
    <w:lvl w:ilvl="3" w:tplc="61057765" w:tentative="1">
      <w:start w:val="1"/>
      <w:numFmt w:val="decimal"/>
      <w:lvlText w:val="%4."/>
      <w:lvlJc w:val="left"/>
      <w:pPr>
        <w:ind w:left="2880" w:hanging="360"/>
      </w:pPr>
    </w:lvl>
    <w:lvl w:ilvl="4" w:tplc="61057765" w:tentative="1">
      <w:start w:val="1"/>
      <w:numFmt w:val="lowerLetter"/>
      <w:lvlText w:val="%5."/>
      <w:lvlJc w:val="left"/>
      <w:pPr>
        <w:ind w:left="3600" w:hanging="360"/>
      </w:pPr>
    </w:lvl>
    <w:lvl w:ilvl="5" w:tplc="61057765" w:tentative="1">
      <w:start w:val="1"/>
      <w:numFmt w:val="lowerRoman"/>
      <w:lvlText w:val="%6."/>
      <w:lvlJc w:val="right"/>
      <w:pPr>
        <w:ind w:left="4320" w:hanging="180"/>
      </w:pPr>
    </w:lvl>
    <w:lvl w:ilvl="6" w:tplc="61057765" w:tentative="1">
      <w:start w:val="1"/>
      <w:numFmt w:val="decimal"/>
      <w:lvlText w:val="%7."/>
      <w:lvlJc w:val="left"/>
      <w:pPr>
        <w:ind w:left="5040" w:hanging="360"/>
      </w:pPr>
    </w:lvl>
    <w:lvl w:ilvl="7" w:tplc="61057765" w:tentative="1">
      <w:start w:val="1"/>
      <w:numFmt w:val="lowerLetter"/>
      <w:lvlText w:val="%8."/>
      <w:lvlJc w:val="left"/>
      <w:pPr>
        <w:ind w:left="5760" w:hanging="360"/>
      </w:pPr>
    </w:lvl>
    <w:lvl w:ilvl="8" w:tplc="6105776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24">
    <w:multiLevelType w:val="hybridMultilevel"/>
    <w:lvl w:ilvl="0" w:tplc="54888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78122D9"/>
    <w:multiLevelType w:val="hybridMultilevel"/>
    <w:tmpl w:val="2932B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C913E0"/>
    <w:multiLevelType w:val="hybridMultilevel"/>
    <w:tmpl w:val="82463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24">
    <w:abstractNumId w:val="16624"/>
  </w:num>
  <w:num w:numId="16625">
    <w:abstractNumId w:val="16625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F2510A"/>
    <w:rsid w:val="00026DD5"/>
    <w:rsid w:val="0003355E"/>
    <w:rsid w:val="0006226E"/>
    <w:rsid w:val="000640F0"/>
    <w:rsid w:val="00102682"/>
    <w:rsid w:val="00165FFE"/>
    <w:rsid w:val="001B44FB"/>
    <w:rsid w:val="001B7EAE"/>
    <w:rsid w:val="00267A9D"/>
    <w:rsid w:val="0031210F"/>
    <w:rsid w:val="003F07C4"/>
    <w:rsid w:val="00401E0F"/>
    <w:rsid w:val="00592150"/>
    <w:rsid w:val="005D0270"/>
    <w:rsid w:val="005F3366"/>
    <w:rsid w:val="006C6031"/>
    <w:rsid w:val="007C4A82"/>
    <w:rsid w:val="00836E2F"/>
    <w:rsid w:val="00895453"/>
    <w:rsid w:val="00910AD8"/>
    <w:rsid w:val="00911548"/>
    <w:rsid w:val="00914938"/>
    <w:rsid w:val="00A13C3F"/>
    <w:rsid w:val="00AB63A8"/>
    <w:rsid w:val="00B7647D"/>
    <w:rsid w:val="00B848B8"/>
    <w:rsid w:val="00BF3EB4"/>
    <w:rsid w:val="00C73127"/>
    <w:rsid w:val="00CA40D5"/>
    <w:rsid w:val="00CB4929"/>
    <w:rsid w:val="00F12113"/>
    <w:rsid w:val="00F2510A"/>
    <w:rsid w:val="00F85EA7"/>
    <w:rsid w:val="00FF3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10A"/>
    <w:pPr>
      <w:spacing w:line="276" w:lineRule="auto"/>
    </w:pPr>
    <w:rPr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F85EA7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EA7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5EA7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EA7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5EA7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5EA7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5EA7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5EA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5EA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5EA7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F85EA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F85EA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F85EA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85EA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85EA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F85EA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F85EA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F85EA7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85EA7"/>
    <w:pPr>
      <w:spacing w:line="288" w:lineRule="auto"/>
    </w:pPr>
    <w:rPr>
      <w:b/>
      <w:bCs/>
      <w:i/>
      <w:iCs/>
      <w:color w:val="943634" w:themeColor="accent2" w:themeShade="BF"/>
      <w:sz w:val="18"/>
      <w:szCs w:val="18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F85EA7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F85EA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F85EA7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F85EA7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F85EA7"/>
    <w:rPr>
      <w:b/>
      <w:bCs/>
      <w:spacing w:val="0"/>
    </w:rPr>
  </w:style>
  <w:style w:type="character" w:styleId="a9">
    <w:name w:val="Emphasis"/>
    <w:uiPriority w:val="20"/>
    <w:qFormat/>
    <w:rsid w:val="00F85EA7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F85EA7"/>
    <w:pPr>
      <w:spacing w:after="0" w:line="240" w:lineRule="auto"/>
    </w:pPr>
    <w:rPr>
      <w:i/>
      <w:iCs/>
      <w:sz w:val="20"/>
      <w:szCs w:val="20"/>
      <w:lang w:val="en-US" w:bidi="en-US"/>
    </w:rPr>
  </w:style>
  <w:style w:type="paragraph" w:styleId="ab">
    <w:name w:val="List Paragraph"/>
    <w:basedOn w:val="a"/>
    <w:uiPriority w:val="34"/>
    <w:qFormat/>
    <w:rsid w:val="00F85EA7"/>
    <w:pPr>
      <w:spacing w:line="288" w:lineRule="auto"/>
      <w:ind w:left="720"/>
      <w:contextualSpacing/>
    </w:pPr>
    <w:rPr>
      <w:i/>
      <w:iCs/>
      <w:sz w:val="20"/>
      <w:szCs w:val="20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F85EA7"/>
    <w:pPr>
      <w:spacing w:line="288" w:lineRule="auto"/>
    </w:pPr>
    <w:rPr>
      <w:color w:val="943634" w:themeColor="accent2" w:themeShade="BF"/>
      <w:sz w:val="20"/>
      <w:szCs w:val="20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F85EA7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F85EA7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F85EA7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F85EA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F85EA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F85EA7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F85EA7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F85EA7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F85EA7"/>
    <w:pPr>
      <w:outlineLvl w:val="9"/>
    </w:pPr>
  </w:style>
  <w:style w:type="table" w:styleId="af4">
    <w:name w:val="Table Grid"/>
    <w:basedOn w:val="a1"/>
    <w:uiPriority w:val="59"/>
    <w:rsid w:val="00F2510A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91080978" Type="http://schemas.openxmlformats.org/officeDocument/2006/relationships/footnotes" Target="footnotes.xml"/><Relationship Id="rId173409850" Type="http://schemas.openxmlformats.org/officeDocument/2006/relationships/endnotes" Target="endnotes.xml"/><Relationship Id="rId396831564" Type="http://schemas.openxmlformats.org/officeDocument/2006/relationships/comments" Target="comments.xml"/><Relationship Id="rId314067697" Type="http://schemas.microsoft.com/office/2011/relationships/commentsExtended" Target="commentsExtended.xml"/><Relationship Id="rId48098000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7q4uIW+fLfmg9N43Qt30EiN/Qo8=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</SignatureValue>
  <KeyInfo>
    <X509Data>
      <X509Certificate>MIIF2TCCA8ECFGmuXN4bNSDagNvjEsKHZo/19nwnMA0GCSqGSIb3DQEBCwUAMIGQ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891080978"/>
            <mdssi:RelationshipReference SourceId="rId173409850"/>
            <mdssi:RelationshipReference SourceId="rId396831564"/>
            <mdssi:RelationshipReference SourceId="rId314067697"/>
            <mdssi:RelationshipReference SourceId="rId480980008"/>
          </Transform>
          <Transform Algorithm="http://www.w3.org/TR/2001/REC-xml-c14n-20010315"/>
        </Transforms>
        <DigestMethod Algorithm="http://www.w3.org/2000/09/xmldsig#sha1"/>
        <DigestValue>JK15ffuP74DghRULbTSl/pLA4j8=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X+xLPvSD2VnG5ARYPw4lliFdnvw=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Y05OdBSFunKLwzNiyzx3736CE2U=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r5vaob1FIsx4ScB8tuCAaMcc80Q=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ykR+U0pecvEL2Z1XmtTTExAoHH8=</DigestValue>
      </Reference>
      <Reference URI="/word/styles.xml?ContentType=application/vnd.openxmlformats-officedocument.wordprocessingml.styles+xml">
        <DigestMethod Algorithm="http://www.w3.org/2000/09/xmldsig#sha1"/>
        <DigestValue>63TqeOsGLZTS34Sa97PSEscZB/M=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2023-03-05T05:45:39Z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Администротор</dc:creator>
  <cp:lastModifiedBy>Admin</cp:lastModifiedBy>
  <cp:revision>15</cp:revision>
  <dcterms:created xsi:type="dcterms:W3CDTF">2022-09-13T10:48:00Z</dcterms:created>
  <dcterms:modified xsi:type="dcterms:W3CDTF">2022-11-03T08:24:00Z</dcterms:modified>
</cp:coreProperties>
</file>