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82" w:rsidRPr="005F34EF" w:rsidRDefault="00404982">
      <w:pPr>
        <w:rPr>
          <w:sz w:val="24"/>
          <w:szCs w:val="24"/>
        </w:rPr>
      </w:pPr>
    </w:p>
    <w:p w:rsidR="003501B7" w:rsidRPr="005F34EF" w:rsidRDefault="003501B7" w:rsidP="003501B7">
      <w:pPr>
        <w:jc w:val="center"/>
        <w:rPr>
          <w:b/>
          <w:sz w:val="24"/>
          <w:szCs w:val="24"/>
        </w:rPr>
      </w:pPr>
      <w:r w:rsidRPr="005F34EF">
        <w:rPr>
          <w:b/>
          <w:sz w:val="24"/>
          <w:szCs w:val="24"/>
        </w:rPr>
        <w:t>Учебный план среднего общего образования</w:t>
      </w:r>
      <w:r w:rsidR="00404982" w:rsidRPr="005F34EF">
        <w:rPr>
          <w:b/>
          <w:sz w:val="24"/>
          <w:szCs w:val="24"/>
        </w:rPr>
        <w:t xml:space="preserve"> </w:t>
      </w:r>
    </w:p>
    <w:p w:rsidR="00404982" w:rsidRPr="005F34EF" w:rsidRDefault="003501B7" w:rsidP="003501B7">
      <w:pPr>
        <w:jc w:val="center"/>
        <w:rPr>
          <w:b/>
          <w:sz w:val="24"/>
          <w:szCs w:val="24"/>
        </w:rPr>
      </w:pPr>
      <w:r w:rsidRPr="005F34EF">
        <w:rPr>
          <w:b/>
          <w:sz w:val="24"/>
          <w:szCs w:val="24"/>
        </w:rPr>
        <w:t>(универсальный профиль)</w:t>
      </w:r>
    </w:p>
    <w:p w:rsidR="00404982" w:rsidRPr="005F34EF" w:rsidRDefault="003501B7" w:rsidP="00404982">
      <w:pPr>
        <w:jc w:val="center"/>
        <w:rPr>
          <w:sz w:val="24"/>
          <w:szCs w:val="24"/>
        </w:rPr>
      </w:pPr>
      <w:r w:rsidRPr="005F34EF">
        <w:rPr>
          <w:b/>
          <w:sz w:val="24"/>
          <w:szCs w:val="24"/>
        </w:rPr>
        <w:t xml:space="preserve"> </w:t>
      </w:r>
      <w:r w:rsidR="00404982" w:rsidRPr="005F34EF">
        <w:rPr>
          <w:b/>
          <w:sz w:val="24"/>
          <w:szCs w:val="24"/>
        </w:rPr>
        <w:t>(10</w:t>
      </w:r>
      <w:r w:rsidRPr="005F34EF">
        <w:rPr>
          <w:b/>
          <w:sz w:val="24"/>
          <w:szCs w:val="24"/>
        </w:rPr>
        <w:t>-11</w:t>
      </w:r>
      <w:r w:rsidR="00404982" w:rsidRPr="005F34EF">
        <w:rPr>
          <w:b/>
          <w:sz w:val="24"/>
          <w:szCs w:val="24"/>
        </w:rPr>
        <w:t xml:space="preserve"> класс</w:t>
      </w:r>
      <w:r w:rsidRPr="005F34EF">
        <w:rPr>
          <w:b/>
          <w:sz w:val="24"/>
          <w:szCs w:val="24"/>
        </w:rPr>
        <w:t>ы</w:t>
      </w:r>
      <w:r w:rsidR="00404982" w:rsidRPr="005F34EF">
        <w:rPr>
          <w:b/>
          <w:sz w:val="24"/>
          <w:szCs w:val="24"/>
        </w:rPr>
        <w:t>)</w:t>
      </w:r>
      <w:r w:rsidR="0083663B">
        <w:rPr>
          <w:b/>
          <w:sz w:val="24"/>
          <w:szCs w:val="24"/>
        </w:rPr>
        <w:t xml:space="preserve"> </w:t>
      </w:r>
      <w:r w:rsidR="00270185" w:rsidRPr="005F34EF">
        <w:rPr>
          <w:b/>
          <w:sz w:val="24"/>
          <w:szCs w:val="24"/>
        </w:rPr>
        <w:t>на 2021– 2023</w:t>
      </w:r>
      <w:r w:rsidR="00404982" w:rsidRPr="005F34EF">
        <w:rPr>
          <w:b/>
          <w:sz w:val="24"/>
          <w:szCs w:val="24"/>
        </w:rPr>
        <w:t xml:space="preserve"> учебный</w:t>
      </w:r>
      <w:r w:rsidR="00404982" w:rsidRPr="005F34EF">
        <w:rPr>
          <w:sz w:val="24"/>
          <w:szCs w:val="24"/>
        </w:rPr>
        <w:t xml:space="preserve"> </w:t>
      </w:r>
      <w:r w:rsidR="00404982" w:rsidRPr="005F34EF">
        <w:rPr>
          <w:b/>
          <w:sz w:val="24"/>
          <w:szCs w:val="24"/>
        </w:rPr>
        <w:t>год</w:t>
      </w:r>
    </w:p>
    <w:p w:rsidR="00404982" w:rsidRPr="005F34EF" w:rsidRDefault="00404982" w:rsidP="00404982">
      <w:pPr>
        <w:jc w:val="center"/>
        <w:rPr>
          <w:b/>
          <w:sz w:val="24"/>
          <w:szCs w:val="24"/>
        </w:rPr>
      </w:pPr>
    </w:p>
    <w:tbl>
      <w:tblPr>
        <w:tblStyle w:val="a3"/>
        <w:tblW w:w="10086" w:type="dxa"/>
        <w:tblLook w:val="04A0"/>
      </w:tblPr>
      <w:tblGrid>
        <w:gridCol w:w="2496"/>
        <w:gridCol w:w="2290"/>
        <w:gridCol w:w="79"/>
        <w:gridCol w:w="63"/>
        <w:gridCol w:w="1257"/>
        <w:gridCol w:w="1480"/>
        <w:gridCol w:w="2421"/>
      </w:tblGrid>
      <w:tr w:rsidR="005F34EF" w:rsidRPr="005F34EF" w:rsidTr="005F34EF">
        <w:trPr>
          <w:trHeight w:val="225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Предметные области</w:t>
            </w:r>
          </w:p>
        </w:tc>
        <w:tc>
          <w:tcPr>
            <w:tcW w:w="24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Учебные предметы</w:t>
            </w: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Количество часов в неделю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Всего</w:t>
            </w:r>
          </w:p>
        </w:tc>
      </w:tr>
      <w:tr w:rsidR="005F34EF" w:rsidRPr="005F34EF" w:rsidTr="005F34EF">
        <w:trPr>
          <w:trHeight w:val="224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10 класс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11 класс</w:t>
            </w: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</w:tr>
      <w:tr w:rsidR="005F34EF" w:rsidRPr="005F34EF" w:rsidTr="005F34EF">
        <w:trPr>
          <w:trHeight w:val="360"/>
        </w:trPr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F34EF">
              <w:rPr>
                <w:b/>
                <w:sz w:val="24"/>
                <w:szCs w:val="24"/>
                <w:lang w:eastAsia="en-US"/>
              </w:rPr>
              <w:t>Обязательная часть</w:t>
            </w:r>
          </w:p>
        </w:tc>
      </w:tr>
      <w:tr w:rsidR="005F34EF" w:rsidRPr="005F34EF" w:rsidTr="005F34EF">
        <w:trPr>
          <w:trHeight w:val="210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5F34EF" w:rsidRPr="005F34EF" w:rsidTr="005F34EF"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5F34EF" w:rsidRPr="005F34EF" w:rsidTr="005F34EF"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Родной язык и родная литература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Родной язык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F34EF" w:rsidRPr="005F34EF" w:rsidTr="005F34EF"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Родная литература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F34EF" w:rsidRPr="005F34EF" w:rsidTr="005F34EF"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Иностранные языки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5F34EF" w:rsidRPr="005F34EF" w:rsidTr="005F34EF">
        <w:trPr>
          <w:trHeight w:val="670"/>
        </w:trPr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5F34EF" w:rsidRPr="005F34EF" w:rsidTr="005F34EF">
        <w:trPr>
          <w:trHeight w:val="330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F34EF" w:rsidRPr="005F34EF" w:rsidTr="005F34EF"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5F34EF" w:rsidRPr="005F34EF" w:rsidTr="005F34EF">
        <w:trPr>
          <w:trHeight w:val="299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F34EF" w:rsidRPr="005F34EF" w:rsidTr="005F34EF"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Естественные науки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F34EF" w:rsidRPr="005F34EF" w:rsidTr="005F34EF"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5F34EF" w:rsidRPr="005F34EF" w:rsidTr="005F34EF"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3 У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3 У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5F34EF" w:rsidRPr="005F34EF" w:rsidTr="005F34EF"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5F34EF" w:rsidRPr="005F34EF" w:rsidTr="005F34EF"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Физическая культура, экология  и основы безопасности жизнедеятельности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5F34EF" w:rsidRPr="005F34EF" w:rsidTr="005F34EF">
        <w:trPr>
          <w:trHeight w:val="555"/>
        </w:trPr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F34EF" w:rsidRPr="005F34EF" w:rsidTr="005F34EF">
        <w:trPr>
          <w:trHeight w:val="387"/>
        </w:trPr>
        <w:tc>
          <w:tcPr>
            <w:tcW w:w="10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F34EF">
              <w:rPr>
                <w:b/>
                <w:sz w:val="24"/>
                <w:szCs w:val="24"/>
                <w:lang w:eastAsia="en-US"/>
              </w:rPr>
              <w:t>Часть, формируемая участниками образовательного процесса</w:t>
            </w:r>
          </w:p>
        </w:tc>
      </w:tr>
      <w:tr w:rsidR="005F34EF" w:rsidRPr="005F34EF" w:rsidTr="005F34EF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Индивидуальный проект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F34EF" w:rsidRPr="005F34EF" w:rsidTr="005F34EF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Эл. курс «Робототехника»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4A39B2" w:rsidP="005947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4A39B2" w:rsidP="005947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F34EF" w:rsidRPr="005F34EF" w:rsidTr="005F34EF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ФК «География»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F34EF" w:rsidRPr="005F34EF" w:rsidTr="005F34EF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1D061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Эл. курс «Общество и мы»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F34EF" w:rsidRPr="005F34EF" w:rsidTr="005F34EF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1D061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Эл. курс «Методика написания сочинений»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A39B2" w:rsidRPr="005F34EF" w:rsidTr="005F34EF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9B2" w:rsidRPr="005F34EF" w:rsidRDefault="004A39B2" w:rsidP="001D061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B2" w:rsidRPr="005F34EF" w:rsidRDefault="004A39B2" w:rsidP="005947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2" w:rsidRPr="005F34EF" w:rsidRDefault="004A39B2" w:rsidP="005947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9B2" w:rsidRPr="005F34EF" w:rsidRDefault="004A39B2" w:rsidP="005947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A39B2" w:rsidRPr="005F34EF" w:rsidTr="005F34EF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9B2" w:rsidRPr="005F34EF" w:rsidRDefault="004A39B2" w:rsidP="001D061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B2" w:rsidRPr="005F34EF" w:rsidRDefault="004A39B2" w:rsidP="005947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B2" w:rsidRPr="005F34EF" w:rsidRDefault="004A39B2" w:rsidP="005947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9B2" w:rsidRPr="005F34EF" w:rsidRDefault="004A39B2" w:rsidP="005947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F34EF" w:rsidRPr="005F34EF" w:rsidTr="005F34EF">
        <w:trPr>
          <w:trHeight w:val="18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1D061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Эл. курс «Трудности решения математических задач»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5F34EF" w:rsidRDefault="0083663B" w:rsidP="0059470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5F34EF" w:rsidRDefault="005F34EF" w:rsidP="00594704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EF" w:rsidRPr="001804EC" w:rsidRDefault="005F34EF" w:rsidP="001A5D7C">
            <w:pPr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Всего в неделю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1804EC" w:rsidRDefault="005F34EF" w:rsidP="001A5D7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EF" w:rsidRPr="001804EC" w:rsidRDefault="005F34EF" w:rsidP="001A5D7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68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bCs/>
                <w:sz w:val="24"/>
                <w:szCs w:val="24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Default="005F34EF" w:rsidP="001A5D7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5F34EF" w:rsidRDefault="005F34EF" w:rsidP="001A5D7C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5F34EF" w:rsidRPr="001804EC" w:rsidRDefault="005F34EF" w:rsidP="001A5D7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68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after="136" w:line="231" w:lineRule="atLeast"/>
              <w:rPr>
                <w:sz w:val="24"/>
                <w:szCs w:val="24"/>
              </w:rPr>
            </w:pPr>
            <w:r w:rsidRPr="001804EC">
              <w:rPr>
                <w:sz w:val="24"/>
                <w:szCs w:val="24"/>
              </w:rPr>
              <w:t>Учебные недели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68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line="231" w:lineRule="atLeast"/>
              <w:rPr>
                <w:sz w:val="24"/>
                <w:szCs w:val="24"/>
              </w:rPr>
            </w:pPr>
            <w:r w:rsidRPr="001804EC">
              <w:rPr>
                <w:sz w:val="24"/>
                <w:szCs w:val="24"/>
              </w:rPr>
              <w:t>Всего учебных часов на учебный период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1156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1156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2312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28065B" w:rsidRDefault="005F34EF" w:rsidP="001A5D7C">
            <w:pPr>
              <w:spacing w:line="231" w:lineRule="atLeast"/>
              <w:jc w:val="center"/>
              <w:rPr>
                <w:iCs/>
                <w:sz w:val="24"/>
                <w:szCs w:val="24"/>
              </w:rPr>
            </w:pPr>
            <w:r w:rsidRPr="0028065B">
              <w:rPr>
                <w:b/>
                <w:bCs/>
                <w:iCs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Разговоры о важном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after="136" w:line="231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Трудности решения генетических задач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after="136" w:line="231" w:lineRule="atLeast"/>
              <w:rPr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 xml:space="preserve">Твой выбор 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Киноклуб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Клуб «Патриот»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83663B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63B" w:rsidRPr="001804EC" w:rsidRDefault="0083663B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Географический факультет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3B" w:rsidRPr="001804EC" w:rsidRDefault="0083663B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3B" w:rsidRPr="001804EC" w:rsidRDefault="0083663B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3B" w:rsidRDefault="0083663B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B21AF6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Основы правовой культуры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 w:rsidRPr="001804EC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line="231" w:lineRule="atLeas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5F34EF" w:rsidP="001A5D7C">
            <w:pPr>
              <w:spacing w:line="231" w:lineRule="atLeast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</w:p>
        </w:tc>
      </w:tr>
      <w:tr w:rsidR="005F34EF" w:rsidRPr="005F34EF" w:rsidTr="00E10D8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EF" w:rsidRPr="001804EC" w:rsidRDefault="005F34EF" w:rsidP="001A5D7C">
            <w:pPr>
              <w:spacing w:line="231" w:lineRule="atLeast"/>
              <w:rPr>
                <w:sz w:val="24"/>
                <w:szCs w:val="24"/>
              </w:rPr>
            </w:pPr>
            <w:r w:rsidRPr="001804EC">
              <w:rPr>
                <w:b/>
                <w:bCs/>
                <w:i/>
                <w:iCs/>
                <w:sz w:val="24"/>
                <w:szCs w:val="24"/>
              </w:rPr>
              <w:t>Итого на реализацию курсов внеурочной деятельности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83663B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83663B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EF" w:rsidRPr="001804EC" w:rsidRDefault="0083663B" w:rsidP="001A5D7C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404982" w:rsidRPr="005F34EF" w:rsidRDefault="00404982" w:rsidP="00404982">
      <w:pPr>
        <w:rPr>
          <w:sz w:val="24"/>
          <w:szCs w:val="24"/>
        </w:rPr>
      </w:pPr>
    </w:p>
    <w:p w:rsidR="00404982" w:rsidRPr="005F34EF" w:rsidRDefault="00404982" w:rsidP="00404982">
      <w:pPr>
        <w:rPr>
          <w:sz w:val="24"/>
          <w:szCs w:val="24"/>
        </w:rPr>
      </w:pPr>
    </w:p>
    <w:p w:rsidR="00404982" w:rsidRPr="005F34EF" w:rsidRDefault="00404982" w:rsidP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Default="00404982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E54D76" w:rsidRDefault="00E54D76">
      <w:pPr>
        <w:rPr>
          <w:sz w:val="24"/>
          <w:szCs w:val="24"/>
        </w:rPr>
      </w:pPr>
    </w:p>
    <w:p w:rsidR="00A80F8D" w:rsidRDefault="00A80F8D" w:rsidP="00A80F8D">
      <w:pPr>
        <w:rPr>
          <w:sz w:val="24"/>
          <w:szCs w:val="24"/>
        </w:rPr>
      </w:pPr>
      <w:r w:rsidRPr="00796586">
        <w:rPr>
          <w:sz w:val="24"/>
          <w:szCs w:val="24"/>
        </w:rPr>
        <w:lastRenderedPageBreak/>
        <w:t xml:space="preserve">Согласовано                                         </w:t>
      </w:r>
      <w:r>
        <w:rPr>
          <w:sz w:val="24"/>
          <w:szCs w:val="24"/>
        </w:rPr>
        <w:t xml:space="preserve">                             </w:t>
      </w:r>
      <w:r w:rsidRPr="00796586">
        <w:rPr>
          <w:sz w:val="24"/>
          <w:szCs w:val="24"/>
        </w:rPr>
        <w:t xml:space="preserve"> Утверждено</w:t>
      </w:r>
      <w:r>
        <w:rPr>
          <w:sz w:val="24"/>
          <w:szCs w:val="24"/>
        </w:rPr>
        <w:t xml:space="preserve">             </w:t>
      </w:r>
    </w:p>
    <w:p w:rsidR="00A80F8D" w:rsidRDefault="00A80F8D" w:rsidP="00A80F8D">
      <w:pPr>
        <w:rPr>
          <w:sz w:val="24"/>
          <w:szCs w:val="24"/>
        </w:rPr>
      </w:pPr>
      <w:r>
        <w:rPr>
          <w:sz w:val="24"/>
          <w:szCs w:val="24"/>
        </w:rPr>
        <w:t>Родитель:                                                                            Директор школы                 Чурилова Н.И.</w:t>
      </w:r>
    </w:p>
    <w:p w:rsidR="00A80F8D" w:rsidRDefault="00A80F8D" w:rsidP="00A80F8D">
      <w:pPr>
        <w:rPr>
          <w:sz w:val="24"/>
          <w:szCs w:val="24"/>
        </w:rPr>
      </w:pPr>
      <w:r>
        <w:rPr>
          <w:sz w:val="24"/>
          <w:szCs w:val="24"/>
        </w:rPr>
        <w:t xml:space="preserve"> _____________ Ряплова М.С.                                          Приказ от «___»______ 2022г №____ </w:t>
      </w:r>
    </w:p>
    <w:p w:rsidR="00A80F8D" w:rsidRDefault="00A80F8D" w:rsidP="00E54D76">
      <w:pPr>
        <w:jc w:val="center"/>
        <w:rPr>
          <w:sz w:val="24"/>
          <w:szCs w:val="24"/>
        </w:rPr>
      </w:pPr>
    </w:p>
    <w:p w:rsidR="00A80F8D" w:rsidRDefault="00A80F8D" w:rsidP="00E54D76">
      <w:pPr>
        <w:jc w:val="center"/>
        <w:rPr>
          <w:sz w:val="24"/>
          <w:szCs w:val="24"/>
        </w:rPr>
      </w:pPr>
    </w:p>
    <w:p w:rsidR="00A80F8D" w:rsidRDefault="00A80F8D" w:rsidP="00E54D76">
      <w:pPr>
        <w:jc w:val="center"/>
        <w:rPr>
          <w:sz w:val="24"/>
          <w:szCs w:val="24"/>
        </w:rPr>
      </w:pPr>
    </w:p>
    <w:p w:rsidR="00A80F8D" w:rsidRDefault="00A80F8D" w:rsidP="00E54D76">
      <w:pPr>
        <w:jc w:val="center"/>
        <w:rPr>
          <w:sz w:val="24"/>
          <w:szCs w:val="24"/>
        </w:rPr>
      </w:pPr>
    </w:p>
    <w:p w:rsidR="00A80F8D" w:rsidRDefault="00A80F8D" w:rsidP="00E54D76">
      <w:pPr>
        <w:jc w:val="center"/>
        <w:rPr>
          <w:sz w:val="24"/>
          <w:szCs w:val="24"/>
        </w:rPr>
      </w:pPr>
    </w:p>
    <w:p w:rsidR="00A80F8D" w:rsidRDefault="00A80F8D" w:rsidP="00A80F8D">
      <w:pPr>
        <w:rPr>
          <w:sz w:val="24"/>
          <w:szCs w:val="24"/>
        </w:rPr>
      </w:pPr>
    </w:p>
    <w:p w:rsidR="00A80F8D" w:rsidRDefault="00E54D76" w:rsidP="00E54D7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Индивидуальный учебный план </w:t>
      </w:r>
    </w:p>
    <w:p w:rsidR="00E54D76" w:rsidRDefault="00E54D76" w:rsidP="00E54D76">
      <w:pPr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обучающегося 11 класса Ряплова Сергея</w:t>
      </w:r>
    </w:p>
    <w:p w:rsidR="00E54D76" w:rsidRPr="005F34EF" w:rsidRDefault="00E54D76" w:rsidP="00E54D76">
      <w:pPr>
        <w:jc w:val="center"/>
        <w:rPr>
          <w:sz w:val="24"/>
          <w:szCs w:val="24"/>
        </w:rPr>
      </w:pPr>
      <w:r>
        <w:rPr>
          <w:sz w:val="24"/>
          <w:szCs w:val="24"/>
        </w:rPr>
        <w:t>на 2022 – 2023 учебный год (универсальный профиль)</w:t>
      </w:r>
    </w:p>
    <w:p w:rsidR="00404982" w:rsidRDefault="00404982" w:rsidP="00E54D76">
      <w:pPr>
        <w:jc w:val="center"/>
        <w:rPr>
          <w:sz w:val="24"/>
          <w:szCs w:val="24"/>
        </w:rPr>
      </w:pPr>
    </w:p>
    <w:p w:rsidR="00E54D76" w:rsidRPr="005F34EF" w:rsidRDefault="00E54D76" w:rsidP="00E54D76">
      <w:pPr>
        <w:jc w:val="center"/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8"/>
        <w:tblW w:w="8152" w:type="dxa"/>
        <w:tblLook w:val="04A0"/>
      </w:tblPr>
      <w:tblGrid>
        <w:gridCol w:w="3412"/>
        <w:gridCol w:w="2933"/>
        <w:gridCol w:w="1807"/>
      </w:tblGrid>
      <w:tr w:rsidR="00E54D76" w:rsidRPr="005F34EF" w:rsidTr="003321B2">
        <w:trPr>
          <w:trHeight w:val="56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E54D76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Предметные области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E54D76">
            <w:pPr>
              <w:jc w:val="center"/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Учебные предметы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D76" w:rsidRPr="005F34EF" w:rsidRDefault="00E54D76" w:rsidP="00E54D7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 часов в неделю</w:t>
            </w:r>
          </w:p>
        </w:tc>
      </w:tr>
      <w:tr w:rsidR="00E54D76" w:rsidRPr="005F34EF" w:rsidTr="003723BA">
        <w:trPr>
          <w:trHeight w:val="210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5F34EF" w:rsidRDefault="00E54D76" w:rsidP="003723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E54D76" w:rsidRPr="005F34EF" w:rsidTr="003723BA"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5F34EF" w:rsidRDefault="0089735C" w:rsidP="003723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E54D76" w:rsidRPr="005F34EF" w:rsidTr="003723BA"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Родной язык и родная литература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Родной язык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5F34EF" w:rsidRDefault="00E54D76" w:rsidP="003723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4D76" w:rsidRPr="005F34EF" w:rsidTr="003723BA"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Родная литература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5F34EF" w:rsidRDefault="00E54D76" w:rsidP="003723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4D76" w:rsidRPr="005F34EF" w:rsidTr="003723BA"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Иностранные языки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5F34EF" w:rsidRDefault="00E54D76" w:rsidP="003723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E54D76" w:rsidRPr="005F34EF" w:rsidTr="003723BA">
        <w:trPr>
          <w:trHeight w:val="67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Математик</w:t>
            </w:r>
            <w:r>
              <w:rPr>
                <w:sz w:val="24"/>
                <w:szCs w:val="24"/>
                <w:lang w:eastAsia="en-US"/>
              </w:rPr>
              <w:t>а</w:t>
            </w:r>
          </w:p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4D76" w:rsidRPr="005F34EF" w:rsidRDefault="0089735C" w:rsidP="003723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E54D76" w:rsidRPr="005F34EF" w:rsidTr="003723BA">
        <w:trPr>
          <w:trHeight w:val="42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История</w:t>
            </w:r>
          </w:p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4D76" w:rsidRPr="005F34EF" w:rsidRDefault="00E54D76" w:rsidP="003723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E54D76" w:rsidRPr="005F34EF" w:rsidTr="003723BA"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Физическая культура, экология  и основы безопасности жизнедеятельности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5F34EF" w:rsidRDefault="00E54D76" w:rsidP="003723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E54D76" w:rsidRPr="005F34EF" w:rsidTr="003723BA">
        <w:trPr>
          <w:trHeight w:val="555"/>
        </w:trPr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5F34EF" w:rsidRDefault="00E54D76" w:rsidP="003723BA">
            <w:pPr>
              <w:rPr>
                <w:sz w:val="24"/>
                <w:szCs w:val="24"/>
                <w:lang w:eastAsia="en-US"/>
              </w:rPr>
            </w:pPr>
            <w:r w:rsidRPr="005F34EF">
              <w:rPr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5F34EF" w:rsidRDefault="00E54D76" w:rsidP="003723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E54D76" w:rsidRPr="001804EC" w:rsidTr="003723BA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76" w:rsidRPr="001804EC" w:rsidRDefault="00E54D76" w:rsidP="003723BA">
            <w:pPr>
              <w:rPr>
                <w:b/>
                <w:sz w:val="24"/>
                <w:szCs w:val="24"/>
                <w:lang w:eastAsia="en-US"/>
              </w:rPr>
            </w:pPr>
            <w:r w:rsidRPr="001804EC">
              <w:rPr>
                <w:b/>
                <w:sz w:val="24"/>
                <w:szCs w:val="24"/>
                <w:lang w:eastAsia="en-US"/>
              </w:rPr>
              <w:t>Всего в неделю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1804EC" w:rsidRDefault="00A80F8D" w:rsidP="003723B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="0089735C"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E54D76" w:rsidRPr="001804EC" w:rsidTr="003723BA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1804EC" w:rsidRDefault="00E54D76" w:rsidP="003723BA">
            <w:pPr>
              <w:spacing w:after="136" w:line="231" w:lineRule="atLeast"/>
              <w:rPr>
                <w:sz w:val="24"/>
                <w:szCs w:val="24"/>
              </w:rPr>
            </w:pPr>
            <w:r w:rsidRPr="001804EC">
              <w:rPr>
                <w:sz w:val="24"/>
                <w:szCs w:val="24"/>
              </w:rPr>
              <w:t>Учебные недели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1804EC" w:rsidRDefault="00E54D76" w:rsidP="003723BA">
            <w:pPr>
              <w:spacing w:after="136" w:line="23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E54D76" w:rsidRPr="001804EC" w:rsidTr="003723BA"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1804EC" w:rsidRDefault="00E54D76" w:rsidP="003723BA">
            <w:pPr>
              <w:spacing w:line="231" w:lineRule="atLeast"/>
              <w:rPr>
                <w:sz w:val="24"/>
                <w:szCs w:val="24"/>
              </w:rPr>
            </w:pPr>
            <w:r w:rsidRPr="001804EC">
              <w:rPr>
                <w:sz w:val="24"/>
                <w:szCs w:val="24"/>
              </w:rPr>
              <w:t>Всего учебных часов на учебный период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76" w:rsidRPr="001804EC" w:rsidRDefault="0089735C" w:rsidP="003723BA">
            <w:pPr>
              <w:spacing w:line="23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</w:tr>
    </w:tbl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404982" w:rsidRPr="005F34EF" w:rsidRDefault="00404982">
      <w:pPr>
        <w:rPr>
          <w:sz w:val="24"/>
          <w:szCs w:val="24"/>
        </w:rPr>
      </w:pPr>
    </w:p>
    <w:p w:rsidR="00A80F8D" w:rsidRDefault="00A80F8D" w:rsidP="00A80F8D">
      <w:pPr>
        <w:rPr>
          <w:sz w:val="24"/>
          <w:szCs w:val="24"/>
        </w:rPr>
      </w:pPr>
      <w:r w:rsidRPr="00F035BF">
        <w:rPr>
          <w:sz w:val="24"/>
          <w:szCs w:val="24"/>
        </w:rPr>
        <w:t xml:space="preserve">         </w:t>
      </w:r>
    </w:p>
    <w:p w:rsidR="00A80F8D" w:rsidRDefault="00A80F8D" w:rsidP="00A80F8D">
      <w:pPr>
        <w:rPr>
          <w:sz w:val="24"/>
          <w:szCs w:val="24"/>
        </w:rPr>
      </w:pPr>
    </w:p>
    <w:p w:rsidR="00A80F8D" w:rsidRDefault="00A80F8D" w:rsidP="00A80F8D">
      <w:pPr>
        <w:rPr>
          <w:sz w:val="24"/>
          <w:szCs w:val="24"/>
        </w:rPr>
      </w:pPr>
    </w:p>
    <w:p w:rsidR="00A80F8D" w:rsidRDefault="00A80F8D" w:rsidP="00A80F8D">
      <w:pPr>
        <w:rPr>
          <w:sz w:val="24"/>
          <w:szCs w:val="24"/>
        </w:rPr>
      </w:pPr>
    </w:p>
    <w:p w:rsidR="00A80F8D" w:rsidRDefault="00A80F8D" w:rsidP="00A80F8D">
      <w:pPr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Default="00A80F8D" w:rsidP="00A80F8D">
      <w:pPr>
        <w:jc w:val="center"/>
        <w:rPr>
          <w:sz w:val="24"/>
          <w:szCs w:val="24"/>
        </w:rPr>
      </w:pPr>
    </w:p>
    <w:p w:rsidR="00A80F8D" w:rsidRPr="00F035BF" w:rsidRDefault="00A80F8D" w:rsidP="00A80F8D">
      <w:pPr>
        <w:jc w:val="center"/>
        <w:rPr>
          <w:sz w:val="24"/>
          <w:szCs w:val="24"/>
        </w:rPr>
      </w:pPr>
      <w:r w:rsidRPr="00F035BF">
        <w:rPr>
          <w:sz w:val="24"/>
          <w:szCs w:val="24"/>
        </w:rPr>
        <w:t>Директор:                                  Н.И. Чурилова</w:t>
      </w:r>
    </w:p>
    <w:p w:rsidR="00404982" w:rsidRDefault="00404982">
      <w:pPr>
        <w:rPr>
          <w:sz w:val="24"/>
          <w:szCs w:val="24"/>
        </w:rPr>
      </w:pPr>
    </w:p>
    <w:p w:rsidR="00A80F8D" w:rsidRDefault="00A80F8D">
      <w:pPr>
        <w:rPr>
          <w:sz w:val="24"/>
          <w:szCs w:val="24"/>
        </w:rPr>
      </w:pPr>
    </w:p>
    <w:p w:rsidR="00A80F8D" w:rsidRDefault="00A80F8D">
      <w:pPr>
        <w:rPr>
          <w:sz w:val="24"/>
          <w:szCs w:val="24"/>
        </w:rPr>
      </w:pPr>
    </w:p>
    <w:p w:rsidR="00A80F8D" w:rsidRPr="005F34EF" w:rsidRDefault="00A80F8D">
      <w:pPr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326459593998036164904908630724619881330344882916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25.07.2023 по 24.07.2024</w:t>
            </w:r>
          </w:p>
        </w:tc>
      </w:tr>
    </w:tbl>
    <w:sectPr xmlns:w="http://schemas.openxmlformats.org/wordprocessingml/2006/main" w:rsidR="00A80F8D" w:rsidRPr="005F34EF" w:rsidSect="005F34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02">
    <w:multiLevelType w:val="hybridMultilevel"/>
    <w:lvl w:ilvl="0" w:tplc="97536111">
      <w:start w:val="1"/>
      <w:numFmt w:val="decimal"/>
      <w:lvlText w:val="%1."/>
      <w:lvlJc w:val="left"/>
      <w:pPr>
        <w:ind w:left="720" w:hanging="360"/>
      </w:pPr>
    </w:lvl>
    <w:lvl w:ilvl="1" w:tplc="97536111" w:tentative="1">
      <w:start w:val="1"/>
      <w:numFmt w:val="lowerLetter"/>
      <w:lvlText w:val="%2."/>
      <w:lvlJc w:val="left"/>
      <w:pPr>
        <w:ind w:left="1440" w:hanging="360"/>
      </w:pPr>
    </w:lvl>
    <w:lvl w:ilvl="2" w:tplc="97536111" w:tentative="1">
      <w:start w:val="1"/>
      <w:numFmt w:val="lowerRoman"/>
      <w:lvlText w:val="%3."/>
      <w:lvlJc w:val="right"/>
      <w:pPr>
        <w:ind w:left="2160" w:hanging="180"/>
      </w:pPr>
    </w:lvl>
    <w:lvl w:ilvl="3" w:tplc="97536111" w:tentative="1">
      <w:start w:val="1"/>
      <w:numFmt w:val="decimal"/>
      <w:lvlText w:val="%4."/>
      <w:lvlJc w:val="left"/>
      <w:pPr>
        <w:ind w:left="2880" w:hanging="360"/>
      </w:pPr>
    </w:lvl>
    <w:lvl w:ilvl="4" w:tplc="97536111" w:tentative="1">
      <w:start w:val="1"/>
      <w:numFmt w:val="lowerLetter"/>
      <w:lvlText w:val="%5."/>
      <w:lvlJc w:val="left"/>
      <w:pPr>
        <w:ind w:left="3600" w:hanging="360"/>
      </w:pPr>
    </w:lvl>
    <w:lvl w:ilvl="5" w:tplc="97536111" w:tentative="1">
      <w:start w:val="1"/>
      <w:numFmt w:val="lowerRoman"/>
      <w:lvlText w:val="%6."/>
      <w:lvlJc w:val="right"/>
      <w:pPr>
        <w:ind w:left="4320" w:hanging="180"/>
      </w:pPr>
    </w:lvl>
    <w:lvl w:ilvl="6" w:tplc="97536111" w:tentative="1">
      <w:start w:val="1"/>
      <w:numFmt w:val="decimal"/>
      <w:lvlText w:val="%7."/>
      <w:lvlJc w:val="left"/>
      <w:pPr>
        <w:ind w:left="5040" w:hanging="360"/>
      </w:pPr>
    </w:lvl>
    <w:lvl w:ilvl="7" w:tplc="97536111" w:tentative="1">
      <w:start w:val="1"/>
      <w:numFmt w:val="lowerLetter"/>
      <w:lvlText w:val="%8."/>
      <w:lvlJc w:val="left"/>
      <w:pPr>
        <w:ind w:left="5760" w:hanging="360"/>
      </w:pPr>
    </w:lvl>
    <w:lvl w:ilvl="8" w:tplc="9753611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1">
    <w:multiLevelType w:val="hybridMultilevel"/>
    <w:lvl w:ilvl="0" w:tplc="66311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76C403A8"/>
    <w:multiLevelType w:val="hybridMultilevel"/>
    <w:tmpl w:val="6A5E22F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1501">
    <w:abstractNumId w:val="1501"/>
  </w:num>
  <w:num w:numId="1502">
    <w:abstractNumId w:val="150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F959B9"/>
    <w:rsid w:val="000860ED"/>
    <w:rsid w:val="001B66CB"/>
    <w:rsid w:val="001D061A"/>
    <w:rsid w:val="00201D72"/>
    <w:rsid w:val="0021423E"/>
    <w:rsid w:val="0023345D"/>
    <w:rsid w:val="00270185"/>
    <w:rsid w:val="003501B7"/>
    <w:rsid w:val="003723BA"/>
    <w:rsid w:val="00404982"/>
    <w:rsid w:val="004215C9"/>
    <w:rsid w:val="00447BE6"/>
    <w:rsid w:val="004A39B2"/>
    <w:rsid w:val="00515B62"/>
    <w:rsid w:val="00587004"/>
    <w:rsid w:val="005F34EF"/>
    <w:rsid w:val="00604AEE"/>
    <w:rsid w:val="00657DED"/>
    <w:rsid w:val="0069462F"/>
    <w:rsid w:val="006B5B66"/>
    <w:rsid w:val="00804E5D"/>
    <w:rsid w:val="0083663B"/>
    <w:rsid w:val="00873263"/>
    <w:rsid w:val="00877DA2"/>
    <w:rsid w:val="0089735C"/>
    <w:rsid w:val="008977FE"/>
    <w:rsid w:val="008B5268"/>
    <w:rsid w:val="008E07A5"/>
    <w:rsid w:val="00956C66"/>
    <w:rsid w:val="009D33FA"/>
    <w:rsid w:val="00A80F8D"/>
    <w:rsid w:val="00AA6676"/>
    <w:rsid w:val="00AB61FC"/>
    <w:rsid w:val="00AC5D8E"/>
    <w:rsid w:val="00B004A0"/>
    <w:rsid w:val="00B21AF6"/>
    <w:rsid w:val="00B775AF"/>
    <w:rsid w:val="00BB1664"/>
    <w:rsid w:val="00BB4DC0"/>
    <w:rsid w:val="00CA40C1"/>
    <w:rsid w:val="00CA7A3E"/>
    <w:rsid w:val="00CF6497"/>
    <w:rsid w:val="00D169EF"/>
    <w:rsid w:val="00D2242B"/>
    <w:rsid w:val="00D65419"/>
    <w:rsid w:val="00D92FE8"/>
    <w:rsid w:val="00DA3BFC"/>
    <w:rsid w:val="00DB599A"/>
    <w:rsid w:val="00E54D76"/>
    <w:rsid w:val="00F34698"/>
    <w:rsid w:val="00F959B9"/>
    <w:rsid w:val="00FA1E1C"/>
    <w:rsid w:val="00FB60E9"/>
    <w:rsid w:val="00FC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46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69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D061A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1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91996522" Type="http://schemas.openxmlformats.org/officeDocument/2006/relationships/footnotes" Target="footnotes.xml"/><Relationship Id="rId268701156" Type="http://schemas.openxmlformats.org/officeDocument/2006/relationships/endnotes" Target="endnotes.xml"/><Relationship Id="rId988548133" Type="http://schemas.openxmlformats.org/officeDocument/2006/relationships/comments" Target="comments.xml"/><Relationship Id="rId453286495" Type="http://schemas.microsoft.com/office/2011/relationships/commentsExtended" Target="commentsExtended.xml"/><Relationship Id="rId24097660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TRb1o75M+p+xqk+BDnX4OEdQgLg=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</SignatureValue>
  <KeyInfo>
    <X509Data>
      <X509Certificate>MIIF2TCCA8ECFDku9FlKg70Yh5VFiaaciBOyqnLkMA0GCSqGSIb3DQEBCwUAMIGQ
MS4wLAYDVQQDDCXRgdCw0LnRgtGL0L7QsdGA0LDQt9C+0LLQsNC90LjRji7RgNGE
MS4wLAYDVQQKDCXRgdCw0LnRgtGL0L7QsdGA0LDQt9C+0LLQsNC90LjRji7RgNGE
MSEwHwYDVQQHDBjQldC60LDRgtC10YDQuNC90LHRg9GA0LMxCzAJBgNVBAYTAlJV
MB4XDTIzMDcyNTA4NDk1NFoXDTI0MDcyNDA4NDk1NFowgcAxOTA3BgNVBAMMMNCn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DQEBAQUAA4ICDwAwggIKAoICAQDZMjEyhGkRhJEPeuutElKuLFNNnkBk0lG5mPw+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91996522"/>
            <mdssi:RelationshipReference SourceId="rId268701156"/>
            <mdssi:RelationshipReference SourceId="rId988548133"/>
            <mdssi:RelationshipReference SourceId="rId453286495"/>
            <mdssi:RelationshipReference SourceId="rId240976606"/>
          </Transform>
          <Transform Algorithm="http://www.w3.org/TR/2001/REC-xml-c14n-20010315"/>
        </Transforms>
        <DigestMethod Algorithm="http://www.w3.org/2000/09/xmldsig#sha1"/>
        <DigestValue>30MIh7yvIzQWJIw+KSBOCmGB8uQ=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HugO3UrkB2pa/q6Eqrnwwh16Mq4=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186LHgIz+CKZUxOa55dAYCzFiTo=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d2zU2MX6/Mgp6Bt/CGmZ/Kvzh18=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1dGzqAahcNwiY06/UrgaFD7aaH4=</DigestValue>
      </Reference>
      <Reference URI="/word/styles.xml?ContentType=application/vnd.openxmlformats-officedocument.wordprocessingml.styles+xml">
        <DigestMethod Algorithm="http://www.w3.org/2000/09/xmldsig#sha1"/>
        <DigestValue>jBcyeurxJoH7ZPsTcSbW1Ahg0FM=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qOrbtPeNZD+QPys+LuB646BFHPo=</DigestValue>
      </Reference>
    </Manifest>
    <SignatureProperties>
      <SignatureProperty Id="idSignatureTime" Target="#idPackageSignature">
        <mdssi:SignatureTime>
          <mdssi:Format>YYYY-MM-DDThh:mm:ssTZD</mdssi:Format>
          <mdssi:Value>2023-07-25T08:55:40Z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2022-09-19T10:09:00Z</cp:lastPrinted>
  <dcterms:created xsi:type="dcterms:W3CDTF">2021-08-25T10:27:00Z</dcterms:created>
  <dcterms:modified xsi:type="dcterms:W3CDTF">2022-09-20T10:11:00Z</dcterms:modified>
</cp:coreProperties>
</file>