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DD" w:rsidRPr="002A2860" w:rsidRDefault="00B84347" w:rsidP="00A8634A">
      <w:pPr>
        <w:jc w:val="center"/>
        <w:rPr>
          <w:rFonts w:ascii="Arial" w:hAnsi="Arial" w:cs="Arial"/>
          <w:b/>
          <w:bCs/>
        </w:rPr>
      </w:pPr>
      <w:r w:rsidRPr="002A2860">
        <w:rPr>
          <w:rFonts w:ascii="Arial" w:hAnsi="Arial" w:cs="Arial"/>
          <w:b/>
          <w:bCs/>
        </w:rPr>
        <w:t>Учебный  план</w:t>
      </w:r>
      <w:r w:rsidRPr="002A2860">
        <w:rPr>
          <w:rFonts w:ascii="Arial" w:hAnsi="Arial" w:cs="Arial"/>
          <w:bCs/>
        </w:rPr>
        <w:t xml:space="preserve"> </w:t>
      </w:r>
      <w:r w:rsidRPr="002A2860">
        <w:rPr>
          <w:rFonts w:ascii="Arial" w:hAnsi="Arial" w:cs="Arial"/>
          <w:b/>
          <w:bCs/>
        </w:rPr>
        <w:t>основного</w:t>
      </w:r>
      <w:r w:rsidR="007B05DD" w:rsidRPr="002A2860">
        <w:rPr>
          <w:rFonts w:ascii="Arial" w:hAnsi="Arial" w:cs="Arial"/>
          <w:b/>
          <w:bCs/>
        </w:rPr>
        <w:t xml:space="preserve"> общего образования </w:t>
      </w:r>
    </w:p>
    <w:p w:rsidR="007B05DD" w:rsidRDefault="00B166C8" w:rsidP="002A2860">
      <w:pPr>
        <w:jc w:val="center"/>
        <w:rPr>
          <w:rFonts w:ascii="Arial" w:hAnsi="Arial" w:cs="Arial"/>
          <w:b/>
          <w:bCs/>
        </w:rPr>
      </w:pPr>
      <w:r w:rsidRPr="002A2860">
        <w:rPr>
          <w:rFonts w:ascii="Arial" w:hAnsi="Arial" w:cs="Arial"/>
          <w:b/>
          <w:bCs/>
        </w:rPr>
        <w:t>(6</w:t>
      </w:r>
      <w:r w:rsidR="007B05DD" w:rsidRPr="002A2860">
        <w:rPr>
          <w:rFonts w:ascii="Arial" w:hAnsi="Arial" w:cs="Arial"/>
          <w:b/>
          <w:bCs/>
        </w:rPr>
        <w:t>-9 классы)</w:t>
      </w:r>
      <w:r w:rsidRPr="002A2860">
        <w:rPr>
          <w:rFonts w:ascii="Arial" w:hAnsi="Arial" w:cs="Arial"/>
          <w:bCs/>
        </w:rPr>
        <w:t xml:space="preserve"> на</w:t>
      </w:r>
      <w:r w:rsidR="0085402D" w:rsidRPr="002A2860">
        <w:rPr>
          <w:rFonts w:ascii="Arial" w:hAnsi="Arial" w:cs="Arial"/>
          <w:bCs/>
        </w:rPr>
        <w:t xml:space="preserve"> </w:t>
      </w:r>
      <w:r w:rsidRPr="002A2860">
        <w:rPr>
          <w:rFonts w:ascii="Arial" w:hAnsi="Arial" w:cs="Arial"/>
          <w:b/>
          <w:bCs/>
        </w:rPr>
        <w:t>2022 – 2023</w:t>
      </w:r>
      <w:r w:rsidR="00A8634A">
        <w:rPr>
          <w:rFonts w:ascii="Arial" w:hAnsi="Arial" w:cs="Arial"/>
          <w:b/>
          <w:bCs/>
        </w:rPr>
        <w:t xml:space="preserve"> учебный год</w:t>
      </w:r>
    </w:p>
    <w:p w:rsidR="00A8634A" w:rsidRPr="002A2860" w:rsidRDefault="00A8634A" w:rsidP="002A2860">
      <w:pPr>
        <w:jc w:val="center"/>
        <w:rPr>
          <w:rFonts w:ascii="Arial" w:hAnsi="Arial" w:cs="Arial"/>
          <w:b/>
          <w:bCs/>
        </w:rPr>
      </w:pPr>
    </w:p>
    <w:tbl>
      <w:tblPr>
        <w:tblW w:w="10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"/>
        <w:gridCol w:w="3070"/>
        <w:gridCol w:w="2668"/>
        <w:gridCol w:w="19"/>
        <w:gridCol w:w="974"/>
        <w:gridCol w:w="17"/>
        <w:gridCol w:w="833"/>
        <w:gridCol w:w="18"/>
        <w:gridCol w:w="833"/>
        <w:gridCol w:w="17"/>
        <w:gridCol w:w="833"/>
        <w:gridCol w:w="20"/>
        <w:gridCol w:w="972"/>
        <w:gridCol w:w="32"/>
      </w:tblGrid>
      <w:tr w:rsidR="00B166C8" w:rsidRPr="002A2860" w:rsidTr="000D3A16"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Предметные области</w:t>
            </w:r>
          </w:p>
        </w:tc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Учебные предметы</w:t>
            </w:r>
          </w:p>
        </w:tc>
        <w:tc>
          <w:tcPr>
            <w:tcW w:w="3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Количество часов в неделю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 xml:space="preserve">    Итого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  <w:b/>
              </w:rPr>
            </w:pPr>
          </w:p>
        </w:tc>
        <w:tc>
          <w:tcPr>
            <w:tcW w:w="2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lang w:val="en-US"/>
              </w:rPr>
              <w:t>VI</w:t>
            </w:r>
            <w:r w:rsidRPr="002A2860">
              <w:rPr>
                <w:rFonts w:ascii="Arial" w:hAnsi="Arial" w:cs="Arial"/>
              </w:rPr>
              <w:t xml:space="preserve"> класс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lang w:val="en-US"/>
              </w:rPr>
              <w:t>VII</w:t>
            </w:r>
            <w:r w:rsidRPr="002A2860">
              <w:rPr>
                <w:rFonts w:ascii="Arial" w:hAnsi="Arial" w:cs="Arial"/>
              </w:rPr>
              <w:t xml:space="preserve"> класс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lang w:val="en-US"/>
              </w:rPr>
              <w:t xml:space="preserve">VIII </w:t>
            </w:r>
            <w:proofErr w:type="spellStart"/>
            <w:r w:rsidRPr="002A2860">
              <w:rPr>
                <w:rFonts w:ascii="Arial" w:hAnsi="Arial" w:cs="Arial"/>
                <w:lang w:val="en-US"/>
              </w:rPr>
              <w:t>класс</w:t>
            </w:r>
            <w:proofErr w:type="spellEnd"/>
          </w:p>
        </w:tc>
        <w:tc>
          <w:tcPr>
            <w:tcW w:w="8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lang w:val="en-US"/>
              </w:rPr>
              <w:t xml:space="preserve">IX </w:t>
            </w:r>
            <w:proofErr w:type="spellStart"/>
            <w:r w:rsidRPr="002A2860">
              <w:rPr>
                <w:rFonts w:ascii="Arial" w:hAnsi="Arial" w:cs="Arial"/>
                <w:lang w:val="en-US"/>
              </w:rPr>
              <w:t>класс</w:t>
            </w:r>
            <w:proofErr w:type="spellEnd"/>
          </w:p>
        </w:tc>
        <w:tc>
          <w:tcPr>
            <w:tcW w:w="10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166C8" w:rsidRPr="002A2860" w:rsidTr="000D3A16">
        <w:trPr>
          <w:cantSplit/>
          <w:trHeight w:val="406"/>
        </w:trPr>
        <w:tc>
          <w:tcPr>
            <w:tcW w:w="103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Обязательная часть</w:t>
            </w:r>
          </w:p>
        </w:tc>
      </w:tr>
      <w:tr w:rsidR="00B166C8" w:rsidRPr="002A2860" w:rsidTr="000D3A16">
        <w:trPr>
          <w:trHeight w:val="285"/>
        </w:trPr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2A2860">
              <w:rPr>
                <w:rFonts w:ascii="Arial" w:hAnsi="Arial" w:cs="Arial"/>
                <w:lang w:val="en-US"/>
              </w:rPr>
              <w:t>Русский</w:t>
            </w:r>
            <w:proofErr w:type="spellEnd"/>
            <w:r w:rsidRPr="002A2860">
              <w:rPr>
                <w:rFonts w:ascii="Arial" w:hAnsi="Arial" w:cs="Arial"/>
                <w:lang w:val="en-US"/>
              </w:rPr>
              <w:t xml:space="preserve"> </w:t>
            </w:r>
            <w:r w:rsidRPr="002A2860">
              <w:rPr>
                <w:rFonts w:ascii="Arial" w:hAnsi="Arial" w:cs="Arial"/>
              </w:rPr>
              <w:t>язык и литература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Русский язык*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18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Литература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10</w:t>
            </w:r>
          </w:p>
        </w:tc>
      </w:tr>
      <w:tr w:rsidR="00B166C8" w:rsidRPr="002A2860" w:rsidTr="000D3A16">
        <w:trPr>
          <w:trHeight w:val="70"/>
        </w:trPr>
        <w:tc>
          <w:tcPr>
            <w:tcW w:w="31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Родной язык и родная литература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 xml:space="preserve">Родной язык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Родная литература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Иностранные языки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Английский язык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12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 xml:space="preserve">Второй иностранный язык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0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0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Общественно-научные предметы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История России. Всеобщая история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8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Обществознание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4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География**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8</w:t>
            </w:r>
          </w:p>
        </w:tc>
      </w:tr>
      <w:tr w:rsidR="00B166C8" w:rsidRPr="002A2860" w:rsidTr="000D3A16">
        <w:tc>
          <w:tcPr>
            <w:tcW w:w="31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Основы духовно-нравственной культуры народов России (ОДНКНР)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Основы религиозной культуры и светской этики (ОРКСЭ)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0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Математика и информатика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 xml:space="preserve">Математика 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5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Алгебра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9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Геометрия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6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Информатика ****</w:t>
            </w:r>
            <w:r w:rsidR="00E72BF5">
              <w:rPr>
                <w:rFonts w:ascii="Arial" w:hAnsi="Arial" w:cs="Arial"/>
              </w:rPr>
              <w:t>*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976D5B" w:rsidP="002A2860">
            <w:pPr>
              <w:spacing w:line="276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1F7820" w:rsidP="002A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Естественнонаучные предметы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 xml:space="preserve">Физика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7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 xml:space="preserve">Химия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4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Биология***</w:t>
            </w:r>
            <w:r w:rsidR="00E72BF5">
              <w:rPr>
                <w:rFonts w:ascii="Arial" w:hAnsi="Arial" w:cs="Arial"/>
              </w:rPr>
              <w:t>*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976D5B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2A286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976D5B" w:rsidP="002A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 xml:space="preserve">Искусство 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Музыка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Изобразительное искусство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</w:p>
        </w:tc>
      </w:tr>
      <w:tr w:rsidR="00B166C8" w:rsidRPr="002A2860" w:rsidTr="000D3A16">
        <w:trPr>
          <w:trHeight w:val="40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Технология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 xml:space="preserve">Технология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5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Физическая культура и основы безопасности жизнедеятельности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Основы безопасности жизнедеятельности</w:t>
            </w:r>
            <w:r w:rsidR="00976D5B">
              <w:rPr>
                <w:rFonts w:ascii="Arial" w:hAnsi="Arial" w:cs="Arial"/>
              </w:rPr>
              <w:t>**</w:t>
            </w:r>
            <w:r w:rsidR="00CB22B3">
              <w:rPr>
                <w:rFonts w:ascii="Arial" w:hAnsi="Arial" w:cs="Arial"/>
              </w:rPr>
              <w:t>*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16494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1F7820" w:rsidP="002A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B166C8" w:rsidRPr="002A2860" w:rsidTr="000D3A16"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rPr>
                <w:rFonts w:ascii="Arial" w:hAnsi="Arial" w:cs="Arial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Физическая культура</w:t>
            </w:r>
            <w:r w:rsidR="00E72BF5">
              <w:rPr>
                <w:rFonts w:ascii="Arial" w:hAnsi="Arial" w:cs="Arial"/>
              </w:rPr>
              <w:t>******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8</w:t>
            </w:r>
          </w:p>
        </w:tc>
      </w:tr>
      <w:tr w:rsidR="00B166C8" w:rsidRPr="002A2860" w:rsidTr="000D3A16">
        <w:trPr>
          <w:trHeight w:val="346"/>
        </w:trPr>
        <w:tc>
          <w:tcPr>
            <w:tcW w:w="1034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Часть, формируемая участниками образовательного процесса</w:t>
            </w:r>
          </w:p>
        </w:tc>
      </w:tr>
      <w:tr w:rsidR="00B166C8" w:rsidRPr="002A2860" w:rsidTr="000D3A16">
        <w:tc>
          <w:tcPr>
            <w:tcW w:w="579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976D5B" w:rsidP="002A2860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Фак</w:t>
            </w:r>
            <w:proofErr w:type="spellEnd"/>
            <w:r>
              <w:rPr>
                <w:rFonts w:ascii="Arial" w:hAnsi="Arial" w:cs="Arial"/>
              </w:rPr>
              <w:t>. к</w:t>
            </w:r>
            <w:r w:rsidR="00B166C8" w:rsidRPr="002A2860">
              <w:rPr>
                <w:rFonts w:ascii="Arial" w:hAnsi="Arial" w:cs="Arial"/>
              </w:rPr>
              <w:t>урс «</w:t>
            </w:r>
            <w:r w:rsidR="00682CF4" w:rsidRPr="002A2860">
              <w:rPr>
                <w:rFonts w:ascii="Arial" w:hAnsi="Arial" w:cs="Arial"/>
              </w:rPr>
              <w:t>Компьютерное моделирование</w:t>
            </w:r>
            <w:r w:rsidR="00B166C8" w:rsidRPr="002A2860">
              <w:rPr>
                <w:rFonts w:ascii="Arial" w:hAnsi="Arial" w:cs="Arial"/>
              </w:rPr>
              <w:t>»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682CF4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682CF4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2</w:t>
            </w:r>
          </w:p>
        </w:tc>
      </w:tr>
      <w:tr w:rsidR="00B166C8" w:rsidRPr="002A2860" w:rsidTr="000D3A16">
        <w:tc>
          <w:tcPr>
            <w:tcW w:w="579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6C8" w:rsidRPr="002A2860" w:rsidRDefault="00B166C8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Эл</w:t>
            </w:r>
            <w:proofErr w:type="gramStart"/>
            <w:r w:rsidRPr="002A2860">
              <w:rPr>
                <w:rFonts w:ascii="Arial" w:hAnsi="Arial" w:cs="Arial"/>
              </w:rPr>
              <w:t>.</w:t>
            </w:r>
            <w:proofErr w:type="gramEnd"/>
            <w:r w:rsidRPr="002A2860">
              <w:rPr>
                <w:rFonts w:ascii="Arial" w:hAnsi="Arial" w:cs="Arial"/>
              </w:rPr>
              <w:t xml:space="preserve"> </w:t>
            </w:r>
            <w:proofErr w:type="gramStart"/>
            <w:r w:rsidRPr="002A2860">
              <w:rPr>
                <w:rFonts w:ascii="Arial" w:hAnsi="Arial" w:cs="Arial"/>
              </w:rPr>
              <w:t>к</w:t>
            </w:r>
            <w:proofErr w:type="gramEnd"/>
            <w:r w:rsidRPr="002A2860">
              <w:rPr>
                <w:rFonts w:ascii="Arial" w:hAnsi="Arial" w:cs="Arial"/>
              </w:rPr>
              <w:t xml:space="preserve">урс «Подготовка к ОГЭ по математике»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</w:t>
            </w:r>
          </w:p>
        </w:tc>
      </w:tr>
      <w:tr w:rsidR="00B166C8" w:rsidRPr="002A2860" w:rsidTr="000D3A16">
        <w:tc>
          <w:tcPr>
            <w:tcW w:w="5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165BED" w:rsidP="002A2860">
            <w:pPr>
              <w:spacing w:line="276" w:lineRule="auto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Всего в неделю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B166C8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0D3A16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128</w:t>
            </w:r>
          </w:p>
        </w:tc>
      </w:tr>
      <w:tr w:rsidR="00B166C8" w:rsidRPr="002A2860" w:rsidTr="000D3A16">
        <w:tc>
          <w:tcPr>
            <w:tcW w:w="5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165BED" w:rsidP="002A2860">
            <w:pPr>
              <w:spacing w:line="276" w:lineRule="auto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  <w:bCs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66C8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66C8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2860">
              <w:rPr>
                <w:rFonts w:ascii="Arial" w:hAnsi="Arial" w:cs="Arial"/>
                <w:b/>
              </w:rPr>
              <w:t>128</w:t>
            </w:r>
          </w:p>
        </w:tc>
      </w:tr>
      <w:tr w:rsidR="00B166C8" w:rsidRPr="002A2860" w:rsidTr="000D3A16">
        <w:tc>
          <w:tcPr>
            <w:tcW w:w="5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165BED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Учебные недели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34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C8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34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34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C8" w:rsidRPr="002A2860" w:rsidRDefault="001F7820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</w:t>
            </w:r>
          </w:p>
        </w:tc>
      </w:tr>
      <w:tr w:rsidR="00165BED" w:rsidRPr="002A2860" w:rsidTr="000D3A16">
        <w:tc>
          <w:tcPr>
            <w:tcW w:w="5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ED" w:rsidRPr="002A2860" w:rsidRDefault="00165BED" w:rsidP="002A2860">
            <w:pPr>
              <w:spacing w:line="276" w:lineRule="auto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Всего учебных часов на учебный период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ED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ED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1088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ED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1122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ED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1122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ED" w:rsidRPr="002A2860" w:rsidRDefault="00165BED" w:rsidP="002A286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</w:rPr>
              <w:t>4352</w:t>
            </w:r>
          </w:p>
        </w:tc>
      </w:tr>
      <w:tr w:rsidR="00165BED" w:rsidRPr="002A2860" w:rsidTr="00165BED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1"/>
          <w:wBefore w:w="40" w:type="dxa"/>
          <w:wAfter w:w="32" w:type="dxa"/>
          <w:trHeight w:val="361"/>
        </w:trPr>
        <w:tc>
          <w:tcPr>
            <w:tcW w:w="10274" w:type="dxa"/>
            <w:gridSpan w:val="1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65BED" w:rsidRPr="002A2860" w:rsidRDefault="00165BED" w:rsidP="002A2860">
            <w:pPr>
              <w:spacing w:line="231" w:lineRule="atLeast"/>
              <w:rPr>
                <w:rFonts w:ascii="Arial" w:hAnsi="Arial" w:cs="Arial"/>
                <w:b/>
                <w:bCs/>
                <w:i/>
                <w:iCs/>
                <w:shd w:val="clear" w:color="auto" w:fill="FFFFCC"/>
              </w:rPr>
            </w:pPr>
            <w:r w:rsidRPr="002A2860">
              <w:rPr>
                <w:rFonts w:ascii="Arial" w:hAnsi="Arial" w:cs="Arial"/>
                <w:b/>
                <w:bCs/>
                <w:i/>
                <w:iCs/>
              </w:rPr>
              <w:t>Курсы внеурочной деятельности</w:t>
            </w:r>
          </w:p>
        </w:tc>
      </w:tr>
      <w:tr w:rsidR="000D3A16" w:rsidRPr="002A2860" w:rsidTr="00165BED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1"/>
          <w:wBefore w:w="40" w:type="dxa"/>
          <w:wAfter w:w="32" w:type="dxa"/>
        </w:trPr>
        <w:tc>
          <w:tcPr>
            <w:tcW w:w="573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D3A16" w:rsidRPr="002A2860" w:rsidRDefault="000D3A16" w:rsidP="002A2860">
            <w:pPr>
              <w:spacing w:line="231" w:lineRule="atLeast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 xml:space="preserve">Разговоры о </w:t>
            </w:r>
            <w:proofErr w:type="gramStart"/>
            <w:r w:rsidRPr="002A2860">
              <w:rPr>
                <w:rFonts w:ascii="Arial" w:hAnsi="Arial" w:cs="Arial"/>
                <w:i/>
                <w:iCs/>
              </w:rPr>
              <w:t>важном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6" w:space="0" w:color="222222"/>
              <w:left w:val="single" w:sz="4" w:space="0" w:color="auto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165BED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4</w:t>
            </w:r>
          </w:p>
        </w:tc>
      </w:tr>
      <w:tr w:rsidR="000D3A16" w:rsidRPr="002A2860" w:rsidTr="00165BED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1"/>
          <w:wBefore w:w="40" w:type="dxa"/>
          <w:wAfter w:w="32" w:type="dxa"/>
        </w:trPr>
        <w:tc>
          <w:tcPr>
            <w:tcW w:w="573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D3A16" w:rsidRPr="002A2860" w:rsidRDefault="000D3A16" w:rsidP="002A2860">
            <w:pPr>
              <w:spacing w:line="231" w:lineRule="atLeast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Функциональная грамотность</w:t>
            </w:r>
          </w:p>
        </w:tc>
        <w:tc>
          <w:tcPr>
            <w:tcW w:w="9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2A2860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4</w:t>
            </w:r>
          </w:p>
        </w:tc>
      </w:tr>
      <w:tr w:rsidR="000D3A16" w:rsidRPr="002A2860" w:rsidTr="00165BED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1"/>
          <w:wBefore w:w="40" w:type="dxa"/>
          <w:wAfter w:w="32" w:type="dxa"/>
        </w:trPr>
        <w:tc>
          <w:tcPr>
            <w:tcW w:w="573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D3A16" w:rsidRPr="002A2860" w:rsidRDefault="000D3A16" w:rsidP="002A2860">
            <w:pPr>
              <w:spacing w:line="231" w:lineRule="atLeast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 xml:space="preserve">Твой выбор </w:t>
            </w:r>
          </w:p>
        </w:tc>
        <w:tc>
          <w:tcPr>
            <w:tcW w:w="9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2A2860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4</w:t>
            </w:r>
          </w:p>
        </w:tc>
      </w:tr>
      <w:tr w:rsidR="000D3A16" w:rsidRPr="002A2860" w:rsidTr="00165BED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1"/>
          <w:wBefore w:w="40" w:type="dxa"/>
          <w:wAfter w:w="32" w:type="dxa"/>
        </w:trPr>
        <w:tc>
          <w:tcPr>
            <w:tcW w:w="573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D3A16" w:rsidRPr="002A2860" w:rsidRDefault="000D3A16" w:rsidP="002A2860">
            <w:pPr>
              <w:spacing w:line="231" w:lineRule="atLeast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Подвижные игры</w:t>
            </w:r>
          </w:p>
        </w:tc>
        <w:tc>
          <w:tcPr>
            <w:tcW w:w="9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2A2860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i/>
                <w:iCs/>
              </w:rPr>
              <w:t>4</w:t>
            </w:r>
          </w:p>
        </w:tc>
      </w:tr>
      <w:tr w:rsidR="000D3A16" w:rsidRPr="002A2860" w:rsidTr="00165BED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1"/>
          <w:wBefore w:w="40" w:type="dxa"/>
          <w:wAfter w:w="32" w:type="dxa"/>
        </w:trPr>
        <w:tc>
          <w:tcPr>
            <w:tcW w:w="573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D3A16" w:rsidRPr="002A2860" w:rsidRDefault="000D3A16" w:rsidP="002A2860">
            <w:pPr>
              <w:spacing w:line="231" w:lineRule="atLeast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Российское движение школьников</w:t>
            </w:r>
          </w:p>
        </w:tc>
        <w:tc>
          <w:tcPr>
            <w:tcW w:w="9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2A2860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4</w:t>
            </w:r>
          </w:p>
        </w:tc>
      </w:tr>
      <w:tr w:rsidR="000D3A16" w:rsidRPr="002A2860" w:rsidTr="00165BED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1"/>
          <w:wBefore w:w="40" w:type="dxa"/>
          <w:wAfter w:w="32" w:type="dxa"/>
        </w:trPr>
        <w:tc>
          <w:tcPr>
            <w:tcW w:w="573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D3A16" w:rsidRPr="002A2860" w:rsidRDefault="000D3A16" w:rsidP="002A2860">
            <w:pPr>
              <w:spacing w:line="231" w:lineRule="atLeast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История родного края</w:t>
            </w:r>
          </w:p>
        </w:tc>
        <w:tc>
          <w:tcPr>
            <w:tcW w:w="9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2A2860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0D3A16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 w:rsidRPr="002A2860">
              <w:rPr>
                <w:rFonts w:ascii="Arial" w:hAnsi="Arial" w:cs="Arial"/>
                <w:i/>
                <w:iCs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E72BF5" w:rsidP="002A2860">
            <w:pPr>
              <w:spacing w:line="231" w:lineRule="atLeast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</w:t>
            </w:r>
          </w:p>
        </w:tc>
      </w:tr>
      <w:tr w:rsidR="000D3A16" w:rsidRPr="002A2860" w:rsidTr="00165BED">
        <w:tblPrEx>
          <w:tblBorders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gridAfter w:val="1"/>
          <w:wBefore w:w="40" w:type="dxa"/>
          <w:wAfter w:w="32" w:type="dxa"/>
        </w:trPr>
        <w:tc>
          <w:tcPr>
            <w:tcW w:w="573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0D3A16" w:rsidRPr="002A2860" w:rsidRDefault="000D3A16" w:rsidP="002A2860">
            <w:pPr>
              <w:spacing w:line="231" w:lineRule="atLeast"/>
              <w:rPr>
                <w:rFonts w:ascii="Arial" w:hAnsi="Arial" w:cs="Arial"/>
              </w:rPr>
            </w:pPr>
            <w:r w:rsidRPr="002A2860">
              <w:rPr>
                <w:rFonts w:ascii="Arial" w:hAnsi="Arial" w:cs="Arial"/>
                <w:b/>
                <w:bCs/>
                <w:i/>
                <w:iCs/>
              </w:rPr>
              <w:t>Итого на реализацию курсов внеурочной деятельности</w:t>
            </w:r>
          </w:p>
        </w:tc>
        <w:tc>
          <w:tcPr>
            <w:tcW w:w="9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976D5B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976D5B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976D5B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976D5B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D3A16" w:rsidRPr="002A2860" w:rsidRDefault="00E72BF5" w:rsidP="002A2860">
            <w:pPr>
              <w:spacing w:line="231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</w:tbl>
    <w:p w:rsidR="007B05DD" w:rsidRPr="002A2860" w:rsidRDefault="007B05DD" w:rsidP="002A2860">
      <w:pPr>
        <w:rPr>
          <w:rFonts w:ascii="Arial" w:hAnsi="Arial" w:cs="Arial"/>
        </w:rPr>
      </w:pPr>
    </w:p>
    <w:p w:rsidR="007B05DD" w:rsidRPr="002A2860" w:rsidRDefault="0069697F" w:rsidP="002A2860">
      <w:pPr>
        <w:tabs>
          <w:tab w:val="right" w:pos="15398"/>
        </w:tabs>
        <w:rPr>
          <w:rFonts w:ascii="Arial" w:hAnsi="Arial" w:cs="Arial"/>
        </w:rPr>
      </w:pPr>
      <w:r w:rsidRPr="002A2860">
        <w:rPr>
          <w:rFonts w:ascii="Arial" w:hAnsi="Arial" w:cs="Arial"/>
        </w:rPr>
        <w:t xml:space="preserve">* </w:t>
      </w:r>
      <w:r w:rsidR="006F41D8" w:rsidRPr="002A2860">
        <w:rPr>
          <w:rFonts w:ascii="Arial" w:hAnsi="Arial" w:cs="Arial"/>
        </w:rPr>
        <w:t>Освободившийся час</w:t>
      </w:r>
      <w:r w:rsidRPr="002A2860">
        <w:rPr>
          <w:rFonts w:ascii="Arial" w:hAnsi="Arial" w:cs="Arial"/>
        </w:rPr>
        <w:t xml:space="preserve"> второго иностранного языка в </w:t>
      </w:r>
      <w:r w:rsidR="006F41D8" w:rsidRPr="002A2860">
        <w:rPr>
          <w:rFonts w:ascii="Arial" w:hAnsi="Arial" w:cs="Arial"/>
        </w:rPr>
        <w:t>8, 9 классе направлен</w:t>
      </w:r>
      <w:r w:rsidR="00C8398E" w:rsidRPr="002A2860">
        <w:rPr>
          <w:rFonts w:ascii="Arial" w:hAnsi="Arial" w:cs="Arial"/>
        </w:rPr>
        <w:t xml:space="preserve"> на расширение</w:t>
      </w:r>
      <w:r w:rsidR="006F41D8" w:rsidRPr="002A2860">
        <w:rPr>
          <w:rFonts w:ascii="Arial" w:hAnsi="Arial" w:cs="Arial"/>
        </w:rPr>
        <w:t xml:space="preserve"> предмета «Русский язык»</w:t>
      </w:r>
      <w:r w:rsidRPr="002A2860">
        <w:rPr>
          <w:rFonts w:ascii="Arial" w:hAnsi="Arial" w:cs="Arial"/>
        </w:rPr>
        <w:t>.</w:t>
      </w:r>
      <w:r w:rsidR="006F41D8" w:rsidRPr="002A2860">
        <w:rPr>
          <w:rFonts w:ascii="Arial" w:hAnsi="Arial" w:cs="Arial"/>
        </w:rPr>
        <w:tab/>
      </w:r>
    </w:p>
    <w:p w:rsidR="00B070C7" w:rsidRDefault="00C8398E" w:rsidP="002A2860">
      <w:pPr>
        <w:rPr>
          <w:rFonts w:ascii="Arial" w:hAnsi="Arial" w:cs="Arial"/>
        </w:rPr>
      </w:pPr>
      <w:r w:rsidRPr="002A2860">
        <w:rPr>
          <w:rFonts w:ascii="Arial" w:hAnsi="Arial" w:cs="Arial"/>
        </w:rPr>
        <w:t>**</w:t>
      </w:r>
      <w:r w:rsidR="00007B44" w:rsidRPr="002A2860">
        <w:rPr>
          <w:rFonts w:ascii="Arial" w:hAnsi="Arial" w:cs="Arial"/>
        </w:rPr>
        <w:t xml:space="preserve"> </w:t>
      </w:r>
      <w:r w:rsidRPr="002A2860">
        <w:rPr>
          <w:rFonts w:ascii="Arial" w:hAnsi="Arial" w:cs="Arial"/>
        </w:rPr>
        <w:t>Освободившийся  ча</w:t>
      </w:r>
      <w:r w:rsidR="00682CF4" w:rsidRPr="002A2860">
        <w:rPr>
          <w:rFonts w:ascii="Arial" w:hAnsi="Arial" w:cs="Arial"/>
        </w:rPr>
        <w:t xml:space="preserve">с второго иностранного языка в </w:t>
      </w:r>
      <w:r w:rsidR="006F41D8" w:rsidRPr="002A2860">
        <w:rPr>
          <w:rFonts w:ascii="Arial" w:hAnsi="Arial" w:cs="Arial"/>
        </w:rPr>
        <w:t>6</w:t>
      </w:r>
      <w:r w:rsidRPr="002A2860">
        <w:rPr>
          <w:rFonts w:ascii="Arial" w:hAnsi="Arial" w:cs="Arial"/>
        </w:rPr>
        <w:t xml:space="preserve"> классе направлен на расширение предмета «География» в обязательной части. </w:t>
      </w:r>
    </w:p>
    <w:p w:rsidR="00CB22B3" w:rsidRPr="00CB22B3" w:rsidRDefault="00CB22B3" w:rsidP="002A2860">
      <w:pPr>
        <w:rPr>
          <w:rFonts w:ascii="Arial" w:hAnsi="Arial" w:cs="Arial"/>
          <w:b/>
        </w:rPr>
      </w:pPr>
      <w:r w:rsidRPr="002A2860">
        <w:rPr>
          <w:rFonts w:ascii="Arial" w:hAnsi="Arial" w:cs="Arial"/>
        </w:rPr>
        <w:t>*</w:t>
      </w:r>
      <w:r>
        <w:rPr>
          <w:rFonts w:ascii="Arial" w:hAnsi="Arial" w:cs="Arial"/>
        </w:rPr>
        <w:t>**</w:t>
      </w:r>
      <w:r w:rsidRPr="002A2860">
        <w:rPr>
          <w:rFonts w:ascii="Arial" w:hAnsi="Arial" w:cs="Arial"/>
        </w:rPr>
        <w:t xml:space="preserve"> Освободившийся час второго иностранного языка в </w:t>
      </w:r>
      <w:r>
        <w:rPr>
          <w:rFonts w:ascii="Arial" w:hAnsi="Arial" w:cs="Arial"/>
        </w:rPr>
        <w:t xml:space="preserve">7 </w:t>
      </w:r>
      <w:r w:rsidRPr="002A2860">
        <w:rPr>
          <w:rFonts w:ascii="Arial" w:hAnsi="Arial" w:cs="Arial"/>
        </w:rPr>
        <w:t>классе направлен на расширение предмета «</w:t>
      </w:r>
      <w:r>
        <w:rPr>
          <w:rFonts w:ascii="Arial" w:hAnsi="Arial" w:cs="Arial"/>
        </w:rPr>
        <w:t>ОБЖ</w:t>
      </w:r>
      <w:r w:rsidRPr="002A2860">
        <w:rPr>
          <w:rFonts w:ascii="Arial" w:hAnsi="Arial" w:cs="Arial"/>
        </w:rPr>
        <w:t>».</w:t>
      </w:r>
    </w:p>
    <w:p w:rsidR="00007B44" w:rsidRPr="002A2860" w:rsidRDefault="00007B44" w:rsidP="002A2860">
      <w:pPr>
        <w:rPr>
          <w:rFonts w:ascii="Arial" w:hAnsi="Arial" w:cs="Arial"/>
        </w:rPr>
      </w:pPr>
      <w:r w:rsidRPr="002A2860">
        <w:rPr>
          <w:rFonts w:ascii="Arial" w:hAnsi="Arial" w:cs="Arial"/>
        </w:rPr>
        <w:t>***</w:t>
      </w:r>
      <w:r w:rsidR="00E72BF5">
        <w:rPr>
          <w:rFonts w:ascii="Arial" w:hAnsi="Arial" w:cs="Arial"/>
        </w:rPr>
        <w:t>*</w:t>
      </w:r>
      <w:r w:rsidRPr="002A2860">
        <w:rPr>
          <w:rFonts w:ascii="Arial" w:hAnsi="Arial" w:cs="Arial"/>
        </w:rPr>
        <w:t xml:space="preserve"> Из </w:t>
      </w:r>
      <w:proofErr w:type="gramStart"/>
      <w:r w:rsidRPr="002A2860">
        <w:rPr>
          <w:rFonts w:ascii="Arial" w:hAnsi="Arial" w:cs="Arial"/>
        </w:rPr>
        <w:t>части, формируемой участниками обра</w:t>
      </w:r>
      <w:r w:rsidR="00976D5B">
        <w:rPr>
          <w:rFonts w:ascii="Arial" w:hAnsi="Arial" w:cs="Arial"/>
        </w:rPr>
        <w:t xml:space="preserve">зовательного процесса 1 час в </w:t>
      </w:r>
      <w:r w:rsidR="00682CF4" w:rsidRPr="002A2860">
        <w:rPr>
          <w:rFonts w:ascii="Arial" w:hAnsi="Arial" w:cs="Arial"/>
        </w:rPr>
        <w:t>7 и 8 классах</w:t>
      </w:r>
      <w:r w:rsidRPr="002A2860">
        <w:rPr>
          <w:rFonts w:ascii="Arial" w:hAnsi="Arial" w:cs="Arial"/>
        </w:rPr>
        <w:t xml:space="preserve"> направлен</w:t>
      </w:r>
      <w:proofErr w:type="gramEnd"/>
      <w:r w:rsidRPr="002A2860">
        <w:rPr>
          <w:rFonts w:ascii="Arial" w:hAnsi="Arial" w:cs="Arial"/>
        </w:rPr>
        <w:t xml:space="preserve"> на расширение предмета «</w:t>
      </w:r>
      <w:r w:rsidR="00B166C8" w:rsidRPr="002A2860">
        <w:rPr>
          <w:rFonts w:ascii="Arial" w:hAnsi="Arial" w:cs="Arial"/>
        </w:rPr>
        <w:t>Биология</w:t>
      </w:r>
      <w:r w:rsidRPr="002A2860">
        <w:rPr>
          <w:rFonts w:ascii="Arial" w:hAnsi="Arial" w:cs="Arial"/>
        </w:rPr>
        <w:t>» в обязательной части.</w:t>
      </w:r>
    </w:p>
    <w:p w:rsidR="00007B44" w:rsidRPr="002A2860" w:rsidRDefault="00007B44" w:rsidP="002A2860">
      <w:pPr>
        <w:rPr>
          <w:rFonts w:ascii="Arial" w:hAnsi="Arial" w:cs="Arial"/>
        </w:rPr>
      </w:pPr>
      <w:r w:rsidRPr="002A2860">
        <w:rPr>
          <w:rFonts w:ascii="Arial" w:hAnsi="Arial" w:cs="Arial"/>
        </w:rPr>
        <w:t>****</w:t>
      </w:r>
      <w:r w:rsidR="00E72BF5">
        <w:rPr>
          <w:rFonts w:ascii="Arial" w:hAnsi="Arial" w:cs="Arial"/>
        </w:rPr>
        <w:t>*</w:t>
      </w:r>
      <w:r w:rsidRPr="002A2860">
        <w:rPr>
          <w:rFonts w:ascii="Arial" w:hAnsi="Arial" w:cs="Arial"/>
        </w:rPr>
        <w:t xml:space="preserve"> Из </w:t>
      </w:r>
      <w:proofErr w:type="gramStart"/>
      <w:r w:rsidRPr="002A2860">
        <w:rPr>
          <w:rFonts w:ascii="Arial" w:hAnsi="Arial" w:cs="Arial"/>
        </w:rPr>
        <w:t>части, формируемой участниками образовательного процесса 1 час в</w:t>
      </w:r>
      <w:r w:rsidR="00976D5B">
        <w:rPr>
          <w:rFonts w:ascii="Arial" w:hAnsi="Arial" w:cs="Arial"/>
        </w:rPr>
        <w:t xml:space="preserve"> 6 и 7 классах </w:t>
      </w:r>
      <w:r w:rsidRPr="002A2860">
        <w:rPr>
          <w:rFonts w:ascii="Arial" w:hAnsi="Arial" w:cs="Arial"/>
        </w:rPr>
        <w:t>направлен</w:t>
      </w:r>
      <w:proofErr w:type="gramEnd"/>
      <w:r w:rsidRPr="002A2860">
        <w:rPr>
          <w:rFonts w:ascii="Arial" w:hAnsi="Arial" w:cs="Arial"/>
        </w:rPr>
        <w:t xml:space="preserve"> на расширение предмета «Информатика» в обязательной части.</w:t>
      </w:r>
    </w:p>
    <w:p w:rsidR="002E7027" w:rsidRDefault="00E72BF5" w:rsidP="002A2860">
      <w:pPr>
        <w:rPr>
          <w:rFonts w:ascii="Arial" w:hAnsi="Arial" w:cs="Arial"/>
        </w:rPr>
      </w:pPr>
      <w:r>
        <w:rPr>
          <w:rFonts w:ascii="Arial" w:hAnsi="Arial" w:cs="Arial"/>
        </w:rPr>
        <w:t>****** Третий час физической культуры проводится во внеурочной деятельности – курс «Подвижные игры»</w:t>
      </w:r>
    </w:p>
    <w:p w:rsidR="002E7027" w:rsidRDefault="002E7027" w:rsidP="002A2860">
      <w:pPr>
        <w:rPr>
          <w:rFonts w:ascii="Arial" w:hAnsi="Arial" w:cs="Arial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326459593998036164904908630724619881330344882916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25.07.2023 по 24.07.2024</w:t>
            </w:r>
          </w:p>
        </w:tc>
      </w:tr>
    </w:tbl>
    <w:sectPr xmlns:w="http://schemas.openxmlformats.org/wordprocessingml/2006/main" w:rsidR="002E7027" w:rsidSect="00B166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045">
    <w:multiLevelType w:val="hybridMultilevel"/>
    <w:lvl w:ilvl="0" w:tplc="92156633">
      <w:start w:val="1"/>
      <w:numFmt w:val="decimal"/>
      <w:lvlText w:val="%1."/>
      <w:lvlJc w:val="left"/>
      <w:pPr>
        <w:ind w:left="720" w:hanging="360"/>
      </w:pPr>
    </w:lvl>
    <w:lvl w:ilvl="1" w:tplc="92156633" w:tentative="1">
      <w:start w:val="1"/>
      <w:numFmt w:val="lowerLetter"/>
      <w:lvlText w:val="%2."/>
      <w:lvlJc w:val="left"/>
      <w:pPr>
        <w:ind w:left="1440" w:hanging="360"/>
      </w:pPr>
    </w:lvl>
    <w:lvl w:ilvl="2" w:tplc="92156633" w:tentative="1">
      <w:start w:val="1"/>
      <w:numFmt w:val="lowerRoman"/>
      <w:lvlText w:val="%3."/>
      <w:lvlJc w:val="right"/>
      <w:pPr>
        <w:ind w:left="2160" w:hanging="180"/>
      </w:pPr>
    </w:lvl>
    <w:lvl w:ilvl="3" w:tplc="92156633" w:tentative="1">
      <w:start w:val="1"/>
      <w:numFmt w:val="decimal"/>
      <w:lvlText w:val="%4."/>
      <w:lvlJc w:val="left"/>
      <w:pPr>
        <w:ind w:left="2880" w:hanging="360"/>
      </w:pPr>
    </w:lvl>
    <w:lvl w:ilvl="4" w:tplc="92156633" w:tentative="1">
      <w:start w:val="1"/>
      <w:numFmt w:val="lowerLetter"/>
      <w:lvlText w:val="%5."/>
      <w:lvlJc w:val="left"/>
      <w:pPr>
        <w:ind w:left="3600" w:hanging="360"/>
      </w:pPr>
    </w:lvl>
    <w:lvl w:ilvl="5" w:tplc="92156633" w:tentative="1">
      <w:start w:val="1"/>
      <w:numFmt w:val="lowerRoman"/>
      <w:lvlText w:val="%6."/>
      <w:lvlJc w:val="right"/>
      <w:pPr>
        <w:ind w:left="4320" w:hanging="180"/>
      </w:pPr>
    </w:lvl>
    <w:lvl w:ilvl="6" w:tplc="92156633" w:tentative="1">
      <w:start w:val="1"/>
      <w:numFmt w:val="decimal"/>
      <w:lvlText w:val="%7."/>
      <w:lvlJc w:val="left"/>
      <w:pPr>
        <w:ind w:left="5040" w:hanging="360"/>
      </w:pPr>
    </w:lvl>
    <w:lvl w:ilvl="7" w:tplc="92156633" w:tentative="1">
      <w:start w:val="1"/>
      <w:numFmt w:val="lowerLetter"/>
      <w:lvlText w:val="%8."/>
      <w:lvlJc w:val="left"/>
      <w:pPr>
        <w:ind w:left="5760" w:hanging="360"/>
      </w:pPr>
    </w:lvl>
    <w:lvl w:ilvl="8" w:tplc="9215663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44">
    <w:multiLevelType w:val="hybridMultilevel"/>
    <w:lvl w:ilvl="0" w:tplc="40330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8044">
    <w:abstractNumId w:val="18044"/>
  </w:num>
  <w:num w:numId="18045">
    <w:abstractNumId w:val="1804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B05DD"/>
    <w:rsid w:val="00007B44"/>
    <w:rsid w:val="000D3A16"/>
    <w:rsid w:val="00134479"/>
    <w:rsid w:val="0013552A"/>
    <w:rsid w:val="00151718"/>
    <w:rsid w:val="0016494D"/>
    <w:rsid w:val="00165BED"/>
    <w:rsid w:val="001F7820"/>
    <w:rsid w:val="00213886"/>
    <w:rsid w:val="0024698A"/>
    <w:rsid w:val="00264099"/>
    <w:rsid w:val="002A2860"/>
    <w:rsid w:val="002E7027"/>
    <w:rsid w:val="00333E03"/>
    <w:rsid w:val="00386AD3"/>
    <w:rsid w:val="003F6BFB"/>
    <w:rsid w:val="004149E4"/>
    <w:rsid w:val="0046785F"/>
    <w:rsid w:val="004A53A4"/>
    <w:rsid w:val="004C49E2"/>
    <w:rsid w:val="00530F20"/>
    <w:rsid w:val="0053170A"/>
    <w:rsid w:val="00542E88"/>
    <w:rsid w:val="00573C46"/>
    <w:rsid w:val="00582DC0"/>
    <w:rsid w:val="005B160B"/>
    <w:rsid w:val="005B30DC"/>
    <w:rsid w:val="00682CF4"/>
    <w:rsid w:val="0069697F"/>
    <w:rsid w:val="006F41D8"/>
    <w:rsid w:val="007813F0"/>
    <w:rsid w:val="007B05DD"/>
    <w:rsid w:val="0085402D"/>
    <w:rsid w:val="00875987"/>
    <w:rsid w:val="00897BF2"/>
    <w:rsid w:val="008A264F"/>
    <w:rsid w:val="008A675C"/>
    <w:rsid w:val="008F6738"/>
    <w:rsid w:val="009719C7"/>
    <w:rsid w:val="00976D5B"/>
    <w:rsid w:val="009C4618"/>
    <w:rsid w:val="00A3069D"/>
    <w:rsid w:val="00A8608B"/>
    <w:rsid w:val="00A8634A"/>
    <w:rsid w:val="00B070C7"/>
    <w:rsid w:val="00B166C8"/>
    <w:rsid w:val="00B2503C"/>
    <w:rsid w:val="00B84347"/>
    <w:rsid w:val="00BB0AF0"/>
    <w:rsid w:val="00BF0A80"/>
    <w:rsid w:val="00C8398E"/>
    <w:rsid w:val="00C97E36"/>
    <w:rsid w:val="00CB22B3"/>
    <w:rsid w:val="00D932DF"/>
    <w:rsid w:val="00DD35C9"/>
    <w:rsid w:val="00E71C6F"/>
    <w:rsid w:val="00E72BF5"/>
    <w:rsid w:val="00EC0A2D"/>
    <w:rsid w:val="00F1614A"/>
    <w:rsid w:val="00F241D1"/>
    <w:rsid w:val="00F62A81"/>
    <w:rsid w:val="00FE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0C7"/>
    <w:rPr>
      <w:rFonts w:ascii="Tahoma" w:eastAsia="Times New Roman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36691654" Type="http://schemas.openxmlformats.org/officeDocument/2006/relationships/numbering" Target="numbering.xml"/><Relationship Id="rId812368284" Type="http://schemas.openxmlformats.org/officeDocument/2006/relationships/footnotes" Target="footnotes.xml"/><Relationship Id="rId433629346" Type="http://schemas.openxmlformats.org/officeDocument/2006/relationships/endnotes" Target="endnotes.xml"/><Relationship Id="rId305747967" Type="http://schemas.openxmlformats.org/officeDocument/2006/relationships/comments" Target="comments.xml"/><Relationship Id="rId680641706" Type="http://schemas.microsoft.com/office/2011/relationships/commentsExtended" Target="commentsExtended.xml"/><Relationship Id="rId38498276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V+3pz7PcKP+537s/fw9Y+HWMJ0o=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</SignatureValue>
  <KeyInfo>
    <X509Data>
      <X509Certificate>MIIF2TCCA8ECFDku9FlKg70Yh5VFiaaciBOyqnLkMA0GCSqGSIb3DQEBCwUAMIGQ
MS4wLAYDVQQDDCXRgdCw0LnRgtGL0L7QsdGA0LDQt9C+0LLQsNC90LjRji7RgNGE
MS4wLAYDVQQKDCXRgdCw0LnRgtGL0L7QsdGA0LDQt9C+0LLQsNC90LjRji7RgNGE
MSEwHwYDVQQHDBjQldC60LDRgtC10YDQuNC90LHRg9GA0LMxCzAJBgNVBAYTAlJV
MB4XDTIzMDcyNTA4NDk1NFoXDTI0MDcyNDA4NDk1NFowgcAxOTA3BgNVBAMMMNCn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DQEBAQUAA4ICDwAwggIKAoICAQDZMjEyhGkRhJEPeuutElKuLFNNnkBk0lG5mPw+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636691654"/>
            <mdssi:RelationshipReference SourceId="rId812368284"/>
            <mdssi:RelationshipReference SourceId="rId433629346"/>
            <mdssi:RelationshipReference SourceId="rId305747967"/>
            <mdssi:RelationshipReference SourceId="rId680641706"/>
            <mdssi:RelationshipReference SourceId="rId384982767"/>
          </Transform>
          <Transform Algorithm="http://www.w3.org/TR/2001/REC-xml-c14n-20010315"/>
        </Transforms>
        <DigestMethod Algorithm="http://www.w3.org/2000/09/xmldsig#sha1"/>
        <DigestValue>AqGd2W/7FKjCZ+KEHotQ5nuVBgE=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7R3dPRHPCsDTzWaDg3kFDhM/jZs=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VMp1CKlEdtm5DvxV3Ik8qK3QcSI=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SnUb0fuoyweT9UxkRe+gYuG8ES0=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V2fhGyMtAmm4uK9YphxdmuR8p2U=</DigestValue>
      </Reference>
      <Reference URI="/word/styles.xml?ContentType=application/vnd.openxmlformats-officedocument.wordprocessingml.styles+xml">
        <DigestMethod Algorithm="http://www.w3.org/2000/09/xmldsig#sha1"/>
        <DigestValue>4frRAwNkuVpltx6zkLoNNd99GiA=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2023-07-25T08:55:39Z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2022-09-16T03:31:00Z</cp:lastPrinted>
  <dcterms:created xsi:type="dcterms:W3CDTF">2022-09-13T15:47:00Z</dcterms:created>
  <dcterms:modified xsi:type="dcterms:W3CDTF">2022-09-16T03:31:00Z</dcterms:modified>
</cp:coreProperties>
</file>