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 xml:space="preserve">Муниципальное </w:t>
      </w:r>
      <w:r w:rsidR="004175DB" w:rsidRPr="004175DB">
        <w:rPr>
          <w:b/>
          <w:sz w:val="28"/>
          <w:szCs w:val="28"/>
        </w:rPr>
        <w:t xml:space="preserve">бюджетное </w:t>
      </w:r>
      <w:r w:rsidRPr="004175DB">
        <w:rPr>
          <w:b/>
          <w:sz w:val="28"/>
          <w:szCs w:val="28"/>
        </w:rPr>
        <w:t xml:space="preserve">общеобразовательное учреждение –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средн</w:t>
      </w:r>
      <w:r w:rsidR="00FE0DC8" w:rsidRPr="004175DB">
        <w:rPr>
          <w:b/>
          <w:sz w:val="28"/>
          <w:szCs w:val="28"/>
        </w:rPr>
        <w:t>яя общеобразовательная школа села Батурино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28"/>
          <w:szCs w:val="28"/>
        </w:rPr>
      </w:pPr>
      <w:r w:rsidRPr="004175DB">
        <w:rPr>
          <w:b/>
          <w:sz w:val="28"/>
          <w:szCs w:val="28"/>
        </w:rPr>
        <w:t>Асиновского района Томской области</w:t>
      </w:r>
    </w:p>
    <w:p w:rsidR="008931BB" w:rsidRDefault="008931BB" w:rsidP="00901F16">
      <w:pPr>
        <w:shd w:val="clear" w:color="auto" w:fill="FFFFFF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Публичный </w:t>
      </w:r>
      <w:r w:rsidR="008931BB" w:rsidRPr="004175DB">
        <w:rPr>
          <w:b/>
          <w:sz w:val="48"/>
          <w:szCs w:val="48"/>
        </w:rPr>
        <w:t xml:space="preserve">доклад 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директора М</w:t>
      </w:r>
      <w:r w:rsidR="004175DB" w:rsidRPr="004175DB">
        <w:rPr>
          <w:b/>
          <w:sz w:val="48"/>
          <w:szCs w:val="48"/>
        </w:rPr>
        <w:t>Б</w:t>
      </w:r>
      <w:r w:rsidRPr="004175DB">
        <w:rPr>
          <w:b/>
          <w:sz w:val="48"/>
          <w:szCs w:val="48"/>
        </w:rPr>
        <w:t>ОУ – СОШ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с</w:t>
      </w:r>
      <w:r w:rsidR="00FE0DC8" w:rsidRPr="004175DB">
        <w:rPr>
          <w:b/>
          <w:sz w:val="48"/>
          <w:szCs w:val="48"/>
        </w:rPr>
        <w:t xml:space="preserve">ела Батурино  </w:t>
      </w:r>
      <w:r w:rsidRPr="004175DB">
        <w:rPr>
          <w:b/>
          <w:sz w:val="48"/>
          <w:szCs w:val="48"/>
        </w:rPr>
        <w:t xml:space="preserve"> Асиновского района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Томской области</w:t>
      </w:r>
    </w:p>
    <w:p w:rsidR="008931BB" w:rsidRPr="004175DB" w:rsidRDefault="008931BB" w:rsidP="004175DB">
      <w:pPr>
        <w:shd w:val="clear" w:color="auto" w:fill="FFFFFF"/>
        <w:jc w:val="center"/>
        <w:rPr>
          <w:b/>
          <w:sz w:val="48"/>
          <w:szCs w:val="48"/>
        </w:rPr>
      </w:pPr>
      <w:r w:rsidRPr="004175DB">
        <w:rPr>
          <w:b/>
          <w:sz w:val="48"/>
          <w:szCs w:val="48"/>
        </w:rPr>
        <w:t>за 20</w:t>
      </w:r>
      <w:r w:rsidR="0072046A">
        <w:rPr>
          <w:b/>
          <w:sz w:val="48"/>
          <w:szCs w:val="48"/>
        </w:rPr>
        <w:t>16</w:t>
      </w:r>
      <w:r w:rsidRPr="004175DB">
        <w:rPr>
          <w:b/>
          <w:sz w:val="48"/>
          <w:szCs w:val="48"/>
        </w:rPr>
        <w:t xml:space="preserve"> – 20</w:t>
      </w:r>
      <w:r w:rsidR="0072046A">
        <w:rPr>
          <w:b/>
          <w:sz w:val="48"/>
          <w:szCs w:val="48"/>
        </w:rPr>
        <w:t>17</w:t>
      </w:r>
      <w:r w:rsidRPr="004175DB">
        <w:rPr>
          <w:b/>
          <w:sz w:val="48"/>
          <w:szCs w:val="48"/>
        </w:rPr>
        <w:t xml:space="preserve"> учебный год</w:t>
      </w:r>
    </w:p>
    <w:p w:rsidR="008931BB" w:rsidRDefault="008931BB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52"/>
          <w:szCs w:val="52"/>
        </w:rPr>
      </w:pPr>
    </w:p>
    <w:p w:rsidR="00570FA4" w:rsidRPr="004175DB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570FA4" w:rsidRDefault="00570FA4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4175DB">
      <w:pPr>
        <w:shd w:val="clear" w:color="auto" w:fill="FFFFFF"/>
        <w:jc w:val="center"/>
        <w:rPr>
          <w:b/>
          <w:sz w:val="36"/>
          <w:szCs w:val="36"/>
        </w:rPr>
      </w:pPr>
    </w:p>
    <w:p w:rsidR="0076739D" w:rsidRDefault="0076739D" w:rsidP="00901F16">
      <w:pPr>
        <w:shd w:val="clear" w:color="auto" w:fill="FFFFFF"/>
        <w:rPr>
          <w:b/>
          <w:sz w:val="36"/>
          <w:szCs w:val="36"/>
        </w:rPr>
      </w:pPr>
    </w:p>
    <w:p w:rsidR="008931BB" w:rsidRPr="004175DB" w:rsidRDefault="00FE0DC8" w:rsidP="0072046A">
      <w:pPr>
        <w:shd w:val="clear" w:color="auto" w:fill="FFFFFF"/>
        <w:jc w:val="center"/>
        <w:rPr>
          <w:b/>
          <w:sz w:val="32"/>
          <w:szCs w:val="32"/>
        </w:rPr>
      </w:pPr>
      <w:r w:rsidRPr="004175DB">
        <w:rPr>
          <w:b/>
          <w:sz w:val="32"/>
          <w:szCs w:val="32"/>
        </w:rPr>
        <w:t xml:space="preserve">Батурино  </w:t>
      </w:r>
      <w:r w:rsidR="008931BB" w:rsidRPr="004175DB">
        <w:rPr>
          <w:b/>
          <w:sz w:val="32"/>
          <w:szCs w:val="32"/>
        </w:rPr>
        <w:t xml:space="preserve">– </w:t>
      </w:r>
      <w:r w:rsidR="0072046A">
        <w:rPr>
          <w:b/>
          <w:sz w:val="32"/>
          <w:szCs w:val="32"/>
        </w:rPr>
        <w:t xml:space="preserve"> </w:t>
      </w:r>
      <w:r w:rsidR="008931BB" w:rsidRPr="004175DB">
        <w:rPr>
          <w:b/>
          <w:sz w:val="32"/>
          <w:szCs w:val="32"/>
        </w:rPr>
        <w:t>20</w:t>
      </w:r>
      <w:r w:rsidR="0072046A">
        <w:rPr>
          <w:b/>
          <w:sz w:val="32"/>
          <w:szCs w:val="32"/>
        </w:rPr>
        <w:t>17</w:t>
      </w:r>
    </w:p>
    <w:p w:rsidR="008931BB" w:rsidRPr="004175DB" w:rsidRDefault="008931BB" w:rsidP="0072046A">
      <w:pPr>
        <w:jc w:val="center"/>
        <w:rPr>
          <w:b/>
          <w:sz w:val="36"/>
          <w:szCs w:val="36"/>
        </w:rPr>
      </w:pPr>
    </w:p>
    <w:p w:rsidR="008931BB" w:rsidRPr="00891874" w:rsidRDefault="00FA65AD" w:rsidP="00901F16">
      <w:pPr>
        <w:rPr>
          <w:b/>
          <w:sz w:val="52"/>
          <w:szCs w:val="52"/>
        </w:rPr>
      </w:pPr>
      <w:r>
        <w:rPr>
          <w:b/>
          <w:sz w:val="28"/>
          <w:szCs w:val="28"/>
        </w:rPr>
        <w:br w:type="page"/>
      </w:r>
      <w:r w:rsidR="00891874" w:rsidRPr="00891874">
        <w:rPr>
          <w:b/>
          <w:sz w:val="52"/>
          <w:szCs w:val="52"/>
        </w:rPr>
        <w:lastRenderedPageBreak/>
        <w:t>Содержание:</w:t>
      </w:r>
    </w:p>
    <w:p w:rsidR="00891874" w:rsidRDefault="00891874" w:rsidP="00901F16">
      <w:pPr>
        <w:rPr>
          <w:b/>
          <w:sz w:val="28"/>
          <w:szCs w:val="28"/>
        </w:rPr>
      </w:pPr>
    </w:p>
    <w:p w:rsidR="00891874" w:rsidRPr="00901F16" w:rsidRDefault="00891874" w:rsidP="00901F16">
      <w:pPr>
        <w:rPr>
          <w:b/>
          <w:sz w:val="28"/>
          <w:szCs w:val="28"/>
        </w:rPr>
      </w:pPr>
    </w:p>
    <w:p w:rsidR="00FA65AD" w:rsidRPr="00891874" w:rsidRDefault="00FA65AD" w:rsidP="00085D04">
      <w:pPr>
        <w:pStyle w:val="ac"/>
        <w:numPr>
          <w:ilvl w:val="0"/>
          <w:numId w:val="12"/>
        </w:numPr>
        <w:spacing w:line="480" w:lineRule="auto"/>
        <w:rPr>
          <w:sz w:val="40"/>
          <w:szCs w:val="40"/>
        </w:rPr>
      </w:pPr>
      <w:r w:rsidRPr="00891874">
        <w:rPr>
          <w:sz w:val="40"/>
          <w:szCs w:val="40"/>
        </w:rPr>
        <w:t>Общая характеристика школы</w:t>
      </w:r>
      <w:r w:rsidR="00891874" w:rsidRPr="00891874">
        <w:rPr>
          <w:sz w:val="40"/>
          <w:szCs w:val="40"/>
        </w:rPr>
        <w:t>.</w:t>
      </w:r>
    </w:p>
    <w:p w:rsidR="00FA65AD" w:rsidRPr="00891874" w:rsidRDefault="00FA65AD" w:rsidP="00085D04">
      <w:pPr>
        <w:pStyle w:val="ac"/>
        <w:numPr>
          <w:ilvl w:val="0"/>
          <w:numId w:val="12"/>
        </w:numPr>
        <w:tabs>
          <w:tab w:val="left" w:pos="709"/>
        </w:tabs>
        <w:spacing w:line="480" w:lineRule="auto"/>
        <w:rPr>
          <w:bCs/>
          <w:sz w:val="40"/>
          <w:szCs w:val="40"/>
        </w:rPr>
      </w:pPr>
      <w:r w:rsidRPr="00891874">
        <w:rPr>
          <w:bCs/>
          <w:sz w:val="40"/>
          <w:szCs w:val="40"/>
        </w:rPr>
        <w:t>Особенности образовательного процесса</w:t>
      </w:r>
      <w:r w:rsidR="00891874" w:rsidRPr="00891874">
        <w:rPr>
          <w:bCs/>
          <w:sz w:val="40"/>
          <w:szCs w:val="40"/>
        </w:rPr>
        <w:t>.</w:t>
      </w:r>
    </w:p>
    <w:p w:rsidR="00891874" w:rsidRPr="00891874" w:rsidRDefault="00FA65AD" w:rsidP="00085D04">
      <w:pPr>
        <w:pStyle w:val="ac"/>
        <w:numPr>
          <w:ilvl w:val="0"/>
          <w:numId w:val="12"/>
        </w:numPr>
        <w:spacing w:line="480" w:lineRule="auto"/>
        <w:jc w:val="both"/>
        <w:rPr>
          <w:sz w:val="40"/>
          <w:szCs w:val="40"/>
        </w:rPr>
      </w:pPr>
      <w:r w:rsidRPr="00891874">
        <w:rPr>
          <w:shadow/>
          <w:sz w:val="40"/>
          <w:szCs w:val="40"/>
        </w:rPr>
        <w:t xml:space="preserve">Условия осуществления образовательного </w:t>
      </w:r>
    </w:p>
    <w:p w:rsidR="00FA65AD" w:rsidRPr="00891874" w:rsidRDefault="00FA65AD" w:rsidP="00891874">
      <w:pPr>
        <w:spacing w:line="480" w:lineRule="auto"/>
        <w:ind w:left="284"/>
        <w:jc w:val="both"/>
        <w:rPr>
          <w:sz w:val="40"/>
          <w:szCs w:val="40"/>
        </w:rPr>
      </w:pPr>
      <w:r w:rsidRPr="00891874">
        <w:rPr>
          <w:shadow/>
          <w:sz w:val="40"/>
          <w:szCs w:val="40"/>
        </w:rPr>
        <w:t>процесса</w:t>
      </w:r>
      <w:r w:rsidR="00891874" w:rsidRPr="00891874">
        <w:rPr>
          <w:shadow/>
          <w:sz w:val="40"/>
          <w:szCs w:val="40"/>
        </w:rPr>
        <w:t>.</w:t>
      </w:r>
    </w:p>
    <w:p w:rsidR="00FA65AD" w:rsidRPr="00891874" w:rsidRDefault="00FA65AD" w:rsidP="00085D04">
      <w:pPr>
        <w:pStyle w:val="ac"/>
        <w:numPr>
          <w:ilvl w:val="0"/>
          <w:numId w:val="12"/>
        </w:numPr>
        <w:spacing w:line="480" w:lineRule="auto"/>
        <w:jc w:val="both"/>
        <w:rPr>
          <w:sz w:val="40"/>
          <w:szCs w:val="40"/>
        </w:rPr>
      </w:pPr>
      <w:r w:rsidRPr="00891874">
        <w:rPr>
          <w:sz w:val="40"/>
          <w:szCs w:val="40"/>
        </w:rPr>
        <w:t>Заключение. Перспективы и планы</w:t>
      </w:r>
      <w:r w:rsidR="00891874" w:rsidRPr="00891874">
        <w:rPr>
          <w:sz w:val="40"/>
          <w:szCs w:val="40"/>
        </w:rPr>
        <w:t>.</w:t>
      </w: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spacing w:line="480" w:lineRule="auto"/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FA65AD" w:rsidRDefault="00FA65AD" w:rsidP="00FA65AD">
      <w:pPr>
        <w:jc w:val="both"/>
      </w:pPr>
    </w:p>
    <w:p w:rsidR="00901F16" w:rsidRDefault="00901F16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Default="00891874" w:rsidP="00FA65AD">
      <w:pPr>
        <w:jc w:val="both"/>
      </w:pPr>
    </w:p>
    <w:p w:rsidR="00891874" w:rsidRPr="00FA65AD" w:rsidRDefault="00891874" w:rsidP="00FA65AD">
      <w:pPr>
        <w:jc w:val="both"/>
      </w:pPr>
    </w:p>
    <w:p w:rsidR="008931BB" w:rsidRPr="00FA65AD" w:rsidRDefault="008931BB" w:rsidP="00570FA4">
      <w:pPr>
        <w:ind w:firstLine="708"/>
        <w:jc w:val="both"/>
      </w:pPr>
      <w:r w:rsidRPr="00FA65AD">
        <w:t xml:space="preserve">Доклад составлен директором муниципального </w:t>
      </w:r>
      <w:r w:rsidR="00570FA4" w:rsidRPr="00FA65AD">
        <w:t xml:space="preserve">бюджетного </w:t>
      </w:r>
      <w:r w:rsidRPr="00FA65AD">
        <w:t>общеобразовательного учреждения – средней общеобразовательной школы с</w:t>
      </w:r>
      <w:r w:rsidR="00FE0DC8" w:rsidRPr="00FA65AD">
        <w:t xml:space="preserve">ела Батурино  </w:t>
      </w:r>
      <w:r w:rsidRPr="00FA65AD">
        <w:t xml:space="preserve"> Аси</w:t>
      </w:r>
      <w:r w:rsidR="00651C9F">
        <w:t>новского района Томской области Чуриловой Натальей Ивановной</w:t>
      </w:r>
      <w:r w:rsidR="00FE0DC8" w:rsidRPr="00FA65AD">
        <w:t>.</w:t>
      </w:r>
    </w:p>
    <w:p w:rsidR="008931BB" w:rsidRPr="00FA65AD" w:rsidRDefault="008931BB" w:rsidP="008931BB">
      <w:pPr>
        <w:jc w:val="both"/>
      </w:pPr>
    </w:p>
    <w:p w:rsidR="00FA65AD" w:rsidRPr="00901F16" w:rsidRDefault="008931BB" w:rsidP="00901F16">
      <w:pPr>
        <w:jc w:val="both"/>
        <w:rPr>
          <w:b/>
        </w:rPr>
      </w:pPr>
      <w:r w:rsidRPr="00FA65AD">
        <w:tab/>
        <w:t>При разработке доклада использовались аналитические м</w:t>
      </w:r>
      <w:r w:rsidR="00570FA4" w:rsidRPr="00FA65AD">
        <w:t>атериалы заместителей директора</w:t>
      </w:r>
      <w:r w:rsidRPr="00FA65AD">
        <w:t xml:space="preserve"> </w:t>
      </w:r>
      <w:r w:rsidR="00570FA4" w:rsidRPr="00FA65AD">
        <w:t>Кладовой Ирины Владимировны</w:t>
      </w:r>
      <w:r w:rsidR="007A2990" w:rsidRPr="00FA65AD">
        <w:t xml:space="preserve"> и</w:t>
      </w:r>
      <w:r w:rsidRPr="00FA65AD">
        <w:t xml:space="preserve"> </w:t>
      </w:r>
      <w:r w:rsidR="00651C9F">
        <w:t>Непомнящей Галины Сергеевны</w:t>
      </w:r>
      <w:r w:rsidR="009C11FC">
        <w:t>, а так же социального педагога Муциной Светланы Александровны.</w:t>
      </w:r>
    </w:p>
    <w:p w:rsidR="00570FA4" w:rsidRDefault="00570FA4">
      <w:pPr>
        <w:rPr>
          <w:b/>
          <w:sz w:val="36"/>
          <w:szCs w:val="36"/>
        </w:rPr>
      </w:pPr>
    </w:p>
    <w:p w:rsidR="008931BB" w:rsidRPr="00EE45B7" w:rsidRDefault="008931BB" w:rsidP="00085D04">
      <w:pPr>
        <w:pStyle w:val="ac"/>
        <w:numPr>
          <w:ilvl w:val="0"/>
          <w:numId w:val="6"/>
        </w:numPr>
        <w:rPr>
          <w:b/>
          <w:sz w:val="36"/>
          <w:szCs w:val="36"/>
        </w:rPr>
      </w:pPr>
      <w:r w:rsidRPr="00EE45B7">
        <w:rPr>
          <w:b/>
          <w:sz w:val="36"/>
          <w:szCs w:val="36"/>
        </w:rPr>
        <w:t>Общая характеристика школы</w:t>
      </w: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1.1. Тип, вид, статус учреждения.</w:t>
      </w:r>
    </w:p>
    <w:p w:rsidR="00EE45B7" w:rsidRPr="004121FC" w:rsidRDefault="00EE45B7" w:rsidP="004121FC">
      <w:pPr>
        <w:ind w:left="360"/>
        <w:jc w:val="both"/>
        <w:rPr>
          <w:b/>
        </w:rPr>
      </w:pP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Тип учреждения – </w:t>
      </w:r>
      <w:r w:rsidRPr="004121FC">
        <w:rPr>
          <w:i/>
        </w:rPr>
        <w:t>муниципальное</w:t>
      </w:r>
      <w:r w:rsidRPr="004121FC">
        <w:t xml:space="preserve"> </w:t>
      </w:r>
      <w:r w:rsidRPr="004121FC">
        <w:rPr>
          <w:i/>
        </w:rPr>
        <w:t>бюджетное</w:t>
      </w:r>
      <w:r w:rsidRPr="004121FC">
        <w:t xml:space="preserve"> </w:t>
      </w:r>
      <w:r w:rsidRPr="004121FC">
        <w:rPr>
          <w:i/>
        </w:rPr>
        <w:t>общеобразовательное учреждение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Вид учреждения – </w:t>
      </w:r>
      <w:r w:rsidR="00651C9F">
        <w:rPr>
          <w:i/>
        </w:rPr>
        <w:t xml:space="preserve">средняя </w:t>
      </w:r>
      <w:r w:rsidRPr="004121FC">
        <w:rPr>
          <w:i/>
        </w:rPr>
        <w:t xml:space="preserve"> общеобразовательная</w:t>
      </w:r>
      <w:r w:rsidRPr="004121FC">
        <w:t xml:space="preserve"> </w:t>
      </w:r>
      <w:r w:rsidRPr="004121FC">
        <w:rPr>
          <w:i/>
        </w:rPr>
        <w:t>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 xml:space="preserve">Статус – </w:t>
      </w:r>
      <w:r w:rsidRPr="004121FC">
        <w:rPr>
          <w:i/>
        </w:rPr>
        <w:t>сельская школа</w:t>
      </w:r>
    </w:p>
    <w:p w:rsidR="00EE45B7" w:rsidRPr="004121FC" w:rsidRDefault="00EE45B7" w:rsidP="00A0299C">
      <w:pPr>
        <w:spacing w:line="276" w:lineRule="auto"/>
        <w:ind w:left="360"/>
        <w:jc w:val="both"/>
        <w:rPr>
          <w:i/>
        </w:rPr>
      </w:pPr>
      <w:r w:rsidRPr="004121FC">
        <w:t>Учредитель</w:t>
      </w:r>
      <w:r w:rsidR="00375D49">
        <w:rPr>
          <w:i/>
        </w:rPr>
        <w:t xml:space="preserve"> – Управление образования А</w:t>
      </w:r>
      <w:r w:rsidRPr="004121FC">
        <w:rPr>
          <w:i/>
        </w:rPr>
        <w:t>дминистраци</w:t>
      </w:r>
      <w:r w:rsidR="00544A78">
        <w:rPr>
          <w:i/>
        </w:rPr>
        <w:t>и</w:t>
      </w:r>
      <w:r w:rsidRPr="004121FC">
        <w:rPr>
          <w:i/>
        </w:rPr>
        <w:t xml:space="preserve"> </w:t>
      </w:r>
      <w:r w:rsidR="004121FC">
        <w:rPr>
          <w:i/>
        </w:rPr>
        <w:t>Асиновского</w:t>
      </w:r>
      <w:r w:rsidRPr="004121FC">
        <w:rPr>
          <w:i/>
        </w:rPr>
        <w:t xml:space="preserve"> района</w:t>
      </w:r>
    </w:p>
    <w:p w:rsidR="00EE45B7" w:rsidRPr="00C639CE" w:rsidRDefault="00EE45B7" w:rsidP="00A0299C">
      <w:pPr>
        <w:spacing w:line="276" w:lineRule="auto"/>
        <w:ind w:left="360"/>
        <w:jc w:val="both"/>
        <w:rPr>
          <w:i/>
        </w:rPr>
      </w:pPr>
    </w:p>
    <w:p w:rsidR="00EE45B7" w:rsidRPr="004121FC" w:rsidRDefault="00EE45B7" w:rsidP="004121FC">
      <w:pPr>
        <w:ind w:left="360"/>
        <w:jc w:val="both"/>
        <w:rPr>
          <w:b/>
        </w:rPr>
      </w:pPr>
      <w:r w:rsidRPr="004121FC">
        <w:rPr>
          <w:b/>
        </w:rPr>
        <w:t>1.2. Лицензия на общеобразовательную деятельность, государственная аккред</w:t>
      </w:r>
      <w:r w:rsidRPr="004121FC">
        <w:rPr>
          <w:b/>
        </w:rPr>
        <w:t>и</w:t>
      </w:r>
      <w:r w:rsidRPr="004121FC">
        <w:rPr>
          <w:b/>
        </w:rPr>
        <w:t>тация.</w:t>
      </w:r>
    </w:p>
    <w:p w:rsidR="00EE45B7" w:rsidRPr="00C639CE" w:rsidRDefault="00EE45B7" w:rsidP="004121FC">
      <w:pPr>
        <w:ind w:left="360"/>
        <w:jc w:val="both"/>
      </w:pPr>
    </w:p>
    <w:p w:rsidR="00EE45B7" w:rsidRPr="00C639CE" w:rsidRDefault="00EE45B7" w:rsidP="004A2794">
      <w:pPr>
        <w:spacing w:line="276" w:lineRule="auto"/>
        <w:ind w:left="340"/>
        <w:rPr>
          <w:i/>
        </w:rPr>
      </w:pPr>
      <w:r w:rsidRPr="004121FC">
        <w:t>Лицензия –</w:t>
      </w:r>
      <w:r w:rsidRPr="00EE45B7">
        <w:rPr>
          <w:color w:val="FF0000"/>
        </w:rPr>
        <w:t xml:space="preserve"> </w:t>
      </w:r>
      <w:r w:rsidR="004A2794" w:rsidRPr="004A2794">
        <w:rPr>
          <w:i/>
        </w:rPr>
        <w:t xml:space="preserve">серия А № 0000663 регистрационный № 465 от 15 декабря 2011 года, </w:t>
      </w:r>
      <w:r w:rsidR="004A2794">
        <w:rPr>
          <w:i/>
        </w:rPr>
        <w:t>в</w:t>
      </w:r>
      <w:r w:rsidR="004A2794">
        <w:rPr>
          <w:i/>
        </w:rPr>
        <w:t>ы</w:t>
      </w:r>
      <w:r w:rsidR="004A2794">
        <w:rPr>
          <w:i/>
        </w:rPr>
        <w:t>дана Комитетом по контролю, надзору и лицензированию в сфере образования То</w:t>
      </w:r>
      <w:r w:rsidR="004A2794">
        <w:rPr>
          <w:i/>
        </w:rPr>
        <w:t>м</w:t>
      </w:r>
      <w:r w:rsidR="004A2794">
        <w:rPr>
          <w:i/>
        </w:rPr>
        <w:t xml:space="preserve">ской области, </w:t>
      </w:r>
      <w:r w:rsidR="004A2794" w:rsidRPr="004A2794">
        <w:rPr>
          <w:bCs/>
          <w:i/>
        </w:rPr>
        <w:t>бессрочно</w:t>
      </w:r>
      <w:r w:rsidR="004A2794">
        <w:rPr>
          <w:bCs/>
          <w:i/>
        </w:rPr>
        <w:t>.</w:t>
      </w:r>
    </w:p>
    <w:p w:rsidR="00EE45B7" w:rsidRPr="004A2794" w:rsidRDefault="00EE45B7" w:rsidP="004A2794">
      <w:pPr>
        <w:spacing w:line="276" w:lineRule="auto"/>
        <w:ind w:left="340"/>
        <w:jc w:val="both"/>
        <w:rPr>
          <w:i/>
        </w:rPr>
      </w:pPr>
      <w:r w:rsidRPr="004A2794">
        <w:t xml:space="preserve">Свидетельство о государственной аккредитации – </w:t>
      </w:r>
      <w:r w:rsidRPr="004A2794">
        <w:rPr>
          <w:i/>
        </w:rPr>
        <w:t xml:space="preserve">серия </w:t>
      </w:r>
      <w:r w:rsidR="008E45D7">
        <w:rPr>
          <w:i/>
        </w:rPr>
        <w:t>70</w:t>
      </w:r>
      <w:r w:rsidR="00651C9F">
        <w:rPr>
          <w:i/>
        </w:rPr>
        <w:t>А01</w:t>
      </w:r>
      <w:r w:rsidRPr="004A2794">
        <w:rPr>
          <w:i/>
        </w:rPr>
        <w:t xml:space="preserve"> №</w:t>
      </w:r>
      <w:r w:rsidR="00651C9F">
        <w:rPr>
          <w:i/>
        </w:rPr>
        <w:t xml:space="preserve"> 0000</w:t>
      </w:r>
      <w:r w:rsidR="000D01A2">
        <w:rPr>
          <w:i/>
        </w:rPr>
        <w:t>329</w:t>
      </w:r>
      <w:r w:rsidR="00651C9F">
        <w:rPr>
          <w:i/>
        </w:rPr>
        <w:t>, выдано 03.03</w:t>
      </w:r>
      <w:r w:rsidRPr="004A2794">
        <w:rPr>
          <w:i/>
        </w:rPr>
        <w:t>.201</w:t>
      </w:r>
      <w:r w:rsidR="00651C9F">
        <w:rPr>
          <w:i/>
        </w:rPr>
        <w:t>4</w:t>
      </w:r>
      <w:r w:rsidRPr="004A2794">
        <w:rPr>
          <w:i/>
        </w:rPr>
        <w:t xml:space="preserve"> г. </w:t>
      </w:r>
      <w:r w:rsidR="004A2794">
        <w:rPr>
          <w:i/>
        </w:rPr>
        <w:t xml:space="preserve">Комитетом по контролю, надзору и лицензированию в сфере образования Томской области </w:t>
      </w:r>
      <w:r w:rsidR="00651C9F">
        <w:rPr>
          <w:i/>
        </w:rPr>
        <w:t>на срок по 03</w:t>
      </w:r>
      <w:r w:rsidRPr="004A2794">
        <w:rPr>
          <w:i/>
        </w:rPr>
        <w:t>.0</w:t>
      </w:r>
      <w:r w:rsidR="004A2794">
        <w:rPr>
          <w:i/>
        </w:rPr>
        <w:t>3</w:t>
      </w:r>
      <w:r w:rsidR="00651C9F">
        <w:rPr>
          <w:i/>
        </w:rPr>
        <w:t>.2026</w:t>
      </w:r>
      <w:r w:rsidRPr="004A2794">
        <w:rPr>
          <w:i/>
        </w:rPr>
        <w:t xml:space="preserve"> г.</w:t>
      </w:r>
    </w:p>
    <w:p w:rsidR="00EE45B7" w:rsidRPr="00C639CE" w:rsidRDefault="00EE45B7" w:rsidP="004121FC">
      <w:pPr>
        <w:ind w:left="360"/>
        <w:jc w:val="both"/>
        <w:rPr>
          <w:sz w:val="28"/>
          <w:szCs w:val="28"/>
        </w:rPr>
      </w:pPr>
    </w:p>
    <w:p w:rsidR="00EE45B7" w:rsidRPr="004A2794" w:rsidRDefault="00EE45B7" w:rsidP="004A2794">
      <w:pPr>
        <w:ind w:left="360"/>
        <w:jc w:val="both"/>
        <w:rPr>
          <w:b/>
        </w:rPr>
      </w:pPr>
      <w:r w:rsidRPr="004A2794">
        <w:rPr>
          <w:b/>
        </w:rPr>
        <w:t>1.3. Экономические и социальные условия территории нахождения.</w:t>
      </w:r>
    </w:p>
    <w:p w:rsidR="00EE45B7" w:rsidRPr="00C639CE" w:rsidRDefault="00EE45B7" w:rsidP="004A2794">
      <w:pPr>
        <w:ind w:left="360"/>
        <w:jc w:val="both"/>
      </w:pPr>
    </w:p>
    <w:p w:rsidR="00EE45B7" w:rsidRDefault="00EE45B7" w:rsidP="004A2794">
      <w:pPr>
        <w:ind w:left="360"/>
        <w:jc w:val="both"/>
      </w:pPr>
      <w:r w:rsidRPr="00C639CE">
        <w:t xml:space="preserve">         </w:t>
      </w:r>
      <w:r w:rsidRPr="004A2794">
        <w:t xml:space="preserve">Школа расположена на </w:t>
      </w:r>
      <w:r w:rsidR="004A2794" w:rsidRPr="004A2794">
        <w:t>северо</w:t>
      </w:r>
      <w:r w:rsidRPr="004A2794">
        <w:t>-</w:t>
      </w:r>
      <w:r w:rsidR="004A2794" w:rsidRPr="004A2794">
        <w:t>западе</w:t>
      </w:r>
      <w:r w:rsidRPr="004A2794">
        <w:t xml:space="preserve"> </w:t>
      </w:r>
      <w:r w:rsidR="004A2794" w:rsidRPr="004A2794">
        <w:t>Асиновского</w:t>
      </w:r>
      <w:r w:rsidRPr="004A2794">
        <w:t xml:space="preserve"> муниципального района и удалена от </w:t>
      </w:r>
      <w:r w:rsidR="004A2794" w:rsidRPr="004A2794">
        <w:t xml:space="preserve"> районного </w:t>
      </w:r>
      <w:r w:rsidRPr="004A2794">
        <w:t xml:space="preserve">центра на </w:t>
      </w:r>
      <w:r w:rsidR="004A2794" w:rsidRPr="004A2794">
        <w:t>130</w:t>
      </w:r>
      <w:r w:rsidRPr="004A2794">
        <w:t xml:space="preserve"> км.</w:t>
      </w:r>
    </w:p>
    <w:p w:rsidR="004A2794" w:rsidRPr="00967571" w:rsidRDefault="00891874" w:rsidP="004A2794">
      <w:pPr>
        <w:ind w:firstLine="708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5715</wp:posOffset>
            </wp:positionV>
            <wp:extent cx="3429000" cy="3771900"/>
            <wp:effectExtent l="19050" t="0" r="0" b="0"/>
            <wp:wrapSquare wrapText="bothSides"/>
            <wp:docPr id="1" name="Рисунок 1" descr="кар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6" name="Picture 4" descr="кар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8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2794">
        <w:t xml:space="preserve">В 1932 году началось строительство школы. </w:t>
      </w:r>
    </w:p>
    <w:p w:rsidR="004D1340" w:rsidRDefault="004A2794" w:rsidP="004A2794">
      <w:pPr>
        <w:ind w:firstLine="709"/>
        <w:jc w:val="both"/>
      </w:pPr>
      <w:r w:rsidRPr="00967571">
        <w:t>В 19</w:t>
      </w:r>
      <w:r>
        <w:t xml:space="preserve">39 году был первый выпуск. </w:t>
      </w:r>
    </w:p>
    <w:p w:rsidR="007E58ED" w:rsidRDefault="007E58ED" w:rsidP="004A2794">
      <w:pPr>
        <w:ind w:firstLine="709"/>
        <w:jc w:val="both"/>
      </w:pPr>
      <w:r>
        <w:t>В 2008 году была пров</w:t>
      </w:r>
      <w:r>
        <w:t>е</w:t>
      </w:r>
      <w:r>
        <w:t>дена реконструкция школы.</w:t>
      </w:r>
    </w:p>
    <w:p w:rsidR="004A2794" w:rsidRPr="00967571" w:rsidRDefault="004A2794" w:rsidP="0089206B">
      <w:pPr>
        <w:ind w:firstLine="709"/>
        <w:jc w:val="both"/>
      </w:pPr>
      <w:r>
        <w:t>В</w:t>
      </w:r>
      <w:r w:rsidRPr="00967571">
        <w:t xml:space="preserve"> настоящее время М</w:t>
      </w:r>
      <w:r>
        <w:t>Б</w:t>
      </w:r>
      <w:r w:rsidRPr="00967571">
        <w:t>О</w:t>
      </w:r>
      <w:r w:rsidR="0072046A">
        <w:t>У – СОШ села</w:t>
      </w:r>
      <w:r w:rsidRPr="00967571">
        <w:t xml:space="preserve"> </w:t>
      </w:r>
      <w:r w:rsidR="00045629">
        <w:t xml:space="preserve">Батурино </w:t>
      </w:r>
      <w:r w:rsidRPr="00967571">
        <w:t xml:space="preserve">– базовая школа </w:t>
      </w:r>
      <w:r>
        <w:t>Батуринского</w:t>
      </w:r>
      <w:r w:rsidRPr="00967571">
        <w:t xml:space="preserve"> о</w:t>
      </w:r>
      <w:r w:rsidRPr="00967571">
        <w:t>б</w:t>
      </w:r>
      <w:r w:rsidRPr="00967571">
        <w:t>разоват</w:t>
      </w:r>
      <w:r w:rsidR="000D01A2">
        <w:t>ельного округа,</w:t>
      </w:r>
      <w:r w:rsidR="0089206B">
        <w:t xml:space="preserve"> в кот</w:t>
      </w:r>
      <w:r w:rsidR="0089206B">
        <w:t>о</w:t>
      </w:r>
      <w:r w:rsidR="0089206B">
        <w:t>рой обу</w:t>
      </w:r>
      <w:r w:rsidR="000D01A2">
        <w:t>чаются дети из 3</w:t>
      </w:r>
      <w:r w:rsidR="0089206B">
        <w:t>-х на</w:t>
      </w:r>
      <w:r w:rsidR="000D01A2">
        <w:t>с</w:t>
      </w:r>
      <w:r w:rsidR="000D01A2">
        <w:t>е</w:t>
      </w:r>
      <w:r w:rsidR="000D01A2">
        <w:t>лённых пунктов – с. Батурино,</w:t>
      </w:r>
      <w:r w:rsidR="0089206B">
        <w:t xml:space="preserve"> п.Ноль-Пикет </w:t>
      </w:r>
      <w:r w:rsidR="0072046A">
        <w:t>и п.</w:t>
      </w:r>
      <w:r>
        <w:t>Первопашен</w:t>
      </w:r>
      <w:r w:rsidR="0072046A">
        <w:t>ск</w:t>
      </w:r>
      <w:r w:rsidR="00945A71">
        <w:t xml:space="preserve"> (с 5-11 классы)</w:t>
      </w:r>
      <w:r>
        <w:t>.</w:t>
      </w:r>
    </w:p>
    <w:p w:rsidR="00977F61" w:rsidRPr="00945A71" w:rsidRDefault="00945A71" w:rsidP="00C639CE">
      <w:pPr>
        <w:ind w:left="340"/>
      </w:pPr>
      <w:r>
        <w:rPr>
          <w:b/>
        </w:rPr>
        <w:t xml:space="preserve">      </w:t>
      </w:r>
      <w:r w:rsidRPr="00945A71">
        <w:t xml:space="preserve">С  1-4 классы </w:t>
      </w:r>
      <w:r>
        <w:t>дети обучаю</w:t>
      </w:r>
      <w:r>
        <w:t>т</w:t>
      </w:r>
      <w:r>
        <w:t>ся в филиале Первопашенская НОШ – филиал МБОУ – СОШ села Батурино Асиновского района Томской области.</w:t>
      </w:r>
    </w:p>
    <w:p w:rsidR="008931BB" w:rsidRPr="00C639CE" w:rsidRDefault="008931BB" w:rsidP="00C639CE">
      <w:pPr>
        <w:ind w:left="340"/>
        <w:rPr>
          <w:b/>
        </w:rPr>
      </w:pPr>
      <w:r w:rsidRPr="00C639CE">
        <w:rPr>
          <w:b/>
        </w:rPr>
        <w:t>1.</w:t>
      </w:r>
      <w:r w:rsidR="00C639CE" w:rsidRPr="00C639CE">
        <w:rPr>
          <w:b/>
        </w:rPr>
        <w:t>4</w:t>
      </w:r>
      <w:r w:rsidRPr="00C639CE">
        <w:rPr>
          <w:b/>
        </w:rPr>
        <w:t>. Основные направления деятельности школы</w:t>
      </w:r>
    </w:p>
    <w:p w:rsidR="00977F61" w:rsidRPr="007A2990" w:rsidRDefault="00977F61" w:rsidP="00977F61">
      <w:pPr>
        <w:ind w:firstLine="708"/>
        <w:jc w:val="both"/>
      </w:pPr>
      <w:r w:rsidRPr="00967571">
        <w:t>М</w:t>
      </w:r>
      <w:r>
        <w:t>Б</w:t>
      </w:r>
      <w:r w:rsidRPr="00967571">
        <w:t xml:space="preserve">ОУ – средняя </w:t>
      </w:r>
      <w:r w:rsidR="000D01A2">
        <w:t xml:space="preserve">общеобразовательная школа села </w:t>
      </w:r>
      <w:r>
        <w:t xml:space="preserve">Батурино </w:t>
      </w:r>
      <w:r w:rsidRPr="00967571">
        <w:t xml:space="preserve">функционирует как общеобразовательное учреждение, работает в </w:t>
      </w:r>
      <w:r w:rsidR="000D01A2">
        <w:t>одну</w:t>
      </w:r>
      <w:r>
        <w:t xml:space="preserve"> </w:t>
      </w:r>
      <w:r w:rsidRPr="00967571">
        <w:t>смен</w:t>
      </w:r>
      <w:r w:rsidR="000D01A2">
        <w:t>у</w:t>
      </w:r>
      <w:r w:rsidRPr="00967571">
        <w:t xml:space="preserve">. </w:t>
      </w:r>
    </w:p>
    <w:p w:rsidR="007D0CD7" w:rsidRDefault="007B0CBF" w:rsidP="003A04AD">
      <w:pPr>
        <w:jc w:val="both"/>
      </w:pPr>
      <w:r>
        <w:t>Реализуемые программы: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>Начального общего образования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>Основного общего образования</w:t>
      </w:r>
    </w:p>
    <w:p w:rsidR="007B0CBF" w:rsidRDefault="000D01A2" w:rsidP="00085D04">
      <w:pPr>
        <w:numPr>
          <w:ilvl w:val="0"/>
          <w:numId w:val="1"/>
        </w:numPr>
        <w:jc w:val="both"/>
      </w:pPr>
      <w:r>
        <w:t>Среднего общего</w:t>
      </w:r>
      <w:r w:rsidR="007B0CBF">
        <w:t xml:space="preserve"> образования</w:t>
      </w:r>
    </w:p>
    <w:p w:rsidR="003A04AD" w:rsidRDefault="003A04AD" w:rsidP="00085D04">
      <w:pPr>
        <w:numPr>
          <w:ilvl w:val="0"/>
          <w:numId w:val="1"/>
        </w:numPr>
        <w:jc w:val="both"/>
      </w:pPr>
      <w:r>
        <w:t>Дошкольное образование</w:t>
      </w:r>
    </w:p>
    <w:p w:rsidR="007B0CBF" w:rsidRDefault="007B0CBF" w:rsidP="00085D04">
      <w:pPr>
        <w:numPr>
          <w:ilvl w:val="0"/>
          <w:numId w:val="1"/>
        </w:numPr>
        <w:jc w:val="both"/>
      </w:pPr>
      <w:r>
        <w:t xml:space="preserve">Дополнительного образования </w:t>
      </w:r>
    </w:p>
    <w:p w:rsidR="007B0CBF" w:rsidRDefault="007B0CBF" w:rsidP="00977F61">
      <w:pPr>
        <w:ind w:firstLine="708"/>
        <w:jc w:val="both"/>
        <w:rPr>
          <w:lang w:val="en-US"/>
        </w:rPr>
      </w:pPr>
    </w:p>
    <w:p w:rsidR="0072046A" w:rsidRPr="00911697" w:rsidRDefault="0072046A" w:rsidP="0072046A">
      <w:r w:rsidRPr="00911697">
        <w:t>МБОУ – сред</w:t>
      </w:r>
      <w:r>
        <w:t xml:space="preserve">няя общеобразовательная школа села </w:t>
      </w:r>
      <w:r w:rsidRPr="00911697">
        <w:t>Батур</w:t>
      </w:r>
      <w:r>
        <w:t>ино работает над темой «Внедр</w:t>
      </w:r>
      <w:r>
        <w:t>е</w:t>
      </w:r>
      <w:r>
        <w:t>ние и реализация ФГОС  в учебный процесс</w:t>
      </w:r>
      <w:r w:rsidRPr="00911697">
        <w:t>». Педагогический коллектив стремится ре</w:t>
      </w:r>
      <w:r w:rsidRPr="00911697">
        <w:t>а</w:t>
      </w:r>
      <w:r w:rsidRPr="00911697">
        <w:t>лизовать следующие задачи: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Формировать  прочные, устойчивые, глубокие знания основ наук;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Формировать навыки умственного труда;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Учителям уделять больше внимания индивидуальной работе;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Обеспечить реализацию учебного плана, плана ВШК;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Регулярно проводить мониторинг (входной, рубежный, промежуточный контроль);</w:t>
      </w:r>
    </w:p>
    <w:p w:rsidR="0072046A" w:rsidRPr="00911697" w:rsidRDefault="0072046A" w:rsidP="0072046A">
      <w:pPr>
        <w:pStyle w:val="ac"/>
        <w:numPr>
          <w:ilvl w:val="0"/>
          <w:numId w:val="19"/>
        </w:numPr>
        <w:spacing w:after="200" w:line="252" w:lineRule="auto"/>
      </w:pPr>
      <w:r w:rsidRPr="00911697">
        <w:t>Повысить качество обучения, подготовку к мониторингу.</w:t>
      </w:r>
    </w:p>
    <w:p w:rsidR="0072046A" w:rsidRPr="00911697" w:rsidRDefault="0072046A" w:rsidP="0072046A">
      <w:r w:rsidRPr="00911697">
        <w:t>Анализ поставленных задач позволяет сделать вывод в их актуальности, органической взаимосвязи с образовательным процессом. Основной целью школы является создание благоприятных условий максимально возможного развития и формирование каждого об</w:t>
      </w:r>
      <w:r w:rsidRPr="00911697">
        <w:t>у</w:t>
      </w:r>
      <w:r w:rsidRPr="00911697">
        <w:t>чающегося.</w:t>
      </w:r>
    </w:p>
    <w:p w:rsidR="0072046A" w:rsidRPr="00911697" w:rsidRDefault="0072046A" w:rsidP="0072046A">
      <w:pPr>
        <w:rPr>
          <w:b/>
        </w:rPr>
      </w:pPr>
      <w:r>
        <w:rPr>
          <w:b/>
        </w:rPr>
        <w:t xml:space="preserve">                                                 </w:t>
      </w:r>
      <w:r w:rsidRPr="00911697">
        <w:rPr>
          <w:b/>
        </w:rPr>
        <w:t>Информационная справка о школе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701"/>
        <w:gridCol w:w="2127"/>
        <w:gridCol w:w="2233"/>
      </w:tblGrid>
      <w:tr w:rsidR="0072046A" w:rsidRPr="00911697" w:rsidTr="0072046A">
        <w:trPr>
          <w:trHeight w:val="293"/>
        </w:trPr>
        <w:tc>
          <w:tcPr>
            <w:tcW w:w="3510" w:type="dxa"/>
            <w:vMerge w:val="restart"/>
          </w:tcPr>
          <w:p w:rsidR="0072046A" w:rsidRPr="00911697" w:rsidRDefault="0072046A" w:rsidP="0072046A">
            <w:pPr>
              <w:jc w:val="center"/>
            </w:pPr>
            <w:r w:rsidRPr="00911697">
              <w:t>Ступени образования</w:t>
            </w:r>
          </w:p>
        </w:tc>
        <w:tc>
          <w:tcPr>
            <w:tcW w:w="1701" w:type="dxa"/>
            <w:vMerge w:val="restart"/>
          </w:tcPr>
          <w:p w:rsidR="0072046A" w:rsidRPr="00911697" w:rsidRDefault="0072046A" w:rsidP="0072046A">
            <w:pPr>
              <w:jc w:val="center"/>
            </w:pPr>
            <w:r w:rsidRPr="00911697">
              <w:t>Количество классов</w:t>
            </w:r>
          </w:p>
        </w:tc>
        <w:tc>
          <w:tcPr>
            <w:tcW w:w="4360" w:type="dxa"/>
            <w:gridSpan w:val="2"/>
          </w:tcPr>
          <w:p w:rsidR="0072046A" w:rsidRPr="00911697" w:rsidRDefault="0072046A" w:rsidP="0072046A">
            <w:pPr>
              <w:jc w:val="center"/>
            </w:pPr>
            <w:r w:rsidRPr="00911697">
              <w:t>Количество обучающихся</w:t>
            </w:r>
          </w:p>
        </w:tc>
      </w:tr>
      <w:tr w:rsidR="0072046A" w:rsidRPr="00911697" w:rsidTr="0072046A">
        <w:trPr>
          <w:trHeight w:val="292"/>
        </w:trPr>
        <w:tc>
          <w:tcPr>
            <w:tcW w:w="3510" w:type="dxa"/>
            <w:vMerge/>
          </w:tcPr>
          <w:p w:rsidR="0072046A" w:rsidRPr="00911697" w:rsidRDefault="0072046A" w:rsidP="0072046A">
            <w:pPr>
              <w:jc w:val="center"/>
            </w:pPr>
          </w:p>
        </w:tc>
        <w:tc>
          <w:tcPr>
            <w:tcW w:w="1701" w:type="dxa"/>
            <w:vMerge/>
          </w:tcPr>
          <w:p w:rsidR="0072046A" w:rsidRPr="00911697" w:rsidRDefault="0072046A" w:rsidP="0072046A">
            <w:pPr>
              <w:jc w:val="center"/>
            </w:pP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 w:rsidRPr="00911697">
              <w:t>Начало года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 w:rsidRPr="00911697">
              <w:t>Конец года</w:t>
            </w:r>
          </w:p>
        </w:tc>
      </w:tr>
      <w:tr w:rsidR="0072046A" w:rsidRPr="00911697" w:rsidTr="0072046A">
        <w:tc>
          <w:tcPr>
            <w:tcW w:w="3510" w:type="dxa"/>
          </w:tcPr>
          <w:p w:rsidR="0072046A" w:rsidRPr="00911697" w:rsidRDefault="0072046A" w:rsidP="0072046A">
            <w:r w:rsidRPr="00911697">
              <w:t>Начальная школа</w:t>
            </w:r>
          </w:p>
        </w:tc>
        <w:tc>
          <w:tcPr>
            <w:tcW w:w="1701" w:type="dxa"/>
          </w:tcPr>
          <w:p w:rsidR="0072046A" w:rsidRPr="00911697" w:rsidRDefault="0072046A" w:rsidP="0072046A">
            <w:pPr>
              <w:jc w:val="center"/>
            </w:pPr>
            <w:r w:rsidRPr="00911697">
              <w:t>4</w:t>
            </w: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 w:rsidRPr="00911697">
              <w:t>7</w:t>
            </w:r>
            <w:r>
              <w:t>1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 w:rsidRPr="00911697">
              <w:t>7</w:t>
            </w:r>
            <w:r>
              <w:t>3</w:t>
            </w:r>
          </w:p>
        </w:tc>
      </w:tr>
      <w:tr w:rsidR="0072046A" w:rsidRPr="00911697" w:rsidTr="0072046A">
        <w:tc>
          <w:tcPr>
            <w:tcW w:w="3510" w:type="dxa"/>
          </w:tcPr>
          <w:p w:rsidR="0072046A" w:rsidRPr="00911697" w:rsidRDefault="0072046A" w:rsidP="0072046A">
            <w:r w:rsidRPr="00911697">
              <w:t>Основная школа</w:t>
            </w:r>
          </w:p>
        </w:tc>
        <w:tc>
          <w:tcPr>
            <w:tcW w:w="1701" w:type="dxa"/>
          </w:tcPr>
          <w:p w:rsidR="0072046A" w:rsidRPr="00911697" w:rsidRDefault="0072046A" w:rsidP="0072046A">
            <w:pPr>
              <w:jc w:val="center"/>
            </w:pPr>
            <w:r w:rsidRPr="00911697">
              <w:t>5</w:t>
            </w: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 w:rsidRPr="00911697">
              <w:t>1</w:t>
            </w:r>
            <w:r>
              <w:t>05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>
              <w:t>99</w:t>
            </w:r>
          </w:p>
        </w:tc>
      </w:tr>
      <w:tr w:rsidR="0072046A" w:rsidRPr="00911697" w:rsidTr="0072046A">
        <w:tc>
          <w:tcPr>
            <w:tcW w:w="3510" w:type="dxa"/>
          </w:tcPr>
          <w:p w:rsidR="0072046A" w:rsidRPr="00911697" w:rsidRDefault="0072046A" w:rsidP="0072046A">
            <w:r w:rsidRPr="00911697">
              <w:t>Средняя школа</w:t>
            </w:r>
          </w:p>
        </w:tc>
        <w:tc>
          <w:tcPr>
            <w:tcW w:w="1701" w:type="dxa"/>
          </w:tcPr>
          <w:p w:rsidR="0072046A" w:rsidRPr="00911697" w:rsidRDefault="0072046A" w:rsidP="0072046A">
            <w:pPr>
              <w:jc w:val="center"/>
            </w:pPr>
            <w:r w:rsidRPr="00911697">
              <w:t>2</w:t>
            </w: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>
              <w:t>22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>
              <w:t>24</w:t>
            </w:r>
          </w:p>
        </w:tc>
      </w:tr>
      <w:tr w:rsidR="0072046A" w:rsidRPr="00911697" w:rsidTr="0072046A">
        <w:tc>
          <w:tcPr>
            <w:tcW w:w="3510" w:type="dxa"/>
          </w:tcPr>
          <w:p w:rsidR="0072046A" w:rsidRPr="00911697" w:rsidRDefault="0072046A" w:rsidP="0072046A">
            <w:r w:rsidRPr="00911697">
              <w:t>Итого</w:t>
            </w:r>
          </w:p>
        </w:tc>
        <w:tc>
          <w:tcPr>
            <w:tcW w:w="1701" w:type="dxa"/>
          </w:tcPr>
          <w:p w:rsidR="0072046A" w:rsidRPr="00911697" w:rsidRDefault="0072046A" w:rsidP="0072046A">
            <w:pPr>
              <w:jc w:val="center"/>
            </w:pPr>
            <w:r w:rsidRPr="00911697">
              <w:t>11</w:t>
            </w:r>
          </w:p>
        </w:tc>
        <w:tc>
          <w:tcPr>
            <w:tcW w:w="2127" w:type="dxa"/>
          </w:tcPr>
          <w:p w:rsidR="0072046A" w:rsidRPr="00911697" w:rsidRDefault="0072046A" w:rsidP="0072046A">
            <w:pPr>
              <w:jc w:val="center"/>
            </w:pPr>
            <w:r>
              <w:t>198</w:t>
            </w:r>
          </w:p>
        </w:tc>
        <w:tc>
          <w:tcPr>
            <w:tcW w:w="2233" w:type="dxa"/>
          </w:tcPr>
          <w:p w:rsidR="0072046A" w:rsidRPr="00911697" w:rsidRDefault="0072046A" w:rsidP="0072046A">
            <w:pPr>
              <w:jc w:val="center"/>
            </w:pPr>
            <w:r>
              <w:t>196</w:t>
            </w:r>
          </w:p>
        </w:tc>
      </w:tr>
    </w:tbl>
    <w:p w:rsidR="0072046A" w:rsidRPr="00911697" w:rsidRDefault="0072046A" w:rsidP="0072046A">
      <w:r w:rsidRPr="00911697">
        <w:t>При школе организованы 2 дошкольные группы:</w:t>
      </w:r>
    </w:p>
    <w:p w:rsidR="0072046A" w:rsidRPr="00911697" w:rsidRDefault="0072046A" w:rsidP="0072046A">
      <w:r>
        <w:t xml:space="preserve"> 3 – 5 лет   посещают 28 детей.</w:t>
      </w:r>
      <w:r w:rsidRPr="00911697">
        <w:t xml:space="preserve"> </w:t>
      </w:r>
    </w:p>
    <w:p w:rsidR="0072046A" w:rsidRDefault="0072046A" w:rsidP="0072046A">
      <w:r>
        <w:t>5 – 6,5 лет    посещает 26 ребёнка</w:t>
      </w:r>
      <w:r w:rsidRPr="00911697">
        <w:t xml:space="preserve">.  </w:t>
      </w:r>
    </w:p>
    <w:p w:rsidR="0072046A" w:rsidRPr="00911697" w:rsidRDefault="0072046A" w:rsidP="0072046A">
      <w:r>
        <w:t>В 2016 -2017</w:t>
      </w:r>
      <w:r w:rsidRPr="00911697">
        <w:t xml:space="preserve"> учебном году школа работала в режиме 5-дневной рабочей недели. В школе 11  учебных кабинетов, 2 комбинированные мастерские, спорт</w:t>
      </w:r>
      <w:r>
        <w:t>ивный зал, библиотека, ст</w:t>
      </w:r>
      <w:r>
        <w:t>о</w:t>
      </w:r>
      <w:r>
        <w:t>ловая, лаборантские (химия, физика и информатика).</w:t>
      </w:r>
    </w:p>
    <w:p w:rsidR="0072046A" w:rsidRDefault="0072046A" w:rsidP="00794B4C">
      <w:pPr>
        <w:jc w:val="both"/>
      </w:pPr>
    </w:p>
    <w:p w:rsidR="005C272E" w:rsidRDefault="005C272E" w:rsidP="00263581">
      <w:pPr>
        <w:ind w:firstLine="708"/>
        <w:jc w:val="both"/>
        <w:rPr>
          <w:rStyle w:val="af1"/>
        </w:rPr>
      </w:pPr>
      <w:r w:rsidRPr="005C272E">
        <w:rPr>
          <w:rStyle w:val="af1"/>
        </w:rPr>
        <w:t>Социальный паспорт школы:</w:t>
      </w:r>
    </w:p>
    <w:p w:rsidR="00263581" w:rsidRPr="005C272E" w:rsidRDefault="00263581" w:rsidP="00263581">
      <w:pPr>
        <w:ind w:firstLine="708"/>
        <w:jc w:val="both"/>
      </w:pPr>
    </w:p>
    <w:tbl>
      <w:tblPr>
        <w:tblW w:w="8955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90"/>
        <w:gridCol w:w="1725"/>
        <w:gridCol w:w="1740"/>
      </w:tblGrid>
      <w:tr w:rsidR="005C272E" w:rsidRPr="005C272E" w:rsidTr="00942CD9">
        <w:trPr>
          <w:tblCellSpacing w:w="0" w:type="dxa"/>
        </w:trPr>
        <w:tc>
          <w:tcPr>
            <w:tcW w:w="5490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rPr>
                <w:rStyle w:val="af2"/>
                <w:b/>
                <w:bCs/>
              </w:rPr>
              <w:t>Социальные категории</w:t>
            </w:r>
          </w:p>
        </w:tc>
        <w:tc>
          <w:tcPr>
            <w:tcW w:w="3465" w:type="dxa"/>
            <w:gridSpan w:val="2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rPr>
                <w:rStyle w:val="af2"/>
                <w:b/>
                <w:bCs/>
              </w:rPr>
              <w:t>Количество учащихся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vMerge w:val="restart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Всего</w:t>
            </w:r>
          </w:p>
          <w:p w:rsidR="005C272E" w:rsidRPr="005C272E" w:rsidRDefault="005C272E" w:rsidP="00942CD9">
            <w:pPr>
              <w:pStyle w:val="a7"/>
            </w:pPr>
            <w:r w:rsidRPr="005C272E">
              <w:t> </w:t>
            </w:r>
          </w:p>
        </w:tc>
        <w:tc>
          <w:tcPr>
            <w:tcW w:w="1725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t>Школа</w:t>
            </w:r>
          </w:p>
        </w:tc>
        <w:tc>
          <w:tcPr>
            <w:tcW w:w="1740" w:type="dxa"/>
            <w:vAlign w:val="center"/>
            <w:hideMark/>
          </w:tcPr>
          <w:p w:rsidR="005C272E" w:rsidRPr="005C272E" w:rsidRDefault="005C272E" w:rsidP="00942CD9">
            <w:pPr>
              <w:pStyle w:val="a7"/>
              <w:jc w:val="center"/>
            </w:pPr>
            <w:r w:rsidRPr="005C272E">
              <w:t>Дошкольная группа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C272E" w:rsidRPr="005C272E" w:rsidRDefault="005C272E" w:rsidP="00942CD9"/>
        </w:tc>
        <w:tc>
          <w:tcPr>
            <w:tcW w:w="1725" w:type="dxa"/>
            <w:vAlign w:val="center"/>
            <w:hideMark/>
          </w:tcPr>
          <w:p w:rsidR="005C272E" w:rsidRPr="005C272E" w:rsidRDefault="0072046A" w:rsidP="00942CD9">
            <w:pPr>
              <w:pStyle w:val="a7"/>
              <w:jc w:val="center"/>
            </w:pPr>
            <w:r>
              <w:t>198</w:t>
            </w:r>
          </w:p>
        </w:tc>
        <w:tc>
          <w:tcPr>
            <w:tcW w:w="1740" w:type="dxa"/>
            <w:vAlign w:val="center"/>
            <w:hideMark/>
          </w:tcPr>
          <w:p w:rsidR="005C272E" w:rsidRPr="005C272E" w:rsidRDefault="00FF1FA4" w:rsidP="00942CD9">
            <w:pPr>
              <w:pStyle w:val="a7"/>
              <w:jc w:val="center"/>
            </w:pPr>
            <w:r>
              <w:t>5</w:t>
            </w:r>
            <w:r w:rsidR="0072046A">
              <w:t>4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Дети-сироты</w:t>
            </w:r>
          </w:p>
        </w:tc>
        <w:tc>
          <w:tcPr>
            <w:tcW w:w="1725" w:type="dxa"/>
            <w:vAlign w:val="center"/>
            <w:hideMark/>
          </w:tcPr>
          <w:p w:rsidR="005C272E" w:rsidRPr="005C272E" w:rsidRDefault="00AA41AD" w:rsidP="00942CD9">
            <w:pPr>
              <w:pStyle w:val="a7"/>
              <w:jc w:val="center"/>
            </w:pPr>
            <w:r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5C272E" w:rsidRDefault="00AA41AD" w:rsidP="00942CD9">
            <w:pPr>
              <w:pStyle w:val="a7"/>
              <w:jc w:val="center"/>
            </w:pPr>
            <w:r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Дети-инвалиды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5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2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Опекаемые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15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учете в ПДН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1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в</w:t>
            </w:r>
            <w:r w:rsidR="008E45D7">
              <w:t>нутри</w:t>
            </w:r>
            <w:r w:rsidRPr="005C272E">
              <w:t>/ш</w:t>
            </w:r>
            <w:r w:rsidR="008E45D7">
              <w:t>кольн</w:t>
            </w:r>
            <w:r w:rsidRPr="005C272E">
              <w:t>. учете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3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Состоящие на индивидуальном контроле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безработных и неработающих родителей (оба родителя не работают)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115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21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неполных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48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неблагополучных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4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многодетных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4</w:t>
            </w:r>
            <w:r w:rsidR="00794B4C" w:rsidRPr="00794B4C">
              <w:t>6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6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из малообеспеченных семей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1</w:t>
            </w:r>
            <w:r w:rsidR="00794B4C" w:rsidRPr="00794B4C">
              <w:t>12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25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инвалидов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1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участников войн в Афганистане или Чечне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1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1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Родители в заключении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Дети родителей уклоняющихся от воспитания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-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-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Высшее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15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Среднее специальное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78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794B4C" w:rsidP="00942CD9">
            <w:pPr>
              <w:pStyle w:val="a7"/>
              <w:jc w:val="center"/>
            </w:pPr>
            <w:r w:rsidRPr="00794B4C">
              <w:t>25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Среднее образование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121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15</w:t>
            </w:r>
          </w:p>
        </w:tc>
      </w:tr>
      <w:tr w:rsidR="005C272E" w:rsidRPr="005C272E" w:rsidTr="00942CD9">
        <w:trPr>
          <w:tblCellSpacing w:w="0" w:type="dxa"/>
        </w:trPr>
        <w:tc>
          <w:tcPr>
            <w:tcW w:w="5490" w:type="dxa"/>
            <w:hideMark/>
          </w:tcPr>
          <w:p w:rsidR="005C272E" w:rsidRPr="005C272E" w:rsidRDefault="005C272E" w:rsidP="00942CD9">
            <w:pPr>
              <w:pStyle w:val="a7"/>
            </w:pPr>
            <w:r w:rsidRPr="005C272E">
              <w:t>Образование ниже среднего</w:t>
            </w:r>
          </w:p>
        </w:tc>
        <w:tc>
          <w:tcPr>
            <w:tcW w:w="1725" w:type="dxa"/>
            <w:vAlign w:val="center"/>
            <w:hideMark/>
          </w:tcPr>
          <w:p w:rsidR="005C272E" w:rsidRPr="00794B4C" w:rsidRDefault="00AA41AD" w:rsidP="00942CD9">
            <w:pPr>
              <w:pStyle w:val="a7"/>
              <w:jc w:val="center"/>
            </w:pPr>
            <w:r w:rsidRPr="00794B4C">
              <w:t>23</w:t>
            </w:r>
          </w:p>
        </w:tc>
        <w:tc>
          <w:tcPr>
            <w:tcW w:w="1740" w:type="dxa"/>
            <w:vAlign w:val="center"/>
            <w:hideMark/>
          </w:tcPr>
          <w:p w:rsidR="005C272E" w:rsidRPr="00794B4C" w:rsidRDefault="003F055F" w:rsidP="00942CD9">
            <w:pPr>
              <w:pStyle w:val="a7"/>
              <w:jc w:val="center"/>
            </w:pPr>
            <w:r w:rsidRPr="00794B4C">
              <w:t>9</w:t>
            </w:r>
          </w:p>
        </w:tc>
      </w:tr>
    </w:tbl>
    <w:p w:rsidR="008931BB" w:rsidRDefault="008931BB" w:rsidP="007B0CBF">
      <w:pPr>
        <w:jc w:val="both"/>
      </w:pPr>
    </w:p>
    <w:p w:rsidR="008931BB" w:rsidRDefault="008931BB" w:rsidP="008931BB">
      <w:pPr>
        <w:jc w:val="both"/>
      </w:pPr>
      <w:r>
        <w:tab/>
        <w:t>Деятельность школы направлена на подготовку выпускников, способных нести личную ответственность за собственное благополучие и за благополучие общества. П</w:t>
      </w:r>
      <w:r>
        <w:t>о</w:t>
      </w:r>
      <w:r>
        <w:t xml:space="preserve">этому главная </w:t>
      </w:r>
      <w:r w:rsidRPr="00AA5A7C">
        <w:rPr>
          <w:b/>
        </w:rPr>
        <w:t>цель школы</w:t>
      </w:r>
      <w:r>
        <w:rPr>
          <w:b/>
        </w:rPr>
        <w:t xml:space="preserve"> </w:t>
      </w:r>
      <w:r w:rsidR="00C62C21">
        <w:rPr>
          <w:b/>
        </w:rPr>
        <w:t xml:space="preserve"> - </w:t>
      </w:r>
      <w:r w:rsidRPr="00242C4B">
        <w:t>обеспечение достижения обучающимися школы качества образования, позволяющего быть успешным в реализации выбранного образовательного пути, способным к творческой самореализации, быть кон</w:t>
      </w:r>
      <w:r>
        <w:t>курентно</w:t>
      </w:r>
      <w:r w:rsidRPr="00242C4B">
        <w:t>способным на рынке труда, иметь активную гражданскую позицию и лидерские качества.</w:t>
      </w:r>
    </w:p>
    <w:p w:rsidR="008931BB" w:rsidRDefault="008931BB" w:rsidP="008931BB">
      <w:pPr>
        <w:jc w:val="both"/>
      </w:pPr>
      <w:r>
        <w:tab/>
        <w:t xml:space="preserve">В связи с этим важными являются следующие </w:t>
      </w:r>
      <w:r w:rsidRPr="001D24B2">
        <w:rPr>
          <w:b/>
        </w:rPr>
        <w:t>задачи</w:t>
      </w:r>
      <w:r>
        <w:rPr>
          <w:b/>
        </w:rPr>
        <w:t>: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гражданского самосознания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социализация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создание условий для творческой реализации личности ребёнка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использование социума школы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навыков ЗОЖ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взаимодействие с семьёй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правовых, экономических и социокультурных отношений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содействовать развитию коммуникативных организаторских качеств личности</w:t>
      </w:r>
    </w:p>
    <w:p w:rsidR="008931BB" w:rsidRDefault="008931BB" w:rsidP="00085D04">
      <w:pPr>
        <w:numPr>
          <w:ilvl w:val="0"/>
          <w:numId w:val="2"/>
        </w:numPr>
        <w:jc w:val="both"/>
      </w:pPr>
      <w:r>
        <w:t>формирование законопослушного поведения у обучающихся и оказание помощи в социальной адаптации</w:t>
      </w:r>
    </w:p>
    <w:p w:rsidR="008931BB" w:rsidRDefault="008931BB" w:rsidP="008931BB">
      <w:pPr>
        <w:jc w:val="both"/>
      </w:pPr>
      <w:r>
        <w:tab/>
        <w:t xml:space="preserve">В связи с этим уже стали традиционными: 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>Участие в ра</w:t>
      </w:r>
      <w:r w:rsidR="0060145E">
        <w:t>йонном конкурсе</w:t>
      </w:r>
      <w:r w:rsidR="00DD0549">
        <w:t xml:space="preserve"> «Молодые лидеры России»</w:t>
      </w:r>
      <w:r>
        <w:t>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>Ежегодно проводится «День самоуправления». В роли учителей-дублёров выступают обучающиеся 11 класса, вовлекая в процесс самоуправления обучающихся 1 – 10 классов. «День самоуправления» - стартовая площадка для реализаци</w:t>
      </w:r>
      <w:r w:rsidR="00414F64">
        <w:t xml:space="preserve">и своих творческих способностей, а так же </w:t>
      </w:r>
      <w:r w:rsidR="00F64B14">
        <w:t>«</w:t>
      </w:r>
      <w:r w:rsidR="00414F64">
        <w:t>профориентац</w:t>
      </w:r>
      <w:r w:rsidR="00414F64">
        <w:t>и</w:t>
      </w:r>
      <w:r w:rsidR="00414F64">
        <w:t>онная проба</w:t>
      </w:r>
      <w:r w:rsidR="00F64B14">
        <w:t>»</w:t>
      </w:r>
      <w:r w:rsidR="00414F64">
        <w:t>.</w:t>
      </w:r>
    </w:p>
    <w:p w:rsidR="008931BB" w:rsidRDefault="008931BB" w:rsidP="00085D04">
      <w:pPr>
        <w:numPr>
          <w:ilvl w:val="1"/>
          <w:numId w:val="2"/>
        </w:numPr>
        <w:jc w:val="both"/>
      </w:pPr>
      <w:r>
        <w:t>Участие в фестивале детского творчества «Радуга», где обучающиеся имеют возможность раскрыть свои таланты.</w:t>
      </w:r>
    </w:p>
    <w:p w:rsidR="0060145E" w:rsidRDefault="0060145E" w:rsidP="00085D04">
      <w:pPr>
        <w:numPr>
          <w:ilvl w:val="1"/>
          <w:numId w:val="2"/>
        </w:numPr>
        <w:jc w:val="both"/>
      </w:pPr>
      <w:r>
        <w:t>Ежегодное участие в конкурсе «Ученик года».</w:t>
      </w:r>
    </w:p>
    <w:p w:rsidR="00EC3404" w:rsidRDefault="00EC3404" w:rsidP="00085D04">
      <w:pPr>
        <w:numPr>
          <w:ilvl w:val="1"/>
          <w:numId w:val="2"/>
        </w:numPr>
        <w:jc w:val="both"/>
      </w:pPr>
      <w:r>
        <w:t>Ежегодное участие ГДО и начальных классов в конкурсе «Пластилиновая ворона».</w:t>
      </w:r>
    </w:p>
    <w:p w:rsidR="00EC3404" w:rsidRDefault="00414F64" w:rsidP="00085D04">
      <w:pPr>
        <w:numPr>
          <w:ilvl w:val="1"/>
          <w:numId w:val="2"/>
        </w:numPr>
        <w:jc w:val="both"/>
      </w:pPr>
      <w:r>
        <w:t>Ежегодные спортивные мероприятия (Кросс нации, Лыжня России,</w:t>
      </w:r>
      <w:r w:rsidR="00B7452E">
        <w:t xml:space="preserve"> Зимние узоры, сдача нормативов ГТО и др)</w:t>
      </w:r>
    </w:p>
    <w:p w:rsidR="00B7452E" w:rsidRDefault="00B7452E" w:rsidP="00B7452E">
      <w:pPr>
        <w:ind w:left="360"/>
        <w:jc w:val="both"/>
      </w:pPr>
    </w:p>
    <w:p w:rsidR="00B7452E" w:rsidRDefault="00B7452E" w:rsidP="00B7452E">
      <w:pPr>
        <w:ind w:left="360"/>
        <w:jc w:val="both"/>
      </w:pPr>
    </w:p>
    <w:p w:rsidR="008931BB" w:rsidRPr="00B7452E" w:rsidRDefault="008931BB" w:rsidP="00B7452E">
      <w:pPr>
        <w:pStyle w:val="ac"/>
        <w:numPr>
          <w:ilvl w:val="1"/>
          <w:numId w:val="6"/>
        </w:numPr>
        <w:jc w:val="both"/>
        <w:rPr>
          <w:b/>
        </w:rPr>
      </w:pPr>
      <w:r w:rsidRPr="00B7452E">
        <w:rPr>
          <w:b/>
        </w:rPr>
        <w:t>Кадровые ресурсы</w:t>
      </w:r>
    </w:p>
    <w:p w:rsidR="00B7452E" w:rsidRPr="00977F61" w:rsidRDefault="00B7452E" w:rsidP="00B7452E">
      <w:pPr>
        <w:pStyle w:val="ac"/>
        <w:ind w:left="780"/>
        <w:jc w:val="both"/>
      </w:pPr>
    </w:p>
    <w:p w:rsidR="00B7452E" w:rsidRPr="00911697" w:rsidRDefault="00B7452E" w:rsidP="00B7452E">
      <w:r>
        <w:t xml:space="preserve">На конец </w:t>
      </w:r>
      <w:r w:rsidR="00F64B14">
        <w:t xml:space="preserve"> </w:t>
      </w:r>
      <w:r>
        <w:t>2016 – 2017 учебного года в школе работало 16 педагогов</w:t>
      </w:r>
      <w:r w:rsidRPr="00911697">
        <w:t xml:space="preserve">. По </w:t>
      </w:r>
      <w:r>
        <w:t>уровню квалиф</w:t>
      </w:r>
      <w:r>
        <w:t>и</w:t>
      </w:r>
      <w:r>
        <w:t>кации на июнь 2017</w:t>
      </w:r>
      <w:r w:rsidRPr="00911697">
        <w:t xml:space="preserve"> года коллектив имеет следующий состав</w:t>
      </w:r>
      <w:r>
        <w:t xml:space="preserve">: аттестовано </w:t>
      </w:r>
      <w:r w:rsidRPr="00911697">
        <w:t xml:space="preserve"> на соотв</w:t>
      </w:r>
      <w:r>
        <w:t>етс</w:t>
      </w:r>
      <w:r>
        <w:t>т</w:t>
      </w:r>
      <w:r>
        <w:t>вие занимаемой должности – 11 человек (69</w:t>
      </w:r>
      <w:r w:rsidRPr="00911697">
        <w:t xml:space="preserve">%). </w:t>
      </w:r>
      <w:r>
        <w:t>Средний возраст педагогов – 47,6 лет, р</w:t>
      </w:r>
      <w:r>
        <w:t>а</w:t>
      </w:r>
      <w:r>
        <w:t>ботают  - 5 пенсионеров</w:t>
      </w:r>
      <w:r w:rsidRPr="00911697">
        <w:t xml:space="preserve"> по возрасту.</w:t>
      </w:r>
    </w:p>
    <w:p w:rsidR="00B7452E" w:rsidRDefault="00B7452E" w:rsidP="00B7452E">
      <w:r>
        <w:t xml:space="preserve">          В 2016 – 2017</w:t>
      </w:r>
      <w:r w:rsidRPr="00911697">
        <w:t xml:space="preserve"> учебном году учебный процесс в школе был обеспечен достаточным по специализации и удовлетворительным по квалификации и возрасту кадровым составом педагогов. Кур</w:t>
      </w:r>
      <w:r>
        <w:t>сы повышения квалификации в 2016 -2017</w:t>
      </w:r>
      <w:r w:rsidRPr="00911697">
        <w:t xml:space="preserve"> учебном году прошли:</w:t>
      </w:r>
    </w:p>
    <w:p w:rsidR="00B7452E" w:rsidRPr="00911697" w:rsidRDefault="00B7452E" w:rsidP="00B7452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2068"/>
        <w:gridCol w:w="1701"/>
        <w:gridCol w:w="1417"/>
        <w:gridCol w:w="3793"/>
      </w:tblGrid>
      <w:tr w:rsidR="00B7452E" w:rsidRPr="00911697" w:rsidTr="009F1A22">
        <w:tc>
          <w:tcPr>
            <w:tcW w:w="592" w:type="dxa"/>
          </w:tcPr>
          <w:p w:rsidR="00B7452E" w:rsidRPr="00911697" w:rsidRDefault="00B7452E" w:rsidP="009F1A22">
            <w:r w:rsidRPr="00911697">
              <w:t>№ п/п</w:t>
            </w:r>
          </w:p>
        </w:tc>
        <w:tc>
          <w:tcPr>
            <w:tcW w:w="2068" w:type="dxa"/>
          </w:tcPr>
          <w:p w:rsidR="00B7452E" w:rsidRPr="00911697" w:rsidRDefault="00B7452E" w:rsidP="009F1A22">
            <w:r w:rsidRPr="00911697">
              <w:t>Ф.И.О.</w:t>
            </w:r>
          </w:p>
        </w:tc>
        <w:tc>
          <w:tcPr>
            <w:tcW w:w="1701" w:type="dxa"/>
          </w:tcPr>
          <w:p w:rsidR="00B7452E" w:rsidRPr="00911697" w:rsidRDefault="00B7452E" w:rsidP="009F1A22">
            <w:r w:rsidRPr="00911697">
              <w:t>Учреждение</w:t>
            </w:r>
          </w:p>
        </w:tc>
        <w:tc>
          <w:tcPr>
            <w:tcW w:w="1417" w:type="dxa"/>
          </w:tcPr>
          <w:p w:rsidR="00B7452E" w:rsidRPr="00911697" w:rsidRDefault="00B7452E" w:rsidP="009F1A22">
            <w:r w:rsidRPr="00911697">
              <w:t>Продолж</w:t>
            </w:r>
            <w:r w:rsidRPr="00911697">
              <w:t>и</w:t>
            </w:r>
            <w:r w:rsidRPr="00911697">
              <w:t>тельность</w:t>
            </w:r>
          </w:p>
        </w:tc>
        <w:tc>
          <w:tcPr>
            <w:tcW w:w="3793" w:type="dxa"/>
          </w:tcPr>
          <w:p w:rsidR="00B7452E" w:rsidRPr="00911697" w:rsidRDefault="00B7452E" w:rsidP="009F1A22">
            <w:r w:rsidRPr="00911697">
              <w:t>Тема курсов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Pr="00911697" w:rsidRDefault="00B7452E" w:rsidP="009F1A22">
            <w:r w:rsidRPr="00911697">
              <w:t>1</w:t>
            </w:r>
          </w:p>
        </w:tc>
        <w:tc>
          <w:tcPr>
            <w:tcW w:w="2068" w:type="dxa"/>
          </w:tcPr>
          <w:p w:rsidR="00B7452E" w:rsidRPr="00911697" w:rsidRDefault="00B7452E" w:rsidP="009F1A22">
            <w:r>
              <w:t>Кладова И.В.</w:t>
            </w:r>
          </w:p>
        </w:tc>
        <w:tc>
          <w:tcPr>
            <w:tcW w:w="1701" w:type="dxa"/>
          </w:tcPr>
          <w:p w:rsidR="00B7452E" w:rsidRPr="00911697" w:rsidRDefault="00B7452E" w:rsidP="009F1A22">
            <w:r>
              <w:t>ТГПУ</w:t>
            </w:r>
          </w:p>
        </w:tc>
        <w:tc>
          <w:tcPr>
            <w:tcW w:w="1417" w:type="dxa"/>
          </w:tcPr>
          <w:p w:rsidR="00B7452E" w:rsidRPr="00911697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Pr="00911697" w:rsidRDefault="00B7452E" w:rsidP="009F1A22">
            <w:r>
              <w:t>«Особенности работы педагога в условиях введения ФГОС   НОО детей с ОВЗ»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Pr="00911697" w:rsidRDefault="00B7452E" w:rsidP="009F1A22">
            <w:r w:rsidRPr="00911697">
              <w:t>2</w:t>
            </w:r>
          </w:p>
        </w:tc>
        <w:tc>
          <w:tcPr>
            <w:tcW w:w="2068" w:type="dxa"/>
          </w:tcPr>
          <w:p w:rsidR="00B7452E" w:rsidRPr="00911697" w:rsidRDefault="00B7452E" w:rsidP="009F1A22">
            <w:r>
              <w:t>Магда Т.О.</w:t>
            </w:r>
          </w:p>
        </w:tc>
        <w:tc>
          <w:tcPr>
            <w:tcW w:w="1701" w:type="dxa"/>
          </w:tcPr>
          <w:p w:rsidR="00B7452E" w:rsidRPr="00911697" w:rsidRDefault="00B7452E" w:rsidP="009F1A22">
            <w:r>
              <w:t>ТГПУ</w:t>
            </w:r>
          </w:p>
        </w:tc>
        <w:tc>
          <w:tcPr>
            <w:tcW w:w="1417" w:type="dxa"/>
          </w:tcPr>
          <w:p w:rsidR="00B7452E" w:rsidRPr="00911697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Pr="00911697" w:rsidRDefault="00B7452E" w:rsidP="009F1A22">
            <w:r>
              <w:t>«Особенности работы педагога в условиях введения ФГОС   НОО детей с ОВЗ»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Pr="00911697" w:rsidRDefault="00B7452E" w:rsidP="009F1A22">
            <w:r w:rsidRPr="00911697">
              <w:t>3</w:t>
            </w:r>
          </w:p>
        </w:tc>
        <w:tc>
          <w:tcPr>
            <w:tcW w:w="2068" w:type="dxa"/>
          </w:tcPr>
          <w:p w:rsidR="00B7452E" w:rsidRPr="00911697" w:rsidRDefault="00B7452E" w:rsidP="009F1A22">
            <w:r>
              <w:t>Борисова В.П.</w:t>
            </w:r>
          </w:p>
        </w:tc>
        <w:tc>
          <w:tcPr>
            <w:tcW w:w="1701" w:type="dxa"/>
          </w:tcPr>
          <w:p w:rsidR="00B7452E" w:rsidRPr="00911697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Pr="00911697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Pr="00911697" w:rsidRDefault="00B7452E" w:rsidP="009F1A22">
            <w:r>
              <w:t>«Повышение качества образов</w:t>
            </w:r>
            <w:r>
              <w:t>а</w:t>
            </w:r>
            <w:r>
              <w:t>ния в предметной области «Физ</w:t>
            </w:r>
            <w:r>
              <w:t>и</w:t>
            </w:r>
            <w:r>
              <w:t>ческая культура» на основе подг</w:t>
            </w:r>
            <w:r>
              <w:t>о</w:t>
            </w:r>
            <w:r>
              <w:t>товки к сдаче нормативов ко</w:t>
            </w:r>
            <w:r>
              <w:t>м</w:t>
            </w:r>
            <w:r>
              <w:t>плекса ГТО»</w:t>
            </w:r>
          </w:p>
        </w:tc>
      </w:tr>
      <w:tr w:rsidR="00B7452E" w:rsidRPr="00706D86" w:rsidTr="009F1A22">
        <w:trPr>
          <w:trHeight w:val="840"/>
        </w:trPr>
        <w:tc>
          <w:tcPr>
            <w:tcW w:w="592" w:type="dxa"/>
          </w:tcPr>
          <w:p w:rsidR="00B7452E" w:rsidRPr="00911697" w:rsidRDefault="00B7452E" w:rsidP="009F1A22">
            <w:r w:rsidRPr="00911697">
              <w:t>4</w:t>
            </w:r>
          </w:p>
        </w:tc>
        <w:tc>
          <w:tcPr>
            <w:tcW w:w="2068" w:type="dxa"/>
          </w:tcPr>
          <w:p w:rsidR="00B7452E" w:rsidRPr="00911697" w:rsidRDefault="00B7452E" w:rsidP="009F1A22">
            <w:r>
              <w:t>Муцина С.А.</w:t>
            </w:r>
          </w:p>
        </w:tc>
        <w:tc>
          <w:tcPr>
            <w:tcW w:w="1701" w:type="dxa"/>
          </w:tcPr>
          <w:p w:rsidR="00B7452E" w:rsidRPr="00911697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Pr="00911697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Pr="00911697" w:rsidRDefault="00B7452E" w:rsidP="009F1A22">
            <w:r>
              <w:t>«Особенности организации и де</w:t>
            </w:r>
            <w:r>
              <w:t>я</w:t>
            </w:r>
            <w:r>
              <w:t>тельности служб школьной м</w:t>
            </w:r>
            <w:r>
              <w:t>е</w:t>
            </w:r>
            <w:r>
              <w:t>диации по профилактике ко</w:t>
            </w:r>
            <w:r>
              <w:t>н</w:t>
            </w:r>
            <w:r>
              <w:t>фликтов»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Pr="00911697" w:rsidRDefault="00B7452E" w:rsidP="009F1A22">
            <w:r>
              <w:t>5</w:t>
            </w:r>
          </w:p>
        </w:tc>
        <w:tc>
          <w:tcPr>
            <w:tcW w:w="2068" w:type="dxa"/>
          </w:tcPr>
          <w:p w:rsidR="00B7452E" w:rsidRPr="00911697" w:rsidRDefault="00B7452E" w:rsidP="009F1A22">
            <w:r>
              <w:t>Герман Л.М.</w:t>
            </w:r>
          </w:p>
        </w:tc>
        <w:tc>
          <w:tcPr>
            <w:tcW w:w="1701" w:type="dxa"/>
          </w:tcPr>
          <w:p w:rsidR="00B7452E" w:rsidRPr="00911697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Pr="00911697" w:rsidRDefault="00B7452E" w:rsidP="009F1A22">
            <w:pPr>
              <w:jc w:val="center"/>
            </w:pPr>
            <w:r>
              <w:t>72ч.</w:t>
            </w:r>
          </w:p>
        </w:tc>
        <w:tc>
          <w:tcPr>
            <w:tcW w:w="3793" w:type="dxa"/>
          </w:tcPr>
          <w:p w:rsidR="00B7452E" w:rsidRPr="00911697" w:rsidRDefault="00B7452E" w:rsidP="009F1A22">
            <w:r>
              <w:t>«Применение лабораторного об</w:t>
            </w:r>
            <w:r>
              <w:t>о</w:t>
            </w:r>
            <w:r>
              <w:t>рудования при обучении химии в условиях реализации ФГОС»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Default="00B7452E" w:rsidP="009F1A22">
            <w:r>
              <w:t>6</w:t>
            </w:r>
          </w:p>
        </w:tc>
        <w:tc>
          <w:tcPr>
            <w:tcW w:w="2068" w:type="dxa"/>
          </w:tcPr>
          <w:p w:rsidR="00B7452E" w:rsidRDefault="00B7452E" w:rsidP="009F1A22">
            <w:r>
              <w:t>Боровцова Г.В</w:t>
            </w:r>
          </w:p>
        </w:tc>
        <w:tc>
          <w:tcPr>
            <w:tcW w:w="1701" w:type="dxa"/>
          </w:tcPr>
          <w:p w:rsidR="00B7452E" w:rsidRDefault="00B7452E" w:rsidP="009F1A22">
            <w:r>
              <w:t>ТГПУ</w:t>
            </w:r>
          </w:p>
        </w:tc>
        <w:tc>
          <w:tcPr>
            <w:tcW w:w="1417" w:type="dxa"/>
          </w:tcPr>
          <w:p w:rsidR="00B7452E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Default="00B7452E" w:rsidP="009F1A22">
            <w:r>
              <w:t>«Психолого-педагогическое с</w:t>
            </w:r>
            <w:r>
              <w:t>о</w:t>
            </w:r>
            <w:r>
              <w:t>провождение детей с особыми о</w:t>
            </w:r>
            <w:r>
              <w:t>б</w:t>
            </w:r>
            <w:r>
              <w:t>разовательными потребностями в развитии  и здоровье в условиях перехода на инклюзивное образ</w:t>
            </w:r>
            <w:r>
              <w:t>о</w:t>
            </w:r>
            <w:r>
              <w:t>вание в соответствии с требов</w:t>
            </w:r>
            <w:r>
              <w:t>а</w:t>
            </w:r>
            <w:r>
              <w:t>ниями ФГОС»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Default="00B7452E" w:rsidP="009F1A22">
            <w:r>
              <w:t>7</w:t>
            </w:r>
          </w:p>
        </w:tc>
        <w:tc>
          <w:tcPr>
            <w:tcW w:w="2068" w:type="dxa"/>
          </w:tcPr>
          <w:p w:rsidR="00B7452E" w:rsidRDefault="00B7452E" w:rsidP="009F1A22">
            <w:r>
              <w:t>Непомнящая Г.С.</w:t>
            </w:r>
          </w:p>
        </w:tc>
        <w:tc>
          <w:tcPr>
            <w:tcW w:w="1701" w:type="dxa"/>
          </w:tcPr>
          <w:p w:rsidR="00B7452E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Default="00F64B14" w:rsidP="009F1A22">
            <w:pPr>
              <w:jc w:val="center"/>
            </w:pPr>
            <w:r>
              <w:t>72</w:t>
            </w:r>
            <w:r w:rsidR="00B7452E">
              <w:t>ч.</w:t>
            </w:r>
          </w:p>
        </w:tc>
        <w:tc>
          <w:tcPr>
            <w:tcW w:w="3793" w:type="dxa"/>
          </w:tcPr>
          <w:p w:rsidR="00B7452E" w:rsidRDefault="00B7452E" w:rsidP="009F1A22">
            <w:r>
              <w:t>«Проектирование и реализация образования детей  художестве</w:t>
            </w:r>
            <w:r>
              <w:t>н</w:t>
            </w:r>
            <w:r>
              <w:t>но-эстетической направленности (музыка, изобразительное иску</w:t>
            </w:r>
            <w:r>
              <w:t>с</w:t>
            </w:r>
            <w:r>
              <w:t>ство, хореография) в условиях ФГОС»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Default="00B7452E" w:rsidP="009F1A22">
            <w:r>
              <w:t>8</w:t>
            </w:r>
          </w:p>
        </w:tc>
        <w:tc>
          <w:tcPr>
            <w:tcW w:w="2068" w:type="dxa"/>
          </w:tcPr>
          <w:p w:rsidR="00B7452E" w:rsidRDefault="00B7452E" w:rsidP="009F1A22">
            <w:r>
              <w:t xml:space="preserve">Юркова О.Н. </w:t>
            </w:r>
          </w:p>
        </w:tc>
        <w:tc>
          <w:tcPr>
            <w:tcW w:w="1701" w:type="dxa"/>
          </w:tcPr>
          <w:p w:rsidR="00B7452E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Default="00B7452E" w:rsidP="009F1A22">
            <w:pPr>
              <w:jc w:val="center"/>
            </w:pPr>
            <w:r>
              <w:t>80ч.</w:t>
            </w:r>
          </w:p>
        </w:tc>
        <w:tc>
          <w:tcPr>
            <w:tcW w:w="3793" w:type="dxa"/>
          </w:tcPr>
          <w:p w:rsidR="00B7452E" w:rsidRDefault="00B7452E" w:rsidP="009F1A22">
            <w:r>
              <w:t>«Теоретические и практические аспекты преподавания духовно-нравственных дисциплин (О</w:t>
            </w:r>
            <w:r>
              <w:t>Р</w:t>
            </w:r>
            <w:r>
              <w:t>КСЭ, ОДНКНР)</w:t>
            </w:r>
          </w:p>
        </w:tc>
      </w:tr>
      <w:tr w:rsidR="00B7452E" w:rsidRPr="00706D86" w:rsidTr="009F1A22">
        <w:tc>
          <w:tcPr>
            <w:tcW w:w="592" w:type="dxa"/>
          </w:tcPr>
          <w:p w:rsidR="00B7452E" w:rsidRDefault="00B7452E" w:rsidP="009F1A22">
            <w:r>
              <w:t>9</w:t>
            </w:r>
          </w:p>
        </w:tc>
        <w:tc>
          <w:tcPr>
            <w:tcW w:w="2068" w:type="dxa"/>
          </w:tcPr>
          <w:p w:rsidR="00B7452E" w:rsidRDefault="00B7452E" w:rsidP="009F1A22">
            <w:r>
              <w:t>Вихрева Е.В.</w:t>
            </w:r>
          </w:p>
        </w:tc>
        <w:tc>
          <w:tcPr>
            <w:tcW w:w="1701" w:type="dxa"/>
          </w:tcPr>
          <w:p w:rsidR="00B7452E" w:rsidRDefault="00B7452E" w:rsidP="009F1A22">
            <w:r>
              <w:t>ТОИПКРО</w:t>
            </w:r>
          </w:p>
        </w:tc>
        <w:tc>
          <w:tcPr>
            <w:tcW w:w="1417" w:type="dxa"/>
          </w:tcPr>
          <w:p w:rsidR="00B7452E" w:rsidRDefault="00B7452E" w:rsidP="009F1A22">
            <w:pPr>
              <w:jc w:val="center"/>
            </w:pPr>
            <w:r>
              <w:t>108ч.</w:t>
            </w:r>
          </w:p>
        </w:tc>
        <w:tc>
          <w:tcPr>
            <w:tcW w:w="3793" w:type="dxa"/>
          </w:tcPr>
          <w:p w:rsidR="00B7452E" w:rsidRDefault="00B7452E" w:rsidP="009F1A22">
            <w:r>
              <w:t>«Специфика обучения детей-инвалидов и детей с ОВЗ в общ</w:t>
            </w:r>
            <w:r>
              <w:t>е</w:t>
            </w:r>
            <w:r>
              <w:t>образовательных организациях»</w:t>
            </w:r>
          </w:p>
        </w:tc>
      </w:tr>
    </w:tbl>
    <w:p w:rsidR="00723521" w:rsidRDefault="008931BB" w:rsidP="00723521">
      <w:pPr>
        <w:jc w:val="both"/>
      </w:pPr>
      <w:r>
        <w:tab/>
      </w:r>
    </w:p>
    <w:p w:rsidR="00B7452E" w:rsidRPr="00CD1DF0" w:rsidRDefault="00B7452E" w:rsidP="00B7452E">
      <w:pPr>
        <w:jc w:val="both"/>
        <w:rPr>
          <w:sz w:val="28"/>
          <w:szCs w:val="28"/>
        </w:rPr>
      </w:pPr>
      <w:r w:rsidRPr="00B649E6">
        <w:t xml:space="preserve">Большинство педагогов эффективно взаимодействуют с коллегами: посещают уроки и внеклассные мероприятия, обсуждают содержание и методы работы, способы решения педагогических проблем помогают друг другу в организации школьных дел.                     </w:t>
      </w:r>
    </w:p>
    <w:p w:rsidR="00B7452E" w:rsidRPr="00B649E6" w:rsidRDefault="00B7452E" w:rsidP="00B7452E">
      <w:r w:rsidRPr="00B649E6">
        <w:t xml:space="preserve">   </w:t>
      </w:r>
    </w:p>
    <w:p w:rsidR="00B7452E" w:rsidRPr="00B649E6" w:rsidRDefault="00B7452E" w:rsidP="00B7452E">
      <w:pPr>
        <w:jc w:val="both"/>
      </w:pPr>
      <w:r w:rsidRPr="00B649E6">
        <w:t xml:space="preserve"> </w:t>
      </w:r>
      <w:r w:rsidRPr="00B649E6">
        <w:rPr>
          <w:b/>
        </w:rPr>
        <w:t>Вывод:</w:t>
      </w:r>
      <w:r w:rsidRPr="00B649E6">
        <w:t xml:space="preserve">  1.</w:t>
      </w:r>
      <w:r>
        <w:t xml:space="preserve"> Ч</w:t>
      </w:r>
      <w:r w:rsidRPr="00B649E6">
        <w:t>асть педагогов школы имеют большой стаж работы, следовательно,           владеют профессиональной деятельностью на достаточно высоком уровне и способны проектировать свое дальнейшее профессиональное развитие.</w:t>
      </w:r>
    </w:p>
    <w:p w:rsidR="00B7452E" w:rsidRPr="00B649E6" w:rsidRDefault="00B7452E" w:rsidP="00B7452E">
      <w:pPr>
        <w:jc w:val="both"/>
      </w:pPr>
      <w:r w:rsidRPr="00B649E6">
        <w:t xml:space="preserve">       2. Все педагоги школы повышают свой профессионализм на курсах   повышения кв</w:t>
      </w:r>
      <w:r w:rsidRPr="00B649E6">
        <w:t>а</w:t>
      </w:r>
      <w:r w:rsidRPr="00B649E6">
        <w:t>лификации.</w:t>
      </w:r>
    </w:p>
    <w:p w:rsidR="00B7452E" w:rsidRPr="00B649E6" w:rsidRDefault="00B7452E" w:rsidP="00B7452E">
      <w:pPr>
        <w:jc w:val="both"/>
      </w:pPr>
    </w:p>
    <w:p w:rsidR="00B7452E" w:rsidRPr="00B649E6" w:rsidRDefault="00B7452E" w:rsidP="00B7452E">
      <w:pPr>
        <w:jc w:val="both"/>
      </w:pPr>
      <w:r w:rsidRPr="00B649E6">
        <w:rPr>
          <w:b/>
        </w:rPr>
        <w:t xml:space="preserve">Рекомендации: </w:t>
      </w:r>
      <w:r w:rsidRPr="00B649E6">
        <w:t>1. Пополнять педагогический состав школы молодыми,   творчески раб</w:t>
      </w:r>
      <w:r w:rsidRPr="00B649E6">
        <w:t>о</w:t>
      </w:r>
      <w:r w:rsidRPr="00B649E6">
        <w:t>тающими учителями.</w:t>
      </w:r>
    </w:p>
    <w:p w:rsidR="00B7452E" w:rsidRPr="00B649E6" w:rsidRDefault="00B7452E" w:rsidP="00B7452E">
      <w:pPr>
        <w:jc w:val="both"/>
      </w:pPr>
      <w:r w:rsidRPr="00B649E6">
        <w:t xml:space="preserve">          </w:t>
      </w:r>
      <w:r>
        <w:t xml:space="preserve">                   2. Продолжать</w:t>
      </w:r>
      <w:r w:rsidRPr="00B649E6">
        <w:t xml:space="preserve">  наставничество.                </w:t>
      </w:r>
    </w:p>
    <w:p w:rsidR="00B7452E" w:rsidRPr="00B649E6" w:rsidRDefault="00B7452E" w:rsidP="00B7452E">
      <w:pPr>
        <w:jc w:val="both"/>
      </w:pPr>
      <w:r w:rsidRPr="00B649E6">
        <w:t xml:space="preserve">                             3. Вести работу с педагогическими кадрами по повышению </w:t>
      </w:r>
    </w:p>
    <w:p w:rsidR="00B7452E" w:rsidRPr="00B649E6" w:rsidRDefault="00B7452E" w:rsidP="00B7452E">
      <w:pPr>
        <w:jc w:val="both"/>
      </w:pPr>
      <w:r w:rsidRPr="00B649E6">
        <w:t>своей квалификационной категории.</w:t>
      </w:r>
    </w:p>
    <w:p w:rsidR="00FF1FA4" w:rsidRPr="006E233D" w:rsidRDefault="00B7452E" w:rsidP="00B7452E">
      <w:pPr>
        <w:rPr>
          <w:sz w:val="28"/>
          <w:szCs w:val="28"/>
        </w:rPr>
      </w:pPr>
      <w:r>
        <w:t xml:space="preserve">                             </w:t>
      </w:r>
      <w:r w:rsidRPr="00B649E6">
        <w:t>4. Педагогам участвовать в различных конкурсах по педагогическому мастерству.</w:t>
      </w:r>
      <w:r w:rsidR="008931BB">
        <w:t xml:space="preserve"> </w:t>
      </w:r>
    </w:p>
    <w:p w:rsidR="008931BB" w:rsidRDefault="00FF1FA4" w:rsidP="00B7452E">
      <w:r w:rsidRPr="006E233D">
        <w:rPr>
          <w:sz w:val="28"/>
          <w:szCs w:val="28"/>
        </w:rPr>
        <w:tab/>
      </w:r>
    </w:p>
    <w:p w:rsidR="00CB69DB" w:rsidRDefault="008931BB" w:rsidP="008931BB">
      <w:pPr>
        <w:jc w:val="both"/>
        <w:rPr>
          <w:b/>
        </w:rPr>
      </w:pPr>
      <w:r>
        <w:tab/>
      </w:r>
      <w:r w:rsidR="00273163">
        <w:t xml:space="preserve">                     </w:t>
      </w:r>
      <w:r w:rsidR="00273163">
        <w:rPr>
          <w:b/>
        </w:rPr>
        <w:t>Инновационная деятельность.</w:t>
      </w:r>
    </w:p>
    <w:p w:rsidR="00B7452E" w:rsidRPr="00911697" w:rsidRDefault="00B7452E" w:rsidP="00B7452E">
      <w:r w:rsidRPr="00911697">
        <w:t xml:space="preserve">        Инновационная деятельность школы направлена на обновление содержания образ</w:t>
      </w:r>
      <w:r w:rsidRPr="00911697">
        <w:t>о</w:t>
      </w:r>
      <w:r w:rsidRPr="00911697">
        <w:t>вания. Продолжена работа по определению содержания предпрофильной подготовки об</w:t>
      </w:r>
      <w:r w:rsidRPr="00911697">
        <w:t>у</w:t>
      </w:r>
      <w:r w:rsidRPr="00911697">
        <w:t>чающихся 9 класса, безотметочного обучения в 1 классе и реализации программы пре</w:t>
      </w:r>
      <w:r w:rsidRPr="00911697">
        <w:t>д</w:t>
      </w:r>
      <w:r w:rsidRPr="00911697">
        <w:t>школьной подготовки. Введено дистанционное обучение  в 9 и 11 классах для более у</w:t>
      </w:r>
      <w:r w:rsidRPr="00911697">
        <w:t>с</w:t>
      </w:r>
      <w:r w:rsidRPr="00911697">
        <w:t>пешной подготовки к ЕГЭ и ОГЭ  по математике, русскому языку, биологии и химии. И</w:t>
      </w:r>
      <w:r w:rsidRPr="00911697">
        <w:t>н</w:t>
      </w:r>
      <w:r w:rsidRPr="00911697">
        <w:t xml:space="preserve">новационная деятельность осуществляется в направлениях соответствующих основным направлениям модернизации образования. </w:t>
      </w:r>
    </w:p>
    <w:p w:rsidR="00B7452E" w:rsidRPr="00911697" w:rsidRDefault="00B7452E" w:rsidP="00B7452E">
      <w:r w:rsidRPr="00911697">
        <w:t xml:space="preserve">         В МБОУ – СОШ с. Батурино введены следующие инновации:  </w:t>
      </w:r>
    </w:p>
    <w:p w:rsidR="00B7452E" w:rsidRPr="00911697" w:rsidRDefault="00B7452E" w:rsidP="00B7452E">
      <w:r w:rsidRPr="00911697">
        <w:t>1. Электронный журнал</w:t>
      </w:r>
    </w:p>
    <w:p w:rsidR="00B7452E" w:rsidRPr="00911697" w:rsidRDefault="00B7452E" w:rsidP="00B7452E">
      <w:r w:rsidRPr="00911697">
        <w:t>2. Электронный дневник</w:t>
      </w:r>
    </w:p>
    <w:p w:rsidR="00B7452E" w:rsidRPr="00911697" w:rsidRDefault="00B7452E" w:rsidP="00B7452E">
      <w:r w:rsidRPr="00911697">
        <w:t>3. Дистанционная подготовка к ЕГЭ по математике, русскому языку</w:t>
      </w:r>
    </w:p>
    <w:p w:rsidR="00B7452E" w:rsidRPr="00911697" w:rsidRDefault="00B7452E" w:rsidP="00B7452E">
      <w:r w:rsidRPr="00911697">
        <w:t xml:space="preserve">4. Дистанционное обучение по биологии и химии </w:t>
      </w:r>
    </w:p>
    <w:p w:rsidR="00B7452E" w:rsidRDefault="00B7452E" w:rsidP="00B7452E">
      <w:r w:rsidRPr="00911697">
        <w:t>5. Участие во Всероссийском проекте «Школа цифрового века»</w:t>
      </w:r>
    </w:p>
    <w:p w:rsidR="00B7452E" w:rsidRDefault="00B7452E" w:rsidP="00B7452E">
      <w:r>
        <w:t xml:space="preserve">6. </w:t>
      </w:r>
      <w:r w:rsidR="00F64B14">
        <w:t xml:space="preserve">АИС - </w:t>
      </w:r>
      <w:r>
        <w:t>Зачисление в ОО</w:t>
      </w:r>
    </w:p>
    <w:p w:rsidR="00B7452E" w:rsidRDefault="00B7452E" w:rsidP="00B7452E">
      <w:r>
        <w:t>7. АИС</w:t>
      </w:r>
      <w:r w:rsidR="00F64B14">
        <w:t xml:space="preserve"> </w:t>
      </w:r>
      <w:r>
        <w:t>-</w:t>
      </w:r>
      <w:r w:rsidR="00F64B14">
        <w:t xml:space="preserve"> К</w:t>
      </w:r>
      <w:r>
        <w:t>омплектование в ДОО</w:t>
      </w:r>
    </w:p>
    <w:p w:rsidR="00F64B14" w:rsidRPr="00911697" w:rsidRDefault="00B7452E" w:rsidP="00B7452E">
      <w:r>
        <w:t>8. АИС «Учебник»</w:t>
      </w:r>
    </w:p>
    <w:p w:rsidR="00B7452E" w:rsidRPr="00911697" w:rsidRDefault="00B7452E" w:rsidP="00B7452E">
      <w:r w:rsidRPr="00911697">
        <w:t xml:space="preserve">       В школе по концентрической программе ведутся следующие предметы: история, х</w:t>
      </w:r>
      <w:r w:rsidRPr="00911697">
        <w:t>и</w:t>
      </w:r>
      <w:r w:rsidRPr="00911697">
        <w:t>мия, биология.</w:t>
      </w:r>
    </w:p>
    <w:p w:rsidR="00B7452E" w:rsidRPr="00911697" w:rsidRDefault="00B7452E" w:rsidP="00B7452E">
      <w:r w:rsidRPr="00911697">
        <w:t xml:space="preserve">      В качестве инновационных образовательных результатов школа рассматривает и ра</w:t>
      </w:r>
      <w:r w:rsidRPr="00911697">
        <w:t>з</w:t>
      </w:r>
      <w:r w:rsidRPr="00911697">
        <w:t xml:space="preserve">витие </w:t>
      </w:r>
      <w:r w:rsidRPr="00911697">
        <w:rPr>
          <w:b/>
        </w:rPr>
        <w:t>ИКТ – компетенции</w:t>
      </w:r>
      <w:r w:rsidRPr="00911697">
        <w:t>. Об определенном уровне сформированности данной комп</w:t>
      </w:r>
      <w:r w:rsidRPr="00911697">
        <w:t>е</w:t>
      </w:r>
      <w:r w:rsidRPr="00911697">
        <w:t>тенции можно судить по следующим показателям:</w:t>
      </w:r>
    </w:p>
    <w:p w:rsidR="00B7452E" w:rsidRPr="00911697" w:rsidRDefault="00B7452E" w:rsidP="00B7452E">
      <w:r>
        <w:t xml:space="preserve">       </w:t>
      </w:r>
      <w:r w:rsidRPr="00911697">
        <w:t>- 95% обучающихся школы имеют навык работы с компьютером (22% - обучающиеся 1 – 3 классов), самостоятельно создают презентации к своим выступлениям, выступлен</w:t>
      </w:r>
      <w:r w:rsidRPr="00911697">
        <w:t>и</w:t>
      </w:r>
      <w:r w:rsidRPr="00911697">
        <w:t>ям учителей на конференциях, конкурсах;</w:t>
      </w:r>
    </w:p>
    <w:p w:rsidR="00B7452E" w:rsidRPr="00911697" w:rsidRDefault="00B7452E" w:rsidP="00B7452E">
      <w:r w:rsidRPr="00911697">
        <w:t xml:space="preserve">      </w:t>
      </w:r>
      <w:r>
        <w:t xml:space="preserve"> </w:t>
      </w:r>
      <w:r w:rsidRPr="00911697">
        <w:t>- 87% обучающихся имеют навык работы в сети INTERNET, причем школьники им</w:t>
      </w:r>
      <w:r w:rsidRPr="00911697">
        <w:t>е</w:t>
      </w:r>
      <w:r w:rsidRPr="00911697">
        <w:t>ют возможность работать в сети INTERNET  в свободном доступе на уроках и в специал</w:t>
      </w:r>
      <w:r w:rsidRPr="00911697">
        <w:t>ь</w:t>
      </w:r>
      <w:r w:rsidRPr="00911697">
        <w:t>но отведенное для этого время; они самостоятельно ищут, анализируют и отбирают нео</w:t>
      </w:r>
      <w:r w:rsidRPr="00911697">
        <w:t>б</w:t>
      </w:r>
      <w:r w:rsidRPr="00911697">
        <w:t>ходимую информацию, преобразовывают, сохраняют и передают ее;</w:t>
      </w:r>
    </w:p>
    <w:p w:rsidR="00B7452E" w:rsidRPr="00911697" w:rsidRDefault="00B7452E" w:rsidP="00B7452E">
      <w:r w:rsidRPr="00911697">
        <w:t xml:space="preserve">       -100% старшеклассников имеют навыки сайтостроения (язык HTML);</w:t>
      </w:r>
    </w:p>
    <w:p w:rsidR="00B7452E" w:rsidRPr="00911697" w:rsidRDefault="00B7452E" w:rsidP="00B7452E">
      <w:r w:rsidRPr="00911697">
        <w:t xml:space="preserve">       -100% старшеклассников имеют навык составления программ на языке Turbo Pascal;</w:t>
      </w:r>
    </w:p>
    <w:p w:rsidR="00B7452E" w:rsidRDefault="00B7452E" w:rsidP="00B7452E">
      <w:r w:rsidRPr="00911697">
        <w:t xml:space="preserve">       -100% старшеклассников имеют навык работы с базами данных и графическими пак</w:t>
      </w:r>
      <w:r w:rsidRPr="00911697">
        <w:t>е</w:t>
      </w:r>
      <w:r w:rsidRPr="00911697">
        <w:t>тами.</w:t>
      </w:r>
    </w:p>
    <w:p w:rsidR="00B7452E" w:rsidRDefault="00B7452E" w:rsidP="00B7452E">
      <w:r>
        <w:t xml:space="preserve">       -100% обучающихся 1-5 классов занимаются «Робототехникой» в рамках внеурочной деятельности;</w:t>
      </w:r>
    </w:p>
    <w:p w:rsidR="00B7452E" w:rsidRPr="00911697" w:rsidRDefault="00B7452E" w:rsidP="00B7452E">
      <w:r>
        <w:t xml:space="preserve">       -70% об</w:t>
      </w:r>
      <w:r w:rsidRPr="00E40B61">
        <w:t xml:space="preserve"> </w:t>
      </w:r>
      <w:r>
        <w:t>обучающихся 6-7 классов занимаются «Роботоконструированием» в рамках внеурочной деятельности;</w:t>
      </w:r>
    </w:p>
    <w:p w:rsidR="00B7452E" w:rsidRPr="00911697" w:rsidRDefault="00B7452E" w:rsidP="00B7452E">
      <w:r w:rsidRPr="00911697">
        <w:t xml:space="preserve">          В следующем учебном году планируется продолжить работу по данным инновац</w:t>
      </w:r>
      <w:r w:rsidRPr="00911697">
        <w:t>и</w:t>
      </w:r>
      <w:r w:rsidRPr="00911697">
        <w:t>онным направлениям.</w:t>
      </w:r>
    </w:p>
    <w:p w:rsidR="00B7452E" w:rsidRPr="00911697" w:rsidRDefault="00B7452E" w:rsidP="00B7452E">
      <w:r w:rsidRPr="00911697">
        <w:t xml:space="preserve">       Гражданская активность, лидерские качества, навыки трудовых взаимоотношений у наших школьников формируются через содержание дополнительного образования.</w:t>
      </w:r>
    </w:p>
    <w:p w:rsidR="00B7452E" w:rsidRPr="00CB69DB" w:rsidRDefault="00B7452E" w:rsidP="008931BB">
      <w:pPr>
        <w:jc w:val="both"/>
        <w:rPr>
          <w:b/>
        </w:rPr>
      </w:pPr>
    </w:p>
    <w:p w:rsidR="00263581" w:rsidRPr="000A3EE5" w:rsidRDefault="00263581" w:rsidP="00263581"/>
    <w:p w:rsidR="00263581" w:rsidRPr="000A3EE5" w:rsidRDefault="00263581" w:rsidP="00263581">
      <w:pPr>
        <w:pStyle w:val="Default"/>
        <w:rPr>
          <w:color w:val="auto"/>
        </w:rPr>
      </w:pPr>
      <w:r w:rsidRPr="000A3EE5">
        <w:rPr>
          <w:color w:val="auto"/>
        </w:rPr>
        <w:t xml:space="preserve">          Инновационная деятельность МБОУ – СОШ села Батурино Асиновского района  Томской области строится в соответствии с Программой развития школы, рассчитанной на 2014-2018 годы. </w:t>
      </w:r>
    </w:p>
    <w:p w:rsidR="00263581" w:rsidRPr="000A3EE5" w:rsidRDefault="00263581" w:rsidP="00263581">
      <w:pPr>
        <w:pStyle w:val="Default"/>
        <w:rPr>
          <w:i/>
          <w:color w:val="auto"/>
        </w:rPr>
      </w:pPr>
      <w:r w:rsidRPr="000A3EE5">
        <w:rPr>
          <w:i/>
          <w:color w:val="auto"/>
        </w:rPr>
        <w:t xml:space="preserve">                            Основные нап</w:t>
      </w:r>
      <w:r w:rsidR="00F64B14">
        <w:rPr>
          <w:i/>
          <w:color w:val="auto"/>
        </w:rPr>
        <w:t xml:space="preserve">равления развития школы  до </w:t>
      </w:r>
      <w:r w:rsidRPr="000A3EE5">
        <w:rPr>
          <w:i/>
          <w:color w:val="auto"/>
        </w:rPr>
        <w:t xml:space="preserve">2018гг.: </w:t>
      </w:r>
    </w:p>
    <w:p w:rsidR="00263581" w:rsidRPr="000A3EE5" w:rsidRDefault="00263581" w:rsidP="00263581">
      <w:pPr>
        <w:shd w:val="clear" w:color="auto" w:fill="FFFFFF"/>
        <w:spacing w:before="154" w:line="276" w:lineRule="auto"/>
      </w:pPr>
      <w:r w:rsidRPr="000A3EE5">
        <w:rPr>
          <w:color w:val="000000"/>
        </w:rPr>
        <w:t xml:space="preserve">Программа перспективного развития МБОУ - </w:t>
      </w:r>
      <w:r>
        <w:rPr>
          <w:color w:val="000000"/>
        </w:rPr>
        <w:t xml:space="preserve">СОШ села </w:t>
      </w:r>
      <w:r w:rsidRPr="000A3EE5">
        <w:rPr>
          <w:color w:val="000000"/>
        </w:rPr>
        <w:t>Батурино на 2014-2018 годы (д</w:t>
      </w:r>
      <w:r w:rsidRPr="000A3EE5">
        <w:rPr>
          <w:color w:val="000000"/>
        </w:rPr>
        <w:t>а</w:t>
      </w:r>
      <w:r w:rsidRPr="000A3EE5">
        <w:rPr>
          <w:color w:val="000000"/>
        </w:rPr>
        <w:t xml:space="preserve">лее Программа) является концептуальной и организационной основой образовательной и воспитательной деятельности МБОУ - </w:t>
      </w:r>
      <w:r>
        <w:rPr>
          <w:color w:val="000000"/>
        </w:rPr>
        <w:t xml:space="preserve">СОШ села </w:t>
      </w:r>
      <w:r w:rsidRPr="000A3EE5">
        <w:rPr>
          <w:color w:val="000000"/>
        </w:rPr>
        <w:t>Батурино и предназначена для дальне</w:t>
      </w:r>
      <w:r w:rsidRPr="000A3EE5">
        <w:rPr>
          <w:color w:val="000000"/>
        </w:rPr>
        <w:t>й</w:t>
      </w:r>
      <w:r w:rsidRPr="000A3EE5">
        <w:rPr>
          <w:color w:val="000000"/>
        </w:rPr>
        <w:t>шего совершенствования и развития образовательного процесса в школе.</w:t>
      </w:r>
    </w:p>
    <w:p w:rsidR="00263581" w:rsidRPr="000A3EE5" w:rsidRDefault="00263581" w:rsidP="00263581">
      <w:pPr>
        <w:shd w:val="clear" w:color="auto" w:fill="FFFFFF"/>
        <w:spacing w:line="276" w:lineRule="auto"/>
        <w:ind w:left="10" w:right="10" w:firstLine="413"/>
        <w:jc w:val="both"/>
      </w:pPr>
      <w:r w:rsidRPr="000A3EE5">
        <w:rPr>
          <w:color w:val="000000"/>
          <w:spacing w:val="4"/>
        </w:rPr>
        <w:t xml:space="preserve">Ключевой идеей Программы является идея поиска новых путей развития </w:t>
      </w:r>
      <w:r w:rsidRPr="000A3EE5">
        <w:rPr>
          <w:color w:val="000000"/>
          <w:spacing w:val="-1"/>
        </w:rPr>
        <w:t>школы, путей организации образовательного процесса, способствующего:</w:t>
      </w:r>
    </w:p>
    <w:p w:rsidR="00263581" w:rsidRPr="000A3EE5" w:rsidRDefault="00263581" w:rsidP="00263581">
      <w:pPr>
        <w:shd w:val="clear" w:color="auto" w:fill="FFFFFF"/>
        <w:tabs>
          <w:tab w:val="left" w:pos="221"/>
        </w:tabs>
        <w:spacing w:before="5" w:line="276" w:lineRule="auto"/>
        <w:ind w:left="10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3"/>
        </w:rPr>
        <w:t xml:space="preserve">гармонизации развития индивидуальных способностей и социально значимых </w:t>
      </w:r>
      <w:r w:rsidRPr="000A3EE5">
        <w:rPr>
          <w:color w:val="000000"/>
          <w:spacing w:val="-3"/>
        </w:rPr>
        <w:t>качеств личности;</w:t>
      </w:r>
    </w:p>
    <w:p w:rsidR="00263581" w:rsidRPr="000A3EE5" w:rsidRDefault="00263581" w:rsidP="00263581">
      <w:pPr>
        <w:shd w:val="clear" w:color="auto" w:fill="FFFFFF"/>
        <w:tabs>
          <w:tab w:val="left" w:pos="346"/>
        </w:tabs>
        <w:spacing w:line="276" w:lineRule="auto"/>
      </w:pPr>
      <w:r w:rsidRPr="000A3EE5">
        <w:rPr>
          <w:color w:val="000000"/>
        </w:rPr>
        <w:t>-</w:t>
      </w:r>
      <w:r w:rsidRPr="000A3EE5">
        <w:rPr>
          <w:color w:val="000000"/>
        </w:rPr>
        <w:tab/>
      </w:r>
      <w:r w:rsidRPr="000A3EE5">
        <w:rPr>
          <w:color w:val="000000"/>
          <w:spacing w:val="1"/>
        </w:rPr>
        <w:t xml:space="preserve">формированию у обучающихся познавательной активности и креативности </w:t>
      </w:r>
      <w:r w:rsidRPr="000A3EE5">
        <w:rPr>
          <w:color w:val="000000"/>
          <w:spacing w:val="4"/>
        </w:rPr>
        <w:t xml:space="preserve">мышления - основы для адаптивности и конкурентоспособности в динамично </w:t>
      </w:r>
      <w:r w:rsidRPr="000A3EE5">
        <w:rPr>
          <w:color w:val="000000"/>
          <w:spacing w:val="-1"/>
        </w:rPr>
        <w:t>развивающемся о</w:t>
      </w:r>
      <w:r w:rsidRPr="000A3EE5">
        <w:rPr>
          <w:color w:val="000000"/>
          <w:spacing w:val="-1"/>
        </w:rPr>
        <w:t>б</w:t>
      </w:r>
      <w:r w:rsidRPr="000A3EE5">
        <w:rPr>
          <w:color w:val="000000"/>
          <w:spacing w:val="-1"/>
        </w:rPr>
        <w:t>ществе;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  <w:spacing w:val="-1"/>
        </w:rPr>
        <w:t>самостоятельности и критичности в принятии решений;</w:t>
      </w:r>
    </w:p>
    <w:p w:rsidR="00263581" w:rsidRPr="000A3EE5" w:rsidRDefault="00263581" w:rsidP="00263581">
      <w:pPr>
        <w:widowControl w:val="0"/>
        <w:numPr>
          <w:ilvl w:val="0"/>
          <w:numId w:val="1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ind w:left="14"/>
        <w:rPr>
          <w:color w:val="000000"/>
        </w:rPr>
      </w:pPr>
      <w:r w:rsidRPr="000A3EE5">
        <w:rPr>
          <w:color w:val="000000"/>
        </w:rPr>
        <w:t xml:space="preserve">достижению компетентностей, в том числе и в работе с информацией на основе </w:t>
      </w:r>
      <w:r w:rsidRPr="000A3EE5">
        <w:rPr>
          <w:color w:val="000000"/>
          <w:spacing w:val="-1"/>
        </w:rPr>
        <w:t>совр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менных информационно-коммуникационных технологий.</w:t>
      </w:r>
    </w:p>
    <w:p w:rsidR="00263581" w:rsidRPr="000A3EE5" w:rsidRDefault="00263581" w:rsidP="00263581">
      <w:pPr>
        <w:shd w:val="clear" w:color="auto" w:fill="FFFFFF"/>
        <w:ind w:left="3638"/>
      </w:pPr>
      <w:r w:rsidRPr="000A3EE5">
        <w:rPr>
          <w:b/>
          <w:bCs/>
          <w:color w:val="000000"/>
          <w:spacing w:val="-2"/>
        </w:rPr>
        <w:t>Цель программы:</w:t>
      </w:r>
    </w:p>
    <w:p w:rsidR="00263581" w:rsidRPr="000A3EE5" w:rsidRDefault="00263581" w:rsidP="00263581">
      <w:pPr>
        <w:shd w:val="clear" w:color="auto" w:fill="FFFFFF"/>
        <w:spacing w:before="312" w:line="276" w:lineRule="auto"/>
        <w:ind w:right="19" w:firstLine="427"/>
        <w:jc w:val="both"/>
        <w:rPr>
          <w:color w:val="000000"/>
          <w:spacing w:val="-1"/>
        </w:rPr>
      </w:pPr>
      <w:r w:rsidRPr="000A3EE5">
        <w:rPr>
          <w:color w:val="000000"/>
          <w:spacing w:val="-2"/>
        </w:rPr>
        <w:t xml:space="preserve">Создание оптимальной модели общеобразовательной школы, способствующей </w:t>
      </w:r>
      <w:r w:rsidRPr="000A3EE5">
        <w:rPr>
          <w:color w:val="000000"/>
          <w:spacing w:val="3"/>
        </w:rPr>
        <w:t>инте</w:t>
      </w:r>
      <w:r w:rsidRPr="000A3EE5">
        <w:rPr>
          <w:color w:val="000000"/>
          <w:spacing w:val="3"/>
        </w:rPr>
        <w:t>л</w:t>
      </w:r>
      <w:r w:rsidRPr="000A3EE5">
        <w:rPr>
          <w:color w:val="000000"/>
          <w:spacing w:val="3"/>
        </w:rPr>
        <w:t xml:space="preserve">лектуальному, нравственному, физическому, эстетическому развитию </w:t>
      </w:r>
      <w:r w:rsidRPr="000A3EE5">
        <w:rPr>
          <w:color w:val="000000"/>
          <w:spacing w:val="-1"/>
        </w:rPr>
        <w:t>личности ребенка, максимальному раскрытию его творческого потенциала, формированию ключевых комп</w:t>
      </w:r>
      <w:r w:rsidRPr="000A3EE5">
        <w:rPr>
          <w:color w:val="000000"/>
          <w:spacing w:val="-1"/>
        </w:rPr>
        <w:t>е</w:t>
      </w:r>
      <w:r w:rsidRPr="000A3EE5">
        <w:rPr>
          <w:color w:val="000000"/>
          <w:spacing w:val="-1"/>
        </w:rPr>
        <w:t>тентностей, сохранению и укреплению здоровья школьников путем обновления структуры и содержания образования, развития практической направленности образовательных пр</w:t>
      </w:r>
      <w:r w:rsidRPr="000A3EE5">
        <w:rPr>
          <w:color w:val="000000"/>
          <w:spacing w:val="-1"/>
        </w:rPr>
        <w:t>о</w:t>
      </w:r>
      <w:r w:rsidRPr="000A3EE5">
        <w:rPr>
          <w:color w:val="000000"/>
          <w:spacing w:val="-1"/>
        </w:rPr>
        <w:t>грамм.</w:t>
      </w:r>
    </w:p>
    <w:p w:rsidR="00263581" w:rsidRPr="000A3EE5" w:rsidRDefault="00263581" w:rsidP="00263581">
      <w:pPr>
        <w:shd w:val="clear" w:color="auto" w:fill="FFFFFF"/>
        <w:spacing w:before="326" w:line="276" w:lineRule="auto"/>
        <w:ind w:right="38"/>
        <w:jc w:val="center"/>
      </w:pPr>
      <w:r w:rsidRPr="000A3EE5">
        <w:rPr>
          <w:b/>
          <w:bCs/>
          <w:color w:val="000000"/>
          <w:spacing w:val="-2"/>
        </w:rPr>
        <w:t xml:space="preserve"> Основные задачи программы: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before="312" w:line="276" w:lineRule="auto"/>
      </w:pPr>
      <w:r w:rsidRPr="000A3EE5">
        <w:rPr>
          <w:color w:val="000000"/>
          <w:spacing w:val="-1"/>
        </w:rPr>
        <w:t>Обеспечить права ребёнка на качественное образование.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</w:rPr>
        <w:t xml:space="preserve">Создать благоприятные условия, гарантирующие сохранность здоровья </w:t>
      </w:r>
      <w:r w:rsidRPr="000A3EE5">
        <w:rPr>
          <w:color w:val="000000"/>
          <w:spacing w:val="-1"/>
        </w:rPr>
        <w:t>участников образовательного процесса.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>Создать условия для социальной адаптации обучающихся.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3"/>
        </w:rPr>
        <w:t xml:space="preserve">Формировать высокую правовую культуру всех участников образовательного </w:t>
      </w:r>
      <w:r w:rsidRPr="000A3EE5">
        <w:rPr>
          <w:color w:val="000000"/>
          <w:spacing w:val="-5"/>
        </w:rPr>
        <w:t>процесса.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  <w:spacing w:val="-1"/>
        </w:rPr>
        <w:t xml:space="preserve">Определить пути эффективности управления учебно-воспитательным процессом </w:t>
      </w:r>
      <w:r w:rsidRPr="000A3EE5">
        <w:rPr>
          <w:color w:val="000000"/>
          <w:spacing w:val="-5"/>
        </w:rPr>
        <w:t>в школе.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1"/>
        </w:rPr>
        <w:t xml:space="preserve">Сформировать сплоченный, профессионально-грамотный, владеющий новыми </w:t>
      </w:r>
      <w:r w:rsidRPr="000A3EE5">
        <w:rPr>
          <w:color w:val="000000"/>
          <w:spacing w:val="-1"/>
        </w:rPr>
        <w:t>информационными технологиями, стремящийся к самообразованию и повышению квалификации педагогический коллектив.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-2"/>
        </w:rPr>
        <w:t>Расширить спектр дополнительного образования и внеурочной деятельности в н</w:t>
      </w:r>
      <w:r w:rsidRPr="000A3EE5">
        <w:rPr>
          <w:color w:val="000000"/>
          <w:spacing w:val="-2"/>
        </w:rPr>
        <w:t>а</w:t>
      </w:r>
      <w:r w:rsidRPr="000A3EE5">
        <w:rPr>
          <w:color w:val="000000"/>
          <w:spacing w:val="-2"/>
        </w:rPr>
        <w:t xml:space="preserve">чальной школе для </w:t>
      </w:r>
      <w:r w:rsidRPr="000A3EE5">
        <w:rPr>
          <w:color w:val="000000"/>
          <w:spacing w:val="-1"/>
        </w:rPr>
        <w:t>развития творческих способностей учащихся с учетом индив</w:t>
      </w:r>
      <w:r w:rsidRPr="000A3EE5">
        <w:rPr>
          <w:color w:val="000000"/>
          <w:spacing w:val="-1"/>
        </w:rPr>
        <w:t>и</w:t>
      </w:r>
      <w:r w:rsidRPr="000A3EE5">
        <w:rPr>
          <w:color w:val="000000"/>
          <w:spacing w:val="-1"/>
        </w:rPr>
        <w:t xml:space="preserve">дуальной </w:t>
      </w:r>
      <w:r w:rsidRPr="000A3EE5">
        <w:rPr>
          <w:color w:val="000000"/>
          <w:spacing w:val="-2"/>
        </w:rPr>
        <w:t>траектории обучения.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6" w:lineRule="auto"/>
      </w:pPr>
      <w:r w:rsidRPr="000A3EE5">
        <w:rPr>
          <w:color w:val="000000"/>
          <w:spacing w:val="7"/>
        </w:rPr>
        <w:t xml:space="preserve">Усилить работу с одаренными детьми для создания ситуации успешности в </w:t>
      </w:r>
      <w:r w:rsidRPr="000A3EE5">
        <w:rPr>
          <w:color w:val="000000"/>
          <w:spacing w:val="-2"/>
        </w:rPr>
        <w:t>обучении и повышения мотивации школьников.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76" w:lineRule="auto"/>
        <w:rPr>
          <w:color w:val="000000"/>
        </w:rPr>
      </w:pPr>
      <w:r w:rsidRPr="000A3EE5">
        <w:rPr>
          <w:color w:val="000000"/>
        </w:rPr>
        <w:t xml:space="preserve">Развитие ученического самоуправления для формирования активной жизненной </w:t>
      </w:r>
      <w:r w:rsidRPr="000A3EE5">
        <w:rPr>
          <w:color w:val="000000"/>
          <w:spacing w:val="-2"/>
        </w:rPr>
        <w:t>позиции учащихся.</w:t>
      </w:r>
    </w:p>
    <w:p w:rsidR="00263581" w:rsidRPr="000A3EE5" w:rsidRDefault="00263581" w:rsidP="00263581">
      <w:pPr>
        <w:pStyle w:val="ac"/>
        <w:widowControl w:val="0"/>
        <w:numPr>
          <w:ilvl w:val="0"/>
          <w:numId w:val="1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5" w:line="276" w:lineRule="auto"/>
        <w:rPr>
          <w:color w:val="000000"/>
        </w:rPr>
      </w:pPr>
      <w:r w:rsidRPr="000A3EE5">
        <w:rPr>
          <w:color w:val="000000"/>
          <w:spacing w:val="2"/>
        </w:rPr>
        <w:t xml:space="preserve">Совершенствовать экономические механизмы в сфере образования, укреплять </w:t>
      </w:r>
      <w:r w:rsidRPr="000A3EE5">
        <w:rPr>
          <w:color w:val="000000"/>
        </w:rPr>
        <w:t>м</w:t>
      </w:r>
      <w:r w:rsidRPr="000A3EE5">
        <w:rPr>
          <w:color w:val="000000"/>
        </w:rPr>
        <w:t>а</w:t>
      </w:r>
      <w:r w:rsidRPr="000A3EE5">
        <w:rPr>
          <w:color w:val="000000"/>
        </w:rPr>
        <w:t xml:space="preserve">териально-техническую базу школы для эффективной реализации данной </w:t>
      </w:r>
      <w:r w:rsidRPr="000A3EE5">
        <w:rPr>
          <w:color w:val="000000"/>
          <w:spacing w:val="-4"/>
        </w:rPr>
        <w:t>програ</w:t>
      </w:r>
      <w:r w:rsidRPr="000A3EE5">
        <w:rPr>
          <w:color w:val="000000"/>
          <w:spacing w:val="-4"/>
        </w:rPr>
        <w:t>м</w:t>
      </w:r>
      <w:r w:rsidRPr="000A3EE5">
        <w:rPr>
          <w:color w:val="000000"/>
          <w:spacing w:val="-4"/>
        </w:rPr>
        <w:t>мы.</w:t>
      </w:r>
    </w:p>
    <w:p w:rsidR="0089206B" w:rsidRDefault="0089206B" w:rsidP="008931BB">
      <w:pPr>
        <w:ind w:left="360"/>
        <w:jc w:val="both"/>
      </w:pPr>
    </w:p>
    <w:p w:rsidR="0089206B" w:rsidRDefault="0089206B" w:rsidP="0089206B">
      <w:pPr>
        <w:jc w:val="both"/>
        <w:rPr>
          <w:b/>
        </w:rPr>
      </w:pPr>
      <w:r>
        <w:rPr>
          <w:b/>
          <w:bCs/>
        </w:rPr>
        <w:t xml:space="preserve">1.6. </w:t>
      </w:r>
      <w:r w:rsidRPr="00BE5DEB">
        <w:rPr>
          <w:b/>
          <w:bCs/>
        </w:rPr>
        <w:t>Структура управления общеобразовательного учреждения</w:t>
      </w:r>
      <w:r>
        <w:rPr>
          <w:b/>
          <w:bCs/>
        </w:rPr>
        <w:t xml:space="preserve">. </w:t>
      </w:r>
      <w:r w:rsidRPr="000604DA">
        <w:rPr>
          <w:b/>
        </w:rPr>
        <w:t>Органы государс</w:t>
      </w:r>
      <w:r w:rsidRPr="000604DA">
        <w:rPr>
          <w:b/>
        </w:rPr>
        <w:t>т</w:t>
      </w:r>
      <w:r w:rsidRPr="000604DA">
        <w:rPr>
          <w:b/>
        </w:rPr>
        <w:t>венно-общественного управления и самоуправления.</w:t>
      </w:r>
    </w:p>
    <w:p w:rsidR="0089206B" w:rsidRDefault="0089206B" w:rsidP="008931BB">
      <w:pPr>
        <w:tabs>
          <w:tab w:val="left" w:pos="1920"/>
        </w:tabs>
        <w:jc w:val="both"/>
        <w:rPr>
          <w:b/>
        </w:rPr>
      </w:pPr>
    </w:p>
    <w:p w:rsidR="008931BB" w:rsidRPr="0069271E" w:rsidRDefault="0089206B" w:rsidP="0089206B">
      <w:pPr>
        <w:tabs>
          <w:tab w:val="left" w:pos="1920"/>
        </w:tabs>
        <w:ind w:left="57"/>
        <w:jc w:val="both"/>
      </w:pPr>
      <w:r>
        <w:t xml:space="preserve">          </w:t>
      </w:r>
      <w:r w:rsidR="008931BB" w:rsidRPr="0089206B">
        <w:t xml:space="preserve">Управление школой строится на принципах единоначалия и самоуправления. </w:t>
      </w:r>
      <w:r w:rsidR="008931BB">
        <w:t>О</w:t>
      </w:r>
      <w:r w:rsidR="008931BB">
        <w:t>д</w:t>
      </w:r>
      <w:r w:rsidR="008931BB">
        <w:t xml:space="preserve">ним из основных органов самоуправления – </w:t>
      </w:r>
      <w:r w:rsidR="008931BB">
        <w:rPr>
          <w:b/>
        </w:rPr>
        <w:t>Управляющий совет.</w:t>
      </w:r>
      <w:r>
        <w:rPr>
          <w:b/>
        </w:rPr>
        <w:t xml:space="preserve"> </w:t>
      </w:r>
      <w:r>
        <w:t xml:space="preserve"> </w:t>
      </w:r>
      <w:r w:rsidR="008931BB">
        <w:t>На заседаниях Управляющего совета обсуждается перспективный план развития ОУ, согласовывается с директором школы распорядок работы образовательного учреждения, продолжител</w:t>
      </w:r>
      <w:r w:rsidR="008931BB">
        <w:t>ь</w:t>
      </w:r>
      <w:r w:rsidR="008931BB">
        <w:t>ность учебной недели, учебных занятий, утверждаются Положения «О порядке и услов</w:t>
      </w:r>
      <w:r w:rsidR="008931BB">
        <w:t>и</w:t>
      </w:r>
      <w:r w:rsidR="008931BB">
        <w:t>ях распределения стимулирующей части фонда оплаты труда работников общеобразов</w:t>
      </w:r>
      <w:r w:rsidR="008931BB">
        <w:t>а</w:t>
      </w:r>
      <w:r w:rsidR="008931BB">
        <w:t>тельного учреждения», Программу развития ОУ, годовой календарный учебный график по согласованию с Учредителем  и другие локальные акты в установленной компетенции. Поддерживает общественные инициативы по совершенствованию и развитию обучения и воспитания обучающихся. Ежегодно на  Учредительном совете заслушивается отчёт по итогам работы школы, рациональном расходовании средств. Осуществляет контроль за соблюдением здоровых и безопасных условий обучения, воспитания и труда в Учрежд</w:t>
      </w:r>
      <w:r w:rsidR="008931BB">
        <w:t>е</w:t>
      </w:r>
      <w:r w:rsidR="008931BB">
        <w:t>нии, принимает меры к их улучшению. Вносит предложения по изменению и дополнению в Устав учреждения.</w:t>
      </w:r>
      <w:r w:rsidR="008033B5" w:rsidRPr="0069271E">
        <w:t xml:space="preserve"> </w:t>
      </w:r>
    </w:p>
    <w:p w:rsidR="008931BB" w:rsidRDefault="008931BB" w:rsidP="008931BB">
      <w:pPr>
        <w:jc w:val="both"/>
      </w:pPr>
    </w:p>
    <w:p w:rsidR="008931BB" w:rsidRPr="00A47CFA" w:rsidRDefault="008931BB" w:rsidP="00C523FD">
      <w:pPr>
        <w:shd w:val="clear" w:color="auto" w:fill="FFFFFF"/>
        <w:spacing w:line="298" w:lineRule="exact"/>
        <w:ind w:right="19" w:firstLine="708"/>
        <w:jc w:val="both"/>
      </w:pPr>
      <w:r w:rsidRPr="008150AD">
        <w:rPr>
          <w:b/>
          <w:color w:val="000000"/>
          <w:spacing w:val="-6"/>
        </w:rPr>
        <w:t xml:space="preserve">Попечительский совет - </w:t>
      </w:r>
      <w:r>
        <w:rPr>
          <w:color w:val="000000"/>
          <w:spacing w:val="-6"/>
        </w:rPr>
        <w:t>орган управления ш</w:t>
      </w:r>
      <w:r w:rsidRPr="00A47CFA">
        <w:rPr>
          <w:color w:val="000000"/>
          <w:spacing w:val="-6"/>
        </w:rPr>
        <w:t xml:space="preserve">колой, созданный с целью установления </w:t>
      </w:r>
      <w:r w:rsidR="00C523FD">
        <w:rPr>
          <w:color w:val="000000"/>
          <w:spacing w:val="-5"/>
        </w:rPr>
        <w:t xml:space="preserve">общественного контроля за использованием целевых взносов и </w:t>
      </w:r>
      <w:r w:rsidRPr="00A47CFA">
        <w:rPr>
          <w:color w:val="000000"/>
          <w:spacing w:val="-5"/>
        </w:rPr>
        <w:t xml:space="preserve">добровольных </w:t>
      </w:r>
      <w:r w:rsidRPr="00A47CFA">
        <w:rPr>
          <w:color w:val="000000"/>
          <w:spacing w:val="-9"/>
        </w:rPr>
        <w:t>пожертвований юридиче</w:t>
      </w:r>
      <w:r>
        <w:rPr>
          <w:color w:val="000000"/>
          <w:spacing w:val="-9"/>
        </w:rPr>
        <w:t>ских и физических лиц на нужды ш</w:t>
      </w:r>
      <w:r w:rsidRPr="00A47CFA">
        <w:rPr>
          <w:color w:val="000000"/>
          <w:spacing w:val="-9"/>
        </w:rPr>
        <w:t xml:space="preserve">колы. Попечительский совет </w:t>
      </w:r>
      <w:r>
        <w:rPr>
          <w:color w:val="000000"/>
          <w:spacing w:val="-9"/>
        </w:rPr>
        <w:t>избирается на Совете ш</w:t>
      </w:r>
      <w:r w:rsidRPr="00A47CFA">
        <w:rPr>
          <w:color w:val="000000"/>
          <w:spacing w:val="-9"/>
        </w:rPr>
        <w:t>колы и состоит из 5 человек.</w:t>
      </w:r>
    </w:p>
    <w:p w:rsidR="008931BB" w:rsidRPr="00A47CFA" w:rsidRDefault="008931BB" w:rsidP="00C523FD">
      <w:pPr>
        <w:shd w:val="clear" w:color="auto" w:fill="FFFFFF"/>
        <w:spacing w:line="298" w:lineRule="exact"/>
        <w:ind w:firstLine="708"/>
        <w:jc w:val="both"/>
      </w:pPr>
      <w:r w:rsidRPr="00A47CFA">
        <w:rPr>
          <w:color w:val="000000"/>
          <w:spacing w:val="-10"/>
        </w:rPr>
        <w:t>Попечительский совет: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а) содействует привлечению внебюджетных средств для обеспечения деятельности и </w:t>
      </w:r>
      <w:r>
        <w:rPr>
          <w:color w:val="000000"/>
          <w:spacing w:val="-11"/>
        </w:rPr>
        <w:t>разв</w:t>
      </w:r>
      <w:r>
        <w:rPr>
          <w:color w:val="000000"/>
          <w:spacing w:val="-11"/>
        </w:rPr>
        <w:t>и</w:t>
      </w:r>
      <w:r>
        <w:rPr>
          <w:color w:val="000000"/>
          <w:spacing w:val="-11"/>
        </w:rPr>
        <w:t>тия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29"/>
        <w:jc w:val="both"/>
      </w:pPr>
      <w:r w:rsidRPr="00A47CFA">
        <w:rPr>
          <w:color w:val="000000"/>
        </w:rPr>
        <w:t xml:space="preserve">б) содействует организации и улучшению условий труда педагогических и других </w:t>
      </w:r>
      <w:r>
        <w:rPr>
          <w:color w:val="000000"/>
          <w:spacing w:val="-11"/>
        </w:rPr>
        <w:t>рабо</w:t>
      </w:r>
      <w:r>
        <w:rPr>
          <w:color w:val="000000"/>
          <w:spacing w:val="-11"/>
        </w:rPr>
        <w:t>т</w:t>
      </w:r>
      <w:r>
        <w:rPr>
          <w:color w:val="000000"/>
          <w:spacing w:val="-11"/>
        </w:rPr>
        <w:t>ников ш</w:t>
      </w:r>
      <w:r w:rsidRPr="00A47CFA">
        <w:rPr>
          <w:color w:val="000000"/>
          <w:spacing w:val="-11"/>
        </w:rPr>
        <w:t>колы;</w:t>
      </w:r>
    </w:p>
    <w:p w:rsidR="008931BB" w:rsidRPr="00A47CFA" w:rsidRDefault="008931BB" w:rsidP="008931BB">
      <w:pPr>
        <w:shd w:val="clear" w:color="auto" w:fill="FFFFFF"/>
        <w:spacing w:line="269" w:lineRule="exact"/>
        <w:ind w:right="38"/>
        <w:jc w:val="both"/>
      </w:pPr>
      <w:r w:rsidRPr="00A47CFA">
        <w:rPr>
          <w:color w:val="000000"/>
          <w:spacing w:val="-4"/>
        </w:rPr>
        <w:t xml:space="preserve">в) содействует организации конкурсов, соревнований, других массовых внешкольных </w:t>
      </w:r>
      <w:r>
        <w:rPr>
          <w:color w:val="000000"/>
          <w:spacing w:val="-11"/>
        </w:rPr>
        <w:t>мер</w:t>
      </w:r>
      <w:r>
        <w:rPr>
          <w:color w:val="000000"/>
          <w:spacing w:val="-11"/>
        </w:rPr>
        <w:t>о</w:t>
      </w:r>
      <w:r>
        <w:rPr>
          <w:color w:val="000000"/>
          <w:spacing w:val="-11"/>
        </w:rPr>
        <w:t>приятий ш</w:t>
      </w:r>
      <w:r w:rsidRPr="00A47CFA">
        <w:rPr>
          <w:color w:val="000000"/>
          <w:spacing w:val="-11"/>
        </w:rPr>
        <w:t>колы;</w:t>
      </w:r>
    </w:p>
    <w:p w:rsidR="008931BB" w:rsidRDefault="00C523FD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  <w:r>
        <w:rPr>
          <w:color w:val="000000"/>
          <w:spacing w:val="-6"/>
        </w:rPr>
        <w:t xml:space="preserve">г) содействует совершенствованию </w:t>
      </w:r>
      <w:r w:rsidR="008931BB" w:rsidRPr="00A47CFA">
        <w:rPr>
          <w:color w:val="000000"/>
          <w:spacing w:val="-6"/>
        </w:rPr>
        <w:t>матери</w:t>
      </w:r>
      <w:r>
        <w:rPr>
          <w:color w:val="000000"/>
          <w:spacing w:val="-6"/>
        </w:rPr>
        <w:t xml:space="preserve">ально-технической базы </w:t>
      </w:r>
      <w:r w:rsidR="008931BB">
        <w:rPr>
          <w:color w:val="000000"/>
          <w:spacing w:val="-6"/>
        </w:rPr>
        <w:t>ш</w:t>
      </w:r>
      <w:r w:rsidR="008931BB" w:rsidRPr="00A47CFA">
        <w:rPr>
          <w:color w:val="000000"/>
          <w:spacing w:val="-6"/>
        </w:rPr>
        <w:t xml:space="preserve">колы, </w:t>
      </w:r>
      <w:r w:rsidR="008931BB" w:rsidRPr="00A47CFA">
        <w:rPr>
          <w:color w:val="000000"/>
          <w:spacing w:val="-9"/>
        </w:rPr>
        <w:t>благоустройству его помещений и территории.</w:t>
      </w:r>
    </w:p>
    <w:p w:rsidR="008931BB" w:rsidRDefault="008931BB" w:rsidP="00C523FD">
      <w:pPr>
        <w:shd w:val="clear" w:color="auto" w:fill="FFFFFF"/>
        <w:spacing w:line="269" w:lineRule="exact"/>
        <w:ind w:right="48" w:firstLine="708"/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Школьный </w:t>
      </w:r>
      <w:r>
        <w:rPr>
          <w:b/>
          <w:color w:val="000000"/>
          <w:spacing w:val="-9"/>
        </w:rPr>
        <w:t>родительский комитет</w:t>
      </w:r>
      <w:r>
        <w:rPr>
          <w:color w:val="000000"/>
          <w:spacing w:val="-9"/>
        </w:rPr>
        <w:t xml:space="preserve"> создан для совместной работы родителей с админис</w:t>
      </w:r>
      <w:r>
        <w:rPr>
          <w:color w:val="000000"/>
          <w:spacing w:val="-9"/>
        </w:rPr>
        <w:t>т</w:t>
      </w:r>
      <w:r>
        <w:rPr>
          <w:color w:val="000000"/>
          <w:spacing w:val="-9"/>
        </w:rPr>
        <w:t>рацией, педагогическим и ученическим коллективами. Ежегодно родительский комитет участвует в решении реальных проблем, организации бесплатного питания  обучающихся из малообесп</w:t>
      </w:r>
      <w:r>
        <w:rPr>
          <w:color w:val="000000"/>
          <w:spacing w:val="-9"/>
        </w:rPr>
        <w:t>е</w:t>
      </w:r>
      <w:r>
        <w:rPr>
          <w:color w:val="000000"/>
          <w:spacing w:val="-9"/>
        </w:rPr>
        <w:t>ченных, многодетных и неполных семей. Совместно с Советом профилактики представители р</w:t>
      </w:r>
      <w:r>
        <w:rPr>
          <w:color w:val="000000"/>
          <w:spacing w:val="-9"/>
        </w:rPr>
        <w:t>о</w:t>
      </w:r>
      <w:r>
        <w:rPr>
          <w:color w:val="000000"/>
          <w:spacing w:val="-9"/>
        </w:rPr>
        <w:t xml:space="preserve">дительского комитета участвуют в рейдах в неблагополучные и малообеспеченные семьи. </w:t>
      </w:r>
    </w:p>
    <w:p w:rsidR="008931BB" w:rsidRDefault="008931BB" w:rsidP="008931BB">
      <w:pPr>
        <w:shd w:val="clear" w:color="auto" w:fill="FFFFFF"/>
        <w:spacing w:line="269" w:lineRule="exact"/>
        <w:ind w:right="48"/>
        <w:jc w:val="both"/>
        <w:rPr>
          <w:color w:val="000000"/>
          <w:spacing w:val="-9"/>
        </w:rPr>
      </w:pPr>
    </w:p>
    <w:p w:rsidR="008931BB" w:rsidRDefault="008931BB" w:rsidP="00105BC2">
      <w:pPr>
        <w:ind w:firstLine="708"/>
        <w:jc w:val="both"/>
        <w:rPr>
          <w:rFonts w:cs="Arial"/>
          <w:bCs/>
        </w:rPr>
      </w:pPr>
      <w:r>
        <w:rPr>
          <w:rFonts w:cs="Arial"/>
          <w:bCs/>
        </w:rPr>
        <w:t xml:space="preserve">Профилактика правонарушений осуществляется </w:t>
      </w:r>
      <w:r w:rsidRPr="00BD7529">
        <w:rPr>
          <w:rFonts w:cs="Arial"/>
          <w:b/>
          <w:bCs/>
        </w:rPr>
        <w:t>Советом</w:t>
      </w:r>
      <w:r>
        <w:rPr>
          <w:rFonts w:cs="Arial"/>
          <w:b/>
          <w:bCs/>
        </w:rPr>
        <w:t xml:space="preserve"> по</w:t>
      </w:r>
      <w:r w:rsidRPr="00BD7529">
        <w:rPr>
          <w:rFonts w:cs="Arial"/>
          <w:b/>
          <w:bCs/>
        </w:rPr>
        <w:t xml:space="preserve"> профилактик</w:t>
      </w:r>
      <w:r w:rsidR="00AF7A42">
        <w:rPr>
          <w:rFonts w:cs="Arial"/>
          <w:b/>
          <w:bCs/>
        </w:rPr>
        <w:t>е</w:t>
      </w:r>
      <w:r>
        <w:rPr>
          <w:rFonts w:cs="Arial"/>
          <w:b/>
          <w:bCs/>
        </w:rPr>
        <w:t xml:space="preserve"> пр</w:t>
      </w:r>
      <w:r>
        <w:rPr>
          <w:rFonts w:cs="Arial"/>
          <w:b/>
          <w:bCs/>
        </w:rPr>
        <w:t>а</w:t>
      </w:r>
      <w:r>
        <w:rPr>
          <w:rFonts w:cs="Arial"/>
          <w:b/>
          <w:bCs/>
        </w:rPr>
        <w:t>вонарушений и преступлений</w:t>
      </w:r>
      <w:r>
        <w:rPr>
          <w:rFonts w:cs="Arial"/>
          <w:bCs/>
        </w:rPr>
        <w:t>, который существует на базе школы уже несколько лет.</w:t>
      </w:r>
    </w:p>
    <w:p w:rsidR="008931BB" w:rsidRDefault="008931BB" w:rsidP="00105BC2">
      <w:pPr>
        <w:ind w:firstLine="708"/>
        <w:jc w:val="both"/>
      </w:pPr>
      <w:r>
        <w:t>Школа активно проводит профилактическую работу по предупреждению правон</w:t>
      </w:r>
      <w:r>
        <w:t>а</w:t>
      </w:r>
      <w:r>
        <w:t>рушений и преступлений, по профилактике  безнадзорности, социально опасного повед</w:t>
      </w:r>
      <w:r>
        <w:t>е</w:t>
      </w:r>
      <w:r>
        <w:t>ния как среди школьников, так и среди их родителей (воспи</w:t>
      </w:r>
      <w:r w:rsidR="00AF7A42">
        <w:t>тательная программа «Дети риска</w:t>
      </w:r>
      <w:r>
        <w:t>»</w:t>
      </w:r>
      <w:r w:rsidR="00AF7A42">
        <w:t>, «Семья»</w:t>
      </w:r>
      <w:r w:rsidR="00263581">
        <w:t>)</w:t>
      </w:r>
      <w:r w:rsidR="00AF7A42">
        <w:t>.</w:t>
      </w:r>
      <w:r w:rsidR="00DE64A0">
        <w:t xml:space="preserve"> К</w:t>
      </w:r>
      <w:r>
        <w:t>оординирует и организует эту р</w:t>
      </w:r>
      <w:r w:rsidR="00263581">
        <w:t>аботу социальный педагог совместно с классными руководителями</w:t>
      </w:r>
      <w:r>
        <w:t xml:space="preserve">, Совет по профилактике </w:t>
      </w:r>
      <w:r w:rsidR="00FF36A4">
        <w:t>правонарушений</w:t>
      </w:r>
      <w:r>
        <w:t>. Активно привлек</w:t>
      </w:r>
      <w:r>
        <w:t>а</w:t>
      </w:r>
      <w:r>
        <w:t xml:space="preserve">лись в течение года к различным видам профилактической деятельности </w:t>
      </w:r>
      <w:r w:rsidR="00105BC2">
        <w:t>участковый и</w:t>
      </w:r>
      <w:r w:rsidR="00105BC2">
        <w:t>н</w:t>
      </w:r>
      <w:r w:rsidR="00105BC2">
        <w:t>спектор</w:t>
      </w:r>
      <w:r>
        <w:t>, сп</w:t>
      </w:r>
      <w:r w:rsidR="00105BC2">
        <w:t>ециалист опеки и попечительства</w:t>
      </w:r>
      <w:r w:rsidR="00263581">
        <w:t>, комис</w:t>
      </w:r>
      <w:r w:rsidR="0030142B">
        <w:t xml:space="preserve">сия содействия семье и </w:t>
      </w:r>
      <w:r w:rsidR="00263581">
        <w:t>амбулатория</w:t>
      </w:r>
      <w:r w:rsidR="00105BC2">
        <w:t xml:space="preserve"> села </w:t>
      </w:r>
      <w:r w:rsidR="00FF36A4">
        <w:t>Батурино</w:t>
      </w:r>
      <w:r>
        <w:t>.</w:t>
      </w:r>
    </w:p>
    <w:p w:rsidR="008931BB" w:rsidRDefault="008931BB" w:rsidP="008931BB">
      <w:pPr>
        <w:jc w:val="both"/>
      </w:pPr>
      <w:r>
        <w:tab/>
        <w:t>В течение учебного года  школьники принимали участие в акциях: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«Родительский урок», родительское соб</w:t>
      </w:r>
      <w:r w:rsidR="008F204A">
        <w:t xml:space="preserve">рание с участием </w:t>
      </w:r>
      <w:r w:rsidR="00105BC2">
        <w:t>участкового инспектора</w:t>
      </w:r>
      <w:r w:rsidR="008F204A">
        <w:t>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>«Закон и ответственност</w:t>
      </w:r>
      <w:r w:rsidR="00FF36A4">
        <w:t>ь» с приглашением участковых.</w:t>
      </w:r>
    </w:p>
    <w:p w:rsidR="008931BB" w:rsidRDefault="008931BB" w:rsidP="00085D04">
      <w:pPr>
        <w:numPr>
          <w:ilvl w:val="0"/>
          <w:numId w:val="3"/>
        </w:numPr>
        <w:jc w:val="both"/>
      </w:pPr>
      <w:r>
        <w:t xml:space="preserve">«Думай до, а не после…», </w:t>
      </w:r>
      <w:r w:rsidR="00FF36A4">
        <w:t>беседовали участковые</w:t>
      </w:r>
      <w:r>
        <w:t xml:space="preserve"> и инспектор ОПДН</w:t>
      </w:r>
    </w:p>
    <w:p w:rsidR="008931BB" w:rsidRDefault="008931BB" w:rsidP="008931BB">
      <w:pPr>
        <w:jc w:val="both"/>
      </w:pPr>
      <w:r>
        <w:tab/>
        <w:t>В ходе акций про</w:t>
      </w:r>
      <w:r w:rsidR="00FF36A4">
        <w:t>во</w:t>
      </w:r>
      <w:r w:rsidR="00105BC2">
        <w:t>дилось анкетирование по темам «</w:t>
      </w:r>
      <w:r>
        <w:t>Моё отношение к н</w:t>
      </w:r>
      <w:r w:rsidR="00DE64A0">
        <w:t>арком</w:t>
      </w:r>
      <w:r w:rsidR="00DE64A0">
        <w:t>а</w:t>
      </w:r>
      <w:r w:rsidR="00DE64A0">
        <w:t>нам», «Как я понимаю ЗОЖ»</w:t>
      </w:r>
      <w:r>
        <w:t>. Заполняются социальные паспорта классов и школы, ведё</w:t>
      </w:r>
      <w:r>
        <w:t>т</w:t>
      </w:r>
      <w:r>
        <w:t>ся учёт детей группы риска, семей в социально опасном положении, многодетных и мал</w:t>
      </w:r>
      <w:r>
        <w:t>о</w:t>
      </w:r>
      <w:r>
        <w:t>обеспеченных семей. Под постоянным контролем находятся те дети, которые склонны пропускать занятия. Организовывать работу с ними помогают участковый инспектор, и</w:t>
      </w:r>
      <w:r>
        <w:t>н</w:t>
      </w:r>
      <w:r>
        <w:t>спектор ОПДН, специалисты опеки и попечительс</w:t>
      </w:r>
      <w:r w:rsidR="00FF36A4">
        <w:t xml:space="preserve">тва. </w:t>
      </w:r>
    </w:p>
    <w:p w:rsidR="008931BB" w:rsidRDefault="008931BB" w:rsidP="008931BB">
      <w:pPr>
        <w:jc w:val="both"/>
      </w:pPr>
      <w:r>
        <w:tab/>
        <w:t>Вопросы профилактической работы в течение учебного года рассматривались на заседаниях МО классных руководителей, неоднократно на административных совещан</w:t>
      </w:r>
      <w:r>
        <w:t>и</w:t>
      </w:r>
      <w:r>
        <w:t>ях, на совещаниях при директоре, педсовете, находятся на внутришкольном контроле.</w:t>
      </w:r>
    </w:p>
    <w:p w:rsidR="008931BB" w:rsidRDefault="008931BB" w:rsidP="008931BB">
      <w:pPr>
        <w:jc w:val="both"/>
      </w:pPr>
      <w:r>
        <w:tab/>
        <w:t>Профилактическая работа в школе осуществляется через Совет по профилактике правонарушений, который работает по плану, утверждённому директором школы. Осно</w:t>
      </w:r>
      <w:r>
        <w:t>в</w:t>
      </w:r>
      <w:r>
        <w:t>ные сферы его деятельности: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контроль за детьми, пропускающими занятия (ЗДУВР);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выявление, постановка на учёт и работа с семьями в социально опасном положении и детьми группы риска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занятость обучающихся дополнительным образованием, в каникулярное время, летним трудом и отдыхам (ЗДУВР)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привлечение к превентивной работе специалистов окружающего социума (ЗДУВР, 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организация и проведение недель правопорядка (ЗДУВР, социальный педагог, классные руководители)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индивидуальная работа с детьми «группа риска» (социальный педагог)</w:t>
      </w:r>
    </w:p>
    <w:p w:rsidR="008931BB" w:rsidRDefault="008931BB" w:rsidP="00085D04">
      <w:pPr>
        <w:numPr>
          <w:ilvl w:val="0"/>
          <w:numId w:val="4"/>
        </w:numPr>
        <w:jc w:val="both"/>
      </w:pPr>
      <w:r>
        <w:t>работа с детьми, требующего повышенного внимания (социальный педагог, клас</w:t>
      </w:r>
      <w:r>
        <w:t>с</w:t>
      </w:r>
      <w:r>
        <w:t>ные руководители) и другие виды деятельности</w:t>
      </w:r>
    </w:p>
    <w:p w:rsidR="008931BB" w:rsidRDefault="008931BB" w:rsidP="007D0CD7">
      <w:pPr>
        <w:jc w:val="both"/>
        <w:rPr>
          <w:rFonts w:cs="Arial"/>
          <w:bCs/>
        </w:rPr>
      </w:pPr>
      <w:r>
        <w:tab/>
      </w:r>
    </w:p>
    <w:p w:rsidR="008931BB" w:rsidRDefault="007E07C1" w:rsidP="00105BC2">
      <w:pPr>
        <w:ind w:firstLine="360"/>
        <w:jc w:val="both"/>
      </w:pPr>
      <w:r>
        <w:t>В М</w:t>
      </w:r>
      <w:r w:rsidR="00105BC2">
        <w:t>Б</w:t>
      </w:r>
      <w:r>
        <w:t>ОУ – СОШ с. Батурино</w:t>
      </w:r>
      <w:r w:rsidR="008931BB">
        <w:t xml:space="preserve"> сложился определённый школьный уклад. Он состоит из норм жизни школы, которые зафиксированы в Уставе школы, определяются традициями и другими особенностями школьной жизни. Управление школой строится на принципах единоначалия и самоуправления. Формами самоуправления школой являются Управля</w:t>
      </w:r>
      <w:r w:rsidR="008931BB">
        <w:t>ю</w:t>
      </w:r>
      <w:r w:rsidR="008931BB">
        <w:t>щий, попечительский, педагогический советы, общее собрание  трудового коллектива. В управление школой включены родительский комитет</w:t>
      </w:r>
      <w:r>
        <w:t>, попечительский совет.</w:t>
      </w:r>
    </w:p>
    <w:p w:rsidR="008931BB" w:rsidRDefault="008931BB" w:rsidP="008931BB">
      <w:pPr>
        <w:jc w:val="both"/>
      </w:pPr>
      <w:r>
        <w:tab/>
        <w:t>В управлении ОУ участвует и ученическое самоуправление. Фо</w:t>
      </w:r>
      <w:r w:rsidR="005A7F7D">
        <w:t>рмой организации его является  Совет старшеклассников.</w:t>
      </w:r>
    </w:p>
    <w:p w:rsidR="008931BB" w:rsidRDefault="005A7F7D" w:rsidP="008931BB">
      <w:pPr>
        <w:jc w:val="both"/>
      </w:pPr>
      <w:r>
        <w:t>Совет</w:t>
      </w:r>
      <w:r w:rsidR="008931BB">
        <w:t xml:space="preserve"> координирует деятельность </w:t>
      </w:r>
      <w:r>
        <w:t>классных активов. В совете работают комиссии;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учебная</w:t>
      </w:r>
      <w:r w:rsidR="008931BB">
        <w:t xml:space="preserve"> – контролирует посещаемость и успеваемость, участвует в проведении п</w:t>
      </w:r>
      <w:r w:rsidR="008931BB">
        <w:t>о</w:t>
      </w:r>
      <w:r w:rsidR="008931BB">
        <w:t>знавательных мероприятий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культуры и спорта – организует досуг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информации и печати – выпускает школьную газету «Переменка», соб</w:t>
      </w:r>
      <w:r w:rsidR="008931BB">
        <w:t>и</w:t>
      </w:r>
      <w:r w:rsidR="008931BB">
        <w:t>рает информацию при опросах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внутренней политики – осуществляет школьную ценовую политику, п</w:t>
      </w:r>
      <w:r w:rsidR="008931BB">
        <w:t>о</w:t>
      </w:r>
      <w:r w:rsidR="008931BB">
        <w:t>рядок в школе</w:t>
      </w:r>
    </w:p>
    <w:p w:rsidR="008931BB" w:rsidRDefault="005A7F7D" w:rsidP="00085D04">
      <w:pPr>
        <w:numPr>
          <w:ilvl w:val="0"/>
          <w:numId w:val="5"/>
        </w:numPr>
        <w:jc w:val="both"/>
      </w:pPr>
      <w:r>
        <w:t>комиссия</w:t>
      </w:r>
      <w:r w:rsidR="008931BB">
        <w:t xml:space="preserve"> по связям с общественностью – осуществляет преемственность среднего и младшего звена, учёбу акт</w:t>
      </w:r>
      <w:r>
        <w:t>ива</w:t>
      </w:r>
    </w:p>
    <w:p w:rsidR="008931BB" w:rsidRDefault="008931BB" w:rsidP="008931BB">
      <w:pPr>
        <w:jc w:val="both"/>
      </w:pPr>
      <w:r>
        <w:tab/>
        <w:t>В 20</w:t>
      </w:r>
      <w:r w:rsidR="00B7452E">
        <w:t>16</w:t>
      </w:r>
      <w:r>
        <w:t>-20</w:t>
      </w:r>
      <w:r w:rsidR="00B7452E">
        <w:t>17</w:t>
      </w:r>
      <w:r>
        <w:t xml:space="preserve"> </w:t>
      </w:r>
      <w:r w:rsidR="00105BC2">
        <w:t>уч</w:t>
      </w:r>
      <w:r>
        <w:t>.г</w:t>
      </w:r>
      <w:r w:rsidR="003B410D">
        <w:t>.г</w:t>
      </w:r>
      <w:r>
        <w:t>. в динамике проведена диагностика по выявлению лидера-организатора</w:t>
      </w:r>
      <w:r w:rsidR="00DE64A0">
        <w:t>.</w:t>
      </w:r>
    </w:p>
    <w:p w:rsidR="00DE64A0" w:rsidRDefault="00DE64A0" w:rsidP="00AE3CEC">
      <w:pPr>
        <w:jc w:val="both"/>
        <w:rPr>
          <w:b/>
        </w:rPr>
      </w:pPr>
    </w:p>
    <w:p w:rsidR="00DE64A0" w:rsidRDefault="008931BB" w:rsidP="00DE64A0">
      <w:pPr>
        <w:jc w:val="both"/>
        <w:rPr>
          <w:b/>
        </w:rPr>
      </w:pPr>
      <w:r>
        <w:rPr>
          <w:b/>
        </w:rPr>
        <w:t>Структура ученического самоуправл</w:t>
      </w:r>
      <w:r w:rsidR="005A7F7D">
        <w:rPr>
          <w:b/>
        </w:rPr>
        <w:t>ения «Совет старшеклассников</w:t>
      </w:r>
      <w:r>
        <w:rPr>
          <w:b/>
        </w:rPr>
        <w:t xml:space="preserve">» </w:t>
      </w:r>
    </w:p>
    <w:p w:rsidR="00DE64A0" w:rsidRDefault="00DE64A0" w:rsidP="00DE64A0">
      <w:pPr>
        <w:ind w:firstLine="708"/>
        <w:rPr>
          <w:b/>
          <w:bCs/>
          <w:i/>
          <w:iCs/>
          <w:color w:val="000000"/>
          <w:spacing w:val="-12"/>
        </w:rPr>
      </w:pPr>
    </w:p>
    <w:p w:rsidR="008931BB" w:rsidRPr="00E409D8" w:rsidRDefault="00AE3CEC" w:rsidP="00DE64A0">
      <w:pPr>
        <w:ind w:firstLine="708"/>
      </w:pPr>
      <w:r>
        <w:rPr>
          <w:b/>
          <w:bCs/>
          <w:i/>
          <w:iCs/>
          <w:color w:val="000000"/>
          <w:spacing w:val="-12"/>
        </w:rPr>
        <w:t>Учебная комиссия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19"/>
        </w:rPr>
      </w:pPr>
      <w:r w:rsidRPr="00E409D8">
        <w:rPr>
          <w:color w:val="000000"/>
          <w:spacing w:val="-7"/>
        </w:rPr>
        <w:t>1.Оказывает помощь в организации работы</w:t>
      </w:r>
      <w:r>
        <w:rPr>
          <w:color w:val="000000"/>
          <w:spacing w:val="-7"/>
        </w:rPr>
        <w:t xml:space="preserve"> </w:t>
      </w:r>
      <w:r w:rsidRPr="00E409D8">
        <w:rPr>
          <w:color w:val="000000"/>
          <w:spacing w:val="-19"/>
        </w:rPr>
        <w:t xml:space="preserve">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9"/>
        </w:rPr>
        <w:t>2.Организация помощи отстающим</w:t>
      </w:r>
      <w:r>
        <w:t xml:space="preserve"> </w:t>
      </w:r>
      <w:r w:rsidRPr="00E409D8">
        <w:rPr>
          <w:color w:val="000000"/>
          <w:spacing w:val="-6"/>
        </w:rPr>
        <w:t xml:space="preserve">ученикам в классах.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8"/>
        </w:rPr>
      </w:pPr>
      <w:r w:rsidRPr="00E409D8">
        <w:rPr>
          <w:color w:val="000000"/>
          <w:spacing w:val="-8"/>
        </w:rPr>
        <w:t>3.Участие в организации предметных недель</w:t>
      </w:r>
      <w:r>
        <w:t xml:space="preserve"> </w:t>
      </w:r>
      <w:r w:rsidRPr="00E409D8">
        <w:rPr>
          <w:color w:val="000000"/>
          <w:spacing w:val="-8"/>
        </w:rPr>
        <w:t>и олимпиад.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6"/>
        </w:rPr>
      </w:pPr>
      <w:r w:rsidRPr="00E409D8">
        <w:rPr>
          <w:color w:val="000000"/>
          <w:spacing w:val="-8"/>
        </w:rPr>
        <w:t xml:space="preserve"> 4.Рейды по проверке сохранности состояния</w:t>
      </w:r>
      <w:r>
        <w:t xml:space="preserve"> </w:t>
      </w:r>
      <w:r w:rsidRPr="00E409D8">
        <w:rPr>
          <w:color w:val="000000"/>
          <w:spacing w:val="-6"/>
        </w:rPr>
        <w:t xml:space="preserve">учебников и дневников.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9"/>
        </w:rPr>
        <w:t>5.П</w:t>
      </w:r>
      <w:r w:rsidRPr="00E409D8">
        <w:rPr>
          <w:color w:val="000000"/>
          <w:spacing w:val="-9"/>
        </w:rPr>
        <w:t>одведение итогов и организация по</w:t>
      </w:r>
      <w:r>
        <w:t xml:space="preserve"> </w:t>
      </w:r>
      <w:r w:rsidRPr="00E409D8">
        <w:rPr>
          <w:color w:val="000000"/>
          <w:spacing w:val="-7"/>
        </w:rPr>
        <w:t xml:space="preserve">итогам года. </w:t>
      </w:r>
    </w:p>
    <w:p w:rsidR="008931BB" w:rsidRDefault="008931BB" w:rsidP="008931BB">
      <w:pPr>
        <w:shd w:val="clear" w:color="auto" w:fill="FFFFFF"/>
        <w:ind w:left="58"/>
        <w:rPr>
          <w:color w:val="000000"/>
          <w:spacing w:val="-7"/>
        </w:rPr>
      </w:pPr>
      <w:r>
        <w:rPr>
          <w:color w:val="000000"/>
          <w:spacing w:val="-8"/>
        </w:rPr>
        <w:t>6.П</w:t>
      </w:r>
      <w:r w:rsidRPr="00E409D8">
        <w:rPr>
          <w:color w:val="000000"/>
          <w:spacing w:val="-8"/>
        </w:rPr>
        <w:t>ланирование и организация деятельности</w:t>
      </w:r>
      <w:r>
        <w:t xml:space="preserve"> </w:t>
      </w:r>
      <w:r w:rsidRPr="00E409D8">
        <w:rPr>
          <w:color w:val="000000"/>
          <w:spacing w:val="-7"/>
        </w:rPr>
        <w:t xml:space="preserve">во время каникул. </w:t>
      </w:r>
    </w:p>
    <w:p w:rsidR="008931BB" w:rsidRPr="00E409D8" w:rsidRDefault="008931BB" w:rsidP="008931BB">
      <w:pPr>
        <w:shd w:val="clear" w:color="auto" w:fill="FFFFFF"/>
        <w:ind w:left="58"/>
      </w:pPr>
      <w:r>
        <w:rPr>
          <w:color w:val="000000"/>
          <w:spacing w:val="-9"/>
        </w:rPr>
        <w:t>7.П</w:t>
      </w:r>
      <w:r w:rsidRPr="00E409D8">
        <w:rPr>
          <w:color w:val="000000"/>
          <w:spacing w:val="-9"/>
        </w:rPr>
        <w:t>роверка и отслеживание посещаемости</w:t>
      </w:r>
      <w:r>
        <w:t xml:space="preserve"> </w:t>
      </w:r>
      <w:r w:rsidRPr="00E409D8">
        <w:rPr>
          <w:color w:val="000000"/>
          <w:spacing w:val="-7"/>
        </w:rPr>
        <w:t>занятий обучающимися.</w:t>
      </w:r>
    </w:p>
    <w:p w:rsidR="008931BB" w:rsidRPr="00E409D8" w:rsidRDefault="008931BB" w:rsidP="008931BB">
      <w:pPr>
        <w:jc w:val="both"/>
        <w:rPr>
          <w:b/>
        </w:rPr>
      </w:pPr>
    </w:p>
    <w:p w:rsidR="008931BB" w:rsidRPr="00BD410D" w:rsidRDefault="00AE3CEC" w:rsidP="00AE3CEC">
      <w:pPr>
        <w:shd w:val="clear" w:color="auto" w:fill="FFFFFF"/>
        <w:ind w:left="708"/>
      </w:pPr>
      <w:r>
        <w:rPr>
          <w:b/>
          <w:bCs/>
          <w:i/>
          <w:iCs/>
          <w:color w:val="000000"/>
          <w:spacing w:val="-12"/>
        </w:rPr>
        <w:t xml:space="preserve">Комиссия </w:t>
      </w:r>
      <w:r w:rsidR="008931BB" w:rsidRPr="00BD410D">
        <w:rPr>
          <w:b/>
          <w:bCs/>
          <w:i/>
          <w:iCs/>
          <w:color w:val="000000"/>
          <w:spacing w:val="-12"/>
        </w:rPr>
        <w:t xml:space="preserve"> информации и печати.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49"/>
        </w:rPr>
      </w:pPr>
      <w:r>
        <w:rPr>
          <w:color w:val="000000"/>
          <w:spacing w:val="-6"/>
        </w:rPr>
        <w:t>1.</w:t>
      </w:r>
      <w:r w:rsidRPr="009325FB">
        <w:rPr>
          <w:color w:val="000000"/>
          <w:spacing w:val="-6"/>
        </w:rPr>
        <w:t>Распространение информации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27"/>
        </w:rPr>
      </w:pPr>
      <w:r>
        <w:rPr>
          <w:color w:val="000000"/>
          <w:spacing w:val="-5"/>
        </w:rPr>
        <w:t>2.</w:t>
      </w:r>
      <w:r w:rsidRPr="009325FB">
        <w:rPr>
          <w:color w:val="000000"/>
          <w:spacing w:val="-5"/>
        </w:rPr>
        <w:t>Выпуск школьной газеты «Переменка»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3.</w:t>
      </w:r>
      <w:r w:rsidRPr="009325FB">
        <w:rPr>
          <w:color w:val="000000"/>
          <w:spacing w:val="-6"/>
        </w:rPr>
        <w:t>Освещение основных школьных событий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902"/>
        <w:rPr>
          <w:color w:val="000000"/>
          <w:spacing w:val="-27"/>
        </w:rPr>
      </w:pPr>
      <w:r>
        <w:rPr>
          <w:color w:val="000000"/>
          <w:spacing w:val="-9"/>
        </w:rPr>
        <w:t>4.</w:t>
      </w:r>
      <w:r w:rsidRPr="009325FB">
        <w:rPr>
          <w:color w:val="000000"/>
          <w:spacing w:val="-9"/>
        </w:rPr>
        <w:t>Подготовка оформления и реквизита к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6"/>
        </w:rPr>
        <w:t>праздникам и вечерам.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before="5"/>
        <w:ind w:left="259" w:right="1805"/>
        <w:rPr>
          <w:color w:val="000000"/>
          <w:spacing w:val="-33"/>
        </w:rPr>
      </w:pPr>
      <w:r>
        <w:rPr>
          <w:color w:val="000000"/>
          <w:spacing w:val="-8"/>
        </w:rPr>
        <w:t>5.</w:t>
      </w:r>
      <w:r w:rsidRPr="009325FB">
        <w:rPr>
          <w:color w:val="000000"/>
          <w:spacing w:val="-8"/>
        </w:rPr>
        <w:t>Участие в оформлении «Школьной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7"/>
        </w:rPr>
        <w:t>летописи».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left="259"/>
        <w:rPr>
          <w:color w:val="000000"/>
          <w:spacing w:val="-30"/>
        </w:rPr>
      </w:pPr>
      <w:r>
        <w:rPr>
          <w:color w:val="000000"/>
          <w:spacing w:val="-6"/>
        </w:rPr>
        <w:t>6.</w:t>
      </w:r>
      <w:r w:rsidRPr="009325FB">
        <w:rPr>
          <w:color w:val="000000"/>
          <w:spacing w:val="-6"/>
        </w:rPr>
        <w:t>Подбор материалов для газет.</w:t>
      </w:r>
    </w:p>
    <w:p w:rsidR="008931BB" w:rsidRPr="009325FB" w:rsidRDefault="00AE3CEC" w:rsidP="008931BB">
      <w:pPr>
        <w:shd w:val="clear" w:color="auto" w:fill="FFFFFF"/>
        <w:spacing w:before="557"/>
        <w:ind w:left="1325"/>
      </w:pPr>
      <w:r>
        <w:rPr>
          <w:b/>
          <w:bCs/>
          <w:i/>
          <w:iCs/>
          <w:color w:val="000000"/>
          <w:spacing w:val="-11"/>
        </w:rPr>
        <w:t>Комиссия</w:t>
      </w:r>
      <w:r w:rsidR="008931BB" w:rsidRPr="009325FB">
        <w:rPr>
          <w:b/>
          <w:bCs/>
          <w:i/>
          <w:iCs/>
          <w:color w:val="000000"/>
          <w:spacing w:val="-11"/>
        </w:rPr>
        <w:t xml:space="preserve"> культуры и спорта.</w:t>
      </w:r>
    </w:p>
    <w:p w:rsidR="008931BB" w:rsidRPr="009325FB" w:rsidRDefault="008931BB" w:rsidP="008931BB">
      <w:pPr>
        <w:shd w:val="clear" w:color="auto" w:fill="FFFFFF"/>
        <w:ind w:left="994" w:right="902" w:hanging="677"/>
      </w:pPr>
      <w:r w:rsidRPr="009325FB">
        <w:rPr>
          <w:color w:val="000000"/>
          <w:spacing w:val="-9"/>
        </w:rPr>
        <w:t xml:space="preserve">1.Помощь в планирование, организации и </w:t>
      </w:r>
      <w:r w:rsidRPr="009325FB">
        <w:rPr>
          <w:color w:val="000000"/>
          <w:spacing w:val="-6"/>
        </w:rPr>
        <w:t>проведение школьных мероприятий.</w:t>
      </w:r>
    </w:p>
    <w:p w:rsidR="008931BB" w:rsidRPr="009325FB" w:rsidRDefault="008931BB" w:rsidP="008931BB">
      <w:pPr>
        <w:shd w:val="clear" w:color="auto" w:fill="FFFFFF"/>
        <w:ind w:left="360" w:hanging="550"/>
      </w:pPr>
      <w:r>
        <w:rPr>
          <w:color w:val="000000"/>
          <w:spacing w:val="-5"/>
        </w:rPr>
        <w:t xml:space="preserve">         2.П</w:t>
      </w:r>
      <w:r w:rsidRPr="009325FB">
        <w:rPr>
          <w:color w:val="000000"/>
          <w:spacing w:val="-5"/>
        </w:rPr>
        <w:t xml:space="preserve">роведение Дней здоровья, организация </w:t>
      </w:r>
      <w:r w:rsidRPr="009325FB">
        <w:rPr>
          <w:color w:val="000000"/>
          <w:spacing w:val="-9"/>
        </w:rPr>
        <w:t xml:space="preserve">спортивных соревнований по различным </w:t>
      </w:r>
      <w:r>
        <w:rPr>
          <w:color w:val="000000"/>
          <w:spacing w:val="-6"/>
        </w:rPr>
        <w:t xml:space="preserve">видам </w:t>
      </w:r>
      <w:r w:rsidRPr="009325FB">
        <w:rPr>
          <w:color w:val="000000"/>
          <w:spacing w:val="-6"/>
        </w:rPr>
        <w:t>спорта с другими классами.</w:t>
      </w:r>
    </w:p>
    <w:p w:rsidR="008931BB" w:rsidRPr="009325FB" w:rsidRDefault="008931BB" w:rsidP="008931BB">
      <w:pPr>
        <w:shd w:val="clear" w:color="auto" w:fill="FFFFFF"/>
        <w:spacing w:before="5"/>
        <w:ind w:left="1008" w:right="902" w:hanging="715"/>
      </w:pPr>
      <w:r w:rsidRPr="009325FB">
        <w:rPr>
          <w:color w:val="000000"/>
          <w:spacing w:val="-8"/>
        </w:rPr>
        <w:t>3.«Зарница»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8"/>
        </w:rPr>
        <w:t xml:space="preserve">- ее организация и участие в </w:t>
      </w:r>
      <w:r w:rsidRPr="009325FB">
        <w:rPr>
          <w:color w:val="000000"/>
          <w:spacing w:val="-9"/>
        </w:rPr>
        <w:t>проведение.</w:t>
      </w:r>
    </w:p>
    <w:p w:rsidR="008931BB" w:rsidRPr="009325FB" w:rsidRDefault="008931BB" w:rsidP="008931BB">
      <w:pPr>
        <w:shd w:val="clear" w:color="auto" w:fill="FFFFFF"/>
        <w:spacing w:before="5"/>
        <w:ind w:left="1018" w:right="902" w:hanging="730"/>
      </w:pPr>
      <w:r w:rsidRPr="009325FB">
        <w:rPr>
          <w:color w:val="000000"/>
          <w:spacing w:val="-8"/>
        </w:rPr>
        <w:t xml:space="preserve">4.Определение лучших спортсменов и их </w:t>
      </w:r>
      <w:r w:rsidRPr="009325FB">
        <w:rPr>
          <w:color w:val="000000"/>
          <w:spacing w:val="-9"/>
        </w:rPr>
        <w:t>награждение.</w:t>
      </w:r>
    </w:p>
    <w:p w:rsidR="008931BB" w:rsidRPr="009325FB" w:rsidRDefault="00AE3CEC" w:rsidP="00DE64A0">
      <w:pPr>
        <w:shd w:val="clear" w:color="auto" w:fill="FFFFFF"/>
        <w:spacing w:before="552"/>
        <w:ind w:left="310" w:firstLine="708"/>
      </w:pPr>
      <w:r>
        <w:rPr>
          <w:b/>
          <w:bCs/>
          <w:i/>
          <w:iCs/>
          <w:color w:val="000000"/>
          <w:spacing w:val="-15"/>
        </w:rPr>
        <w:t>Комиссия</w:t>
      </w:r>
      <w:r w:rsidR="008931BB" w:rsidRPr="009325FB">
        <w:rPr>
          <w:b/>
          <w:bCs/>
          <w:i/>
          <w:iCs/>
          <w:color w:val="000000"/>
          <w:spacing w:val="-15"/>
        </w:rPr>
        <w:t xml:space="preserve"> по связям с общественностью.</w:t>
      </w:r>
    </w:p>
    <w:p w:rsidR="008931BB" w:rsidRPr="009325FB" w:rsidRDefault="008931BB" w:rsidP="008931BB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52"/>
        </w:rPr>
      </w:pPr>
      <w:r>
        <w:rPr>
          <w:color w:val="000000"/>
          <w:spacing w:val="-9"/>
        </w:rPr>
        <w:t xml:space="preserve">            1.</w:t>
      </w:r>
      <w:r w:rsidRPr="009325FB">
        <w:rPr>
          <w:color w:val="000000"/>
          <w:spacing w:val="-9"/>
        </w:rPr>
        <w:t>Осуществление творческой связи между</w:t>
      </w:r>
      <w:r>
        <w:rPr>
          <w:color w:val="000000"/>
          <w:spacing w:val="-9"/>
        </w:rPr>
        <w:t xml:space="preserve"> </w:t>
      </w:r>
      <w:r w:rsidRPr="009325FB">
        <w:rPr>
          <w:color w:val="000000"/>
          <w:spacing w:val="-8"/>
        </w:rPr>
        <w:t>учащимися начальной школы и среднего</w:t>
      </w:r>
      <w:r>
        <w:rPr>
          <w:color w:val="000000"/>
          <w:spacing w:val="-8"/>
        </w:rPr>
        <w:t xml:space="preserve"> </w:t>
      </w:r>
      <w:r w:rsidRPr="009325FB">
        <w:rPr>
          <w:color w:val="000000"/>
          <w:spacing w:val="-11"/>
        </w:rPr>
        <w:t>звена.</w:t>
      </w:r>
    </w:p>
    <w:p w:rsidR="008931BB" w:rsidRPr="009325FB" w:rsidRDefault="008931BB" w:rsidP="008931B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ind w:left="643"/>
        <w:rPr>
          <w:color w:val="000000"/>
          <w:spacing w:val="-25"/>
        </w:rPr>
      </w:pPr>
      <w:r>
        <w:rPr>
          <w:color w:val="000000"/>
          <w:spacing w:val="-6"/>
        </w:rPr>
        <w:t>2.</w:t>
      </w:r>
      <w:r w:rsidRPr="009325FB">
        <w:rPr>
          <w:color w:val="000000"/>
          <w:spacing w:val="-6"/>
        </w:rPr>
        <w:t>Участие в районном фестивале «Радуга».</w:t>
      </w:r>
    </w:p>
    <w:p w:rsidR="008931BB" w:rsidRDefault="008931BB" w:rsidP="008931B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ind w:left="643"/>
        <w:rPr>
          <w:color w:val="000000"/>
          <w:spacing w:val="-28"/>
        </w:rPr>
      </w:pPr>
      <w:r>
        <w:rPr>
          <w:color w:val="000000"/>
          <w:spacing w:val="-7"/>
        </w:rPr>
        <w:t>3.</w:t>
      </w:r>
      <w:r w:rsidRPr="009325FB">
        <w:rPr>
          <w:color w:val="000000"/>
          <w:spacing w:val="-7"/>
        </w:rPr>
        <w:t>Учеба классных активов.</w:t>
      </w:r>
    </w:p>
    <w:p w:rsidR="008931BB" w:rsidRPr="008A294A" w:rsidRDefault="008931BB" w:rsidP="008931BB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ind w:left="643"/>
        <w:rPr>
          <w:color w:val="000000"/>
          <w:spacing w:val="-28"/>
        </w:rPr>
      </w:pPr>
      <w:r>
        <w:rPr>
          <w:color w:val="000000"/>
          <w:spacing w:val="-6"/>
        </w:rPr>
        <w:t>4.П</w:t>
      </w:r>
      <w:r w:rsidRPr="009325FB">
        <w:rPr>
          <w:color w:val="000000"/>
          <w:spacing w:val="-6"/>
        </w:rPr>
        <w:t>роведение игровых программ,</w:t>
      </w:r>
      <w:r>
        <w:rPr>
          <w:color w:val="000000"/>
          <w:spacing w:val="-6"/>
        </w:rPr>
        <w:t xml:space="preserve"> </w:t>
      </w:r>
      <w:r w:rsidRPr="009325FB">
        <w:rPr>
          <w:color w:val="000000"/>
          <w:spacing w:val="-9"/>
        </w:rPr>
        <w:t>кругосветок в начальном и среднем звене.</w:t>
      </w:r>
    </w:p>
    <w:p w:rsidR="008931BB" w:rsidRDefault="008931BB" w:rsidP="008931BB">
      <w:pPr>
        <w:jc w:val="both"/>
        <w:rPr>
          <w:b/>
        </w:rPr>
      </w:pPr>
    </w:p>
    <w:p w:rsidR="008931BB" w:rsidRDefault="00AE3CEC" w:rsidP="00DE64A0">
      <w:pPr>
        <w:ind w:left="708"/>
        <w:jc w:val="both"/>
        <w:rPr>
          <w:b/>
          <w:i/>
        </w:rPr>
      </w:pPr>
      <w:r>
        <w:rPr>
          <w:b/>
          <w:i/>
        </w:rPr>
        <w:t>Комиссия</w:t>
      </w:r>
      <w:r w:rsidR="008931BB">
        <w:rPr>
          <w:b/>
          <w:i/>
        </w:rPr>
        <w:t xml:space="preserve"> внутренней политики</w:t>
      </w:r>
    </w:p>
    <w:p w:rsidR="008931BB" w:rsidRDefault="008931BB" w:rsidP="008931BB">
      <w:pPr>
        <w:jc w:val="both"/>
      </w:pPr>
      <w:r>
        <w:t>1.Организация дежурства по школе.</w:t>
      </w:r>
    </w:p>
    <w:p w:rsidR="008931BB" w:rsidRDefault="008931BB" w:rsidP="008931BB">
      <w:pPr>
        <w:jc w:val="both"/>
      </w:pPr>
      <w:r>
        <w:t>2.Введение в оборот игровой школьной валюты.</w:t>
      </w:r>
    </w:p>
    <w:p w:rsidR="008931BB" w:rsidRDefault="008931BB" w:rsidP="008931BB">
      <w:pPr>
        <w:jc w:val="both"/>
      </w:pPr>
      <w:r>
        <w:t>3.Обеспечение и выполнение обучающимися правил поведения, заложенных в Уставе школы.</w:t>
      </w:r>
    </w:p>
    <w:p w:rsidR="008931BB" w:rsidRDefault="008931BB" w:rsidP="008931BB">
      <w:pPr>
        <w:jc w:val="both"/>
      </w:pPr>
      <w:r>
        <w:t>4.Проведение экологических акций и трудовых десантов.</w:t>
      </w:r>
    </w:p>
    <w:p w:rsidR="008931BB" w:rsidRPr="00BD410D" w:rsidRDefault="008931BB" w:rsidP="008931BB">
      <w:pPr>
        <w:jc w:val="both"/>
      </w:pPr>
      <w:r>
        <w:t>5.Оказание помощи в организации ЛТО.</w:t>
      </w:r>
    </w:p>
    <w:p w:rsidR="008931BB" w:rsidRDefault="008931BB" w:rsidP="008931BB">
      <w:pPr>
        <w:tabs>
          <w:tab w:val="left" w:pos="1920"/>
        </w:tabs>
      </w:pPr>
    </w:p>
    <w:p w:rsidR="00D20084" w:rsidRDefault="00BB2B45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 w:rsidRPr="000604DA">
        <w:rPr>
          <w:b/>
        </w:rPr>
        <w:t>1.</w:t>
      </w:r>
      <w:r w:rsidR="00FA65AD">
        <w:rPr>
          <w:b/>
        </w:rPr>
        <w:t>7</w:t>
      </w:r>
      <w:r w:rsidRPr="000604DA">
        <w:rPr>
          <w:b/>
        </w:rPr>
        <w:t>. Наличие сайта учреждения</w:t>
      </w:r>
      <w:r w:rsidR="00D20084">
        <w:rPr>
          <w:b/>
        </w:rPr>
        <w:t xml:space="preserve">: </w:t>
      </w:r>
      <w:r w:rsidR="00D20084">
        <w:rPr>
          <w:rFonts w:ascii="Times New Roman" w:hAnsi="Times New Roman"/>
          <w:bCs/>
          <w:sz w:val="24"/>
          <w:szCs w:val="24"/>
        </w:rPr>
        <w:t>С</w:t>
      </w:r>
      <w:r w:rsidR="00D20084" w:rsidRPr="003F1770">
        <w:rPr>
          <w:rFonts w:ascii="Times New Roman" w:hAnsi="Times New Roman"/>
          <w:bCs/>
          <w:sz w:val="24"/>
          <w:szCs w:val="24"/>
        </w:rPr>
        <w:t>айт</w:t>
      </w:r>
      <w:r w:rsidR="00D20084">
        <w:rPr>
          <w:rFonts w:ascii="Times New Roman" w:hAnsi="Times New Roman"/>
          <w:bCs/>
          <w:sz w:val="24"/>
          <w:szCs w:val="24"/>
        </w:rPr>
        <w:t xml:space="preserve"> МБОУ</w:t>
      </w:r>
      <w:r w:rsidR="00D20084" w:rsidRPr="00BB2B45">
        <w:rPr>
          <w:rFonts w:ascii="Times New Roman" w:hAnsi="Times New Roman"/>
          <w:bCs/>
          <w:sz w:val="24"/>
          <w:szCs w:val="24"/>
        </w:rPr>
        <w:t>-</w:t>
      </w:r>
      <w:r w:rsidR="00D20084">
        <w:rPr>
          <w:rFonts w:ascii="Times New Roman" w:hAnsi="Times New Roman"/>
          <w:bCs/>
          <w:sz w:val="24"/>
          <w:szCs w:val="24"/>
        </w:rPr>
        <w:t xml:space="preserve"> </w:t>
      </w:r>
      <w:r w:rsidR="00D20084">
        <w:rPr>
          <w:rFonts w:ascii="Times New Roman" w:hAnsi="Times New Roman"/>
          <w:bCs/>
          <w:sz w:val="24"/>
          <w:szCs w:val="24"/>
          <w:lang w:val="en-US"/>
        </w:rPr>
        <w:t>C</w:t>
      </w:r>
      <w:r w:rsidR="00D20084">
        <w:rPr>
          <w:rFonts w:ascii="Times New Roman" w:hAnsi="Times New Roman"/>
          <w:bCs/>
          <w:sz w:val="24"/>
          <w:szCs w:val="24"/>
        </w:rPr>
        <w:t>ОШ села Бат</w:t>
      </w:r>
      <w:r w:rsidR="00D20084">
        <w:rPr>
          <w:rFonts w:ascii="Times New Roman" w:hAnsi="Times New Roman"/>
          <w:bCs/>
          <w:sz w:val="24"/>
          <w:szCs w:val="24"/>
        </w:rPr>
        <w:t>у</w:t>
      </w:r>
      <w:r w:rsidR="00D20084">
        <w:rPr>
          <w:rFonts w:ascii="Times New Roman" w:hAnsi="Times New Roman"/>
          <w:bCs/>
          <w:sz w:val="24"/>
          <w:szCs w:val="24"/>
        </w:rPr>
        <w:t>рино</w:t>
      </w:r>
      <w:r w:rsidR="00D20084" w:rsidRPr="003F1770">
        <w:rPr>
          <w:rFonts w:ascii="Times New Roman" w:hAnsi="Times New Roman"/>
          <w:bCs/>
          <w:sz w:val="24"/>
          <w:szCs w:val="24"/>
        </w:rPr>
        <w:t xml:space="preserve">:   </w:t>
      </w:r>
      <w:hyperlink r:id="rId9" w:history="1">
        <w:r w:rsidR="004300C0" w:rsidRPr="000F5374">
          <w:rPr>
            <w:rStyle w:val="a9"/>
            <w:rFonts w:ascii="Times New Roman" w:hAnsi="Times New Roman"/>
            <w:bCs/>
            <w:sz w:val="24"/>
            <w:szCs w:val="24"/>
          </w:rPr>
          <w:t>http://as-baturschool.edu.tomsk.ru</w:t>
        </w:r>
      </w:hyperlink>
    </w:p>
    <w:p w:rsidR="004300C0" w:rsidRPr="00384837" w:rsidRDefault="004300C0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901F16" w:rsidRDefault="00D20084" w:rsidP="00D20084">
      <w:r w:rsidRPr="00322421">
        <w:rPr>
          <w:b/>
        </w:rPr>
        <w:t>1.</w:t>
      </w:r>
      <w:r>
        <w:rPr>
          <w:b/>
        </w:rPr>
        <w:t>8</w:t>
      </w:r>
      <w:r w:rsidRPr="00322421">
        <w:rPr>
          <w:b/>
        </w:rPr>
        <w:t>.</w:t>
      </w:r>
      <w:r>
        <w:t xml:space="preserve"> </w:t>
      </w:r>
      <w:r w:rsidRPr="00500EE7">
        <w:rPr>
          <w:b/>
          <w:bCs/>
        </w:rPr>
        <w:t>Контактная информация</w:t>
      </w:r>
      <w:r>
        <w:rPr>
          <w:b/>
          <w:bCs/>
        </w:rPr>
        <w:t>.</w:t>
      </w:r>
    </w:p>
    <w:p w:rsidR="00D20084" w:rsidRPr="00500EE7" w:rsidRDefault="00D20084" w:rsidP="00D20084">
      <w:pPr>
        <w:jc w:val="both"/>
        <w:rPr>
          <w:b/>
          <w:bCs/>
        </w:rPr>
      </w:pPr>
    </w:p>
    <w:p w:rsidR="00D20084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учреждения: </w:t>
      </w:r>
      <w:r w:rsidRPr="004D06CC">
        <w:rPr>
          <w:rFonts w:ascii="Times New Roman" w:hAnsi="Times New Roman"/>
          <w:bCs/>
          <w:i/>
          <w:sz w:val="24"/>
          <w:szCs w:val="24"/>
        </w:rPr>
        <w:t>Муниципальное бюджетное общеобразовательное учре</w:t>
      </w:r>
      <w:r w:rsidRPr="004D06CC">
        <w:rPr>
          <w:rFonts w:ascii="Times New Roman" w:hAnsi="Times New Roman"/>
          <w:bCs/>
          <w:i/>
          <w:sz w:val="24"/>
          <w:szCs w:val="24"/>
        </w:rPr>
        <w:t>ж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дение </w:t>
      </w:r>
      <w:r>
        <w:rPr>
          <w:rFonts w:ascii="Times New Roman" w:hAnsi="Times New Roman"/>
          <w:bCs/>
          <w:i/>
          <w:sz w:val="24"/>
          <w:szCs w:val="24"/>
        </w:rPr>
        <w:t>-  средняя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общеобразовательная школа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</w:p>
    <w:p w:rsidR="00D20084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</w:p>
    <w:p w:rsidR="00D20084" w:rsidRPr="003F1770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Адрес: 636820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Pr="003F1770">
        <w:rPr>
          <w:rFonts w:ascii="Times New Roman" w:hAnsi="Times New Roman"/>
          <w:bCs/>
          <w:sz w:val="24"/>
          <w:szCs w:val="24"/>
        </w:rPr>
        <w:t xml:space="preserve"> район, село </w:t>
      </w:r>
      <w:r>
        <w:rPr>
          <w:rFonts w:ascii="Times New Roman" w:hAnsi="Times New Roman"/>
          <w:bCs/>
          <w:sz w:val="24"/>
          <w:szCs w:val="24"/>
        </w:rPr>
        <w:t>Батурино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ул. Рабочая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>
        <w:rPr>
          <w:rFonts w:ascii="Times New Roman" w:hAnsi="Times New Roman"/>
          <w:bCs/>
          <w:sz w:val="24"/>
          <w:szCs w:val="24"/>
        </w:rPr>
        <w:t>59</w:t>
      </w:r>
    </w:p>
    <w:p w:rsidR="00D20084" w:rsidRPr="003F1770" w:rsidRDefault="00D20084" w:rsidP="00D20084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3F1770">
        <w:rPr>
          <w:rFonts w:ascii="Times New Roman" w:hAnsi="Times New Roman"/>
          <w:bCs/>
          <w:sz w:val="24"/>
          <w:szCs w:val="24"/>
        </w:rPr>
        <w:t>елефон</w:t>
      </w:r>
      <w:r>
        <w:rPr>
          <w:rFonts w:ascii="Times New Roman" w:hAnsi="Times New Roman"/>
          <w:bCs/>
          <w:sz w:val="24"/>
          <w:szCs w:val="24"/>
        </w:rPr>
        <w:t>/факс</w:t>
      </w:r>
      <w:r w:rsidRPr="003F1770">
        <w:rPr>
          <w:rFonts w:ascii="Times New Roman" w:hAnsi="Times New Roman"/>
          <w:bCs/>
          <w:sz w:val="24"/>
          <w:szCs w:val="24"/>
        </w:rPr>
        <w:t>: 8(</w:t>
      </w:r>
      <w:r>
        <w:rPr>
          <w:rFonts w:ascii="Times New Roman" w:hAnsi="Times New Roman"/>
          <w:bCs/>
          <w:sz w:val="24"/>
          <w:szCs w:val="24"/>
        </w:rPr>
        <w:t>38241</w:t>
      </w:r>
      <w:r w:rsidRPr="003F1770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4-12-77</w:t>
      </w:r>
    </w:p>
    <w:p w:rsidR="00D20084" w:rsidRDefault="00D20084" w:rsidP="00D20084">
      <w:pPr>
        <w:jc w:val="both"/>
      </w:pPr>
      <w:r>
        <w:t>Телефоны: 8(38241) 4-11-77.</w:t>
      </w:r>
    </w:p>
    <w:p w:rsidR="00D20084" w:rsidRDefault="00D20084" w:rsidP="00D20084">
      <w:pPr>
        <w:pStyle w:val="ad"/>
        <w:jc w:val="both"/>
      </w:pPr>
      <w:r>
        <w:rPr>
          <w:rFonts w:ascii="Times New Roman" w:hAnsi="Times New Roman"/>
          <w:bCs/>
          <w:sz w:val="24"/>
          <w:szCs w:val="24"/>
        </w:rPr>
        <w:t>Э</w:t>
      </w:r>
      <w:r w:rsidRPr="003F1770">
        <w:rPr>
          <w:rFonts w:ascii="Times New Roman" w:hAnsi="Times New Roman"/>
          <w:bCs/>
          <w:sz w:val="24"/>
          <w:szCs w:val="24"/>
        </w:rPr>
        <w:t xml:space="preserve">лектронный адрес: </w:t>
      </w:r>
      <w:hyperlink r:id="rId10" w:history="1">
        <w:r w:rsidR="00F64B14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batscasino</w:t>
        </w:r>
        <w:r w:rsidR="00F64B14" w:rsidRPr="001F7AEF">
          <w:rPr>
            <w:rStyle w:val="a9"/>
            <w:rFonts w:ascii="Times New Roman" w:hAnsi="Times New Roman"/>
            <w:bCs/>
            <w:sz w:val="24"/>
            <w:szCs w:val="24"/>
          </w:rPr>
          <w:t>@</w:t>
        </w:r>
        <w:r w:rsidR="00F64B14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mail</w:t>
        </w:r>
        <w:r w:rsidR="00F64B14" w:rsidRPr="001F7AEF">
          <w:rPr>
            <w:rStyle w:val="a9"/>
            <w:rFonts w:ascii="Times New Roman" w:hAnsi="Times New Roman"/>
            <w:bCs/>
            <w:sz w:val="24"/>
            <w:szCs w:val="24"/>
          </w:rPr>
          <w:t>.</w:t>
        </w:r>
        <w:r w:rsidR="00F64B14" w:rsidRPr="001F7AEF">
          <w:rPr>
            <w:rStyle w:val="a9"/>
            <w:rFonts w:ascii="Times New Roman" w:hAnsi="Times New Roman"/>
            <w:bCs/>
            <w:sz w:val="24"/>
            <w:szCs w:val="24"/>
            <w:lang w:val="en-US"/>
          </w:rPr>
          <w:t>ru</w:t>
        </w:r>
      </w:hyperlink>
    </w:p>
    <w:p w:rsidR="00B7452E" w:rsidRDefault="00B7452E" w:rsidP="00D20084">
      <w:pPr>
        <w:pStyle w:val="ad"/>
        <w:jc w:val="both"/>
      </w:pPr>
    </w:p>
    <w:p w:rsidR="00B7452E" w:rsidRDefault="00B7452E" w:rsidP="00B7452E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 филиала: 6368</w:t>
      </w:r>
      <w:r w:rsidR="00414BB7">
        <w:rPr>
          <w:rFonts w:ascii="Times New Roman" w:hAnsi="Times New Roman"/>
          <w:bCs/>
          <w:sz w:val="24"/>
          <w:szCs w:val="24"/>
        </w:rPr>
        <w:t>20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Томская обл</w:t>
      </w:r>
      <w:r w:rsidRPr="003F1770">
        <w:rPr>
          <w:rFonts w:ascii="Times New Roman" w:hAnsi="Times New Roman"/>
          <w:bCs/>
          <w:sz w:val="24"/>
          <w:szCs w:val="24"/>
        </w:rPr>
        <w:t xml:space="preserve">асть, </w:t>
      </w:r>
      <w:r>
        <w:rPr>
          <w:rFonts w:ascii="Times New Roman" w:hAnsi="Times New Roman"/>
          <w:bCs/>
          <w:sz w:val="24"/>
          <w:szCs w:val="24"/>
        </w:rPr>
        <w:t>Асиновский</w:t>
      </w:r>
      <w:r w:rsidR="004300C0">
        <w:rPr>
          <w:rFonts w:ascii="Times New Roman" w:hAnsi="Times New Roman"/>
          <w:bCs/>
          <w:sz w:val="24"/>
          <w:szCs w:val="24"/>
        </w:rPr>
        <w:t xml:space="preserve"> район, п.Первопашенск</w:t>
      </w:r>
      <w:r w:rsidRPr="003F1770">
        <w:rPr>
          <w:rFonts w:ascii="Times New Roman" w:hAnsi="Times New Roman"/>
          <w:bCs/>
          <w:sz w:val="24"/>
          <w:szCs w:val="24"/>
        </w:rPr>
        <w:t xml:space="preserve">, </w:t>
      </w:r>
      <w:r w:rsidR="004300C0">
        <w:rPr>
          <w:rFonts w:ascii="Times New Roman" w:hAnsi="Times New Roman"/>
          <w:bCs/>
          <w:sz w:val="24"/>
          <w:szCs w:val="24"/>
        </w:rPr>
        <w:t>ул. Бер</w:t>
      </w:r>
      <w:r w:rsidR="004300C0">
        <w:rPr>
          <w:rFonts w:ascii="Times New Roman" w:hAnsi="Times New Roman"/>
          <w:bCs/>
          <w:sz w:val="24"/>
          <w:szCs w:val="24"/>
        </w:rPr>
        <w:t>е</w:t>
      </w:r>
      <w:r w:rsidR="004300C0">
        <w:rPr>
          <w:rFonts w:ascii="Times New Roman" w:hAnsi="Times New Roman"/>
          <w:bCs/>
          <w:sz w:val="24"/>
          <w:szCs w:val="24"/>
        </w:rPr>
        <w:t>гов</w:t>
      </w:r>
      <w:r>
        <w:rPr>
          <w:rFonts w:ascii="Times New Roman" w:hAnsi="Times New Roman"/>
          <w:bCs/>
          <w:sz w:val="24"/>
          <w:szCs w:val="24"/>
        </w:rPr>
        <w:t>ая</w:t>
      </w:r>
      <w:r w:rsidR="00414BB7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F1770">
        <w:rPr>
          <w:rFonts w:ascii="Times New Roman" w:hAnsi="Times New Roman"/>
          <w:bCs/>
          <w:sz w:val="24"/>
          <w:szCs w:val="24"/>
        </w:rPr>
        <w:t xml:space="preserve">д. </w:t>
      </w:r>
      <w:r w:rsidR="004300C0">
        <w:rPr>
          <w:rFonts w:ascii="Times New Roman" w:hAnsi="Times New Roman"/>
          <w:bCs/>
          <w:sz w:val="24"/>
          <w:szCs w:val="24"/>
        </w:rPr>
        <w:t>13</w:t>
      </w:r>
    </w:p>
    <w:p w:rsidR="004300C0" w:rsidRDefault="004300C0" w:rsidP="004300C0">
      <w:pPr>
        <w:pStyle w:val="a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Полное название филиала: </w:t>
      </w:r>
      <w:r w:rsidRPr="004300C0">
        <w:rPr>
          <w:rFonts w:ascii="Times New Roman" w:hAnsi="Times New Roman"/>
          <w:bCs/>
          <w:i/>
          <w:sz w:val="24"/>
          <w:szCs w:val="24"/>
        </w:rPr>
        <w:t>П</w:t>
      </w:r>
      <w:r>
        <w:rPr>
          <w:rFonts w:ascii="Times New Roman" w:hAnsi="Times New Roman"/>
          <w:bCs/>
          <w:i/>
          <w:sz w:val="24"/>
          <w:szCs w:val="24"/>
        </w:rPr>
        <w:t xml:space="preserve">ервопашенская начальная общеобразовательная школа </w:t>
      </w:r>
      <w:r w:rsidRPr="004300C0">
        <w:rPr>
          <w:rFonts w:ascii="Times New Roman" w:hAnsi="Times New Roman"/>
          <w:bCs/>
          <w:i/>
          <w:sz w:val="24"/>
          <w:szCs w:val="24"/>
        </w:rPr>
        <w:t xml:space="preserve"> – филиал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Муниципального бюджетного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общеобразователь</w:t>
      </w:r>
      <w:r>
        <w:rPr>
          <w:rFonts w:ascii="Times New Roman" w:hAnsi="Times New Roman"/>
          <w:bCs/>
          <w:i/>
          <w:sz w:val="24"/>
          <w:szCs w:val="24"/>
        </w:rPr>
        <w:t>ного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учрежде</w:t>
      </w:r>
      <w:r>
        <w:rPr>
          <w:rFonts w:ascii="Times New Roman" w:hAnsi="Times New Roman"/>
          <w:bCs/>
          <w:i/>
          <w:sz w:val="24"/>
          <w:szCs w:val="24"/>
        </w:rPr>
        <w:t>ния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-  средней о</w:t>
      </w:r>
      <w:r>
        <w:rPr>
          <w:rFonts w:ascii="Times New Roman" w:hAnsi="Times New Roman"/>
          <w:bCs/>
          <w:i/>
          <w:sz w:val="24"/>
          <w:szCs w:val="24"/>
        </w:rPr>
        <w:t>б</w:t>
      </w:r>
      <w:r>
        <w:rPr>
          <w:rFonts w:ascii="Times New Roman" w:hAnsi="Times New Roman"/>
          <w:bCs/>
          <w:i/>
          <w:sz w:val="24"/>
          <w:szCs w:val="24"/>
        </w:rPr>
        <w:t>щеобразовательной школы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села</w:t>
      </w:r>
      <w:r>
        <w:rPr>
          <w:rFonts w:ascii="Times New Roman" w:hAnsi="Times New Roman"/>
          <w:bCs/>
          <w:i/>
          <w:sz w:val="24"/>
          <w:szCs w:val="24"/>
        </w:rPr>
        <w:t xml:space="preserve"> Батурино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Асиновского</w:t>
      </w:r>
      <w:r w:rsidRPr="004D06CC">
        <w:rPr>
          <w:rFonts w:ascii="Times New Roman" w:hAnsi="Times New Roman"/>
          <w:bCs/>
          <w:i/>
          <w:sz w:val="24"/>
          <w:szCs w:val="24"/>
        </w:rPr>
        <w:t xml:space="preserve">  района </w:t>
      </w:r>
      <w:r>
        <w:rPr>
          <w:rFonts w:ascii="Times New Roman" w:hAnsi="Times New Roman"/>
          <w:bCs/>
          <w:i/>
          <w:sz w:val="24"/>
          <w:szCs w:val="24"/>
        </w:rPr>
        <w:t>Том</w:t>
      </w:r>
      <w:r w:rsidRPr="004D06CC">
        <w:rPr>
          <w:rFonts w:ascii="Times New Roman" w:hAnsi="Times New Roman"/>
          <w:bCs/>
          <w:i/>
          <w:sz w:val="24"/>
          <w:szCs w:val="24"/>
        </w:rPr>
        <w:t>ской области</w:t>
      </w:r>
    </w:p>
    <w:p w:rsidR="00B7452E" w:rsidRPr="00B7452E" w:rsidRDefault="00B7452E" w:rsidP="00D20084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D20084" w:rsidRDefault="00D20084" w:rsidP="00D20084">
      <w:pPr>
        <w:tabs>
          <w:tab w:val="left" w:pos="1920"/>
        </w:tabs>
      </w:pPr>
    </w:p>
    <w:p w:rsidR="00D20084" w:rsidRPr="00414BB7" w:rsidRDefault="00D20084" w:rsidP="00414BB7">
      <w:pPr>
        <w:pStyle w:val="ac"/>
        <w:numPr>
          <w:ilvl w:val="0"/>
          <w:numId w:val="6"/>
        </w:numPr>
        <w:tabs>
          <w:tab w:val="left" w:pos="709"/>
        </w:tabs>
        <w:rPr>
          <w:b/>
          <w:bCs/>
          <w:sz w:val="36"/>
          <w:szCs w:val="36"/>
        </w:rPr>
      </w:pPr>
      <w:r w:rsidRPr="00414BB7">
        <w:rPr>
          <w:b/>
          <w:bCs/>
          <w:sz w:val="36"/>
          <w:szCs w:val="36"/>
        </w:rPr>
        <w:t>Особенности образовательного процесса</w:t>
      </w:r>
    </w:p>
    <w:p w:rsidR="00414BB7" w:rsidRPr="00414BB7" w:rsidRDefault="00414BB7" w:rsidP="00414BB7">
      <w:pPr>
        <w:pStyle w:val="ac"/>
        <w:tabs>
          <w:tab w:val="left" w:pos="709"/>
        </w:tabs>
        <w:rPr>
          <w:b/>
          <w:bCs/>
          <w:sz w:val="36"/>
          <w:szCs w:val="36"/>
        </w:rPr>
      </w:pPr>
    </w:p>
    <w:p w:rsidR="00D20084" w:rsidRPr="000D7B23" w:rsidRDefault="00D20084" w:rsidP="00D20084">
      <w:pPr>
        <w:jc w:val="both"/>
      </w:pPr>
      <w:r w:rsidRPr="000D7B23">
        <w:t xml:space="preserve">Все услуги, предоставляемые образовательным учреждением – бесплатны. </w:t>
      </w:r>
    </w:p>
    <w:p w:rsidR="00D20084" w:rsidRDefault="00D20084" w:rsidP="00D20084">
      <w:pPr>
        <w:ind w:firstLine="709"/>
        <w:jc w:val="both"/>
      </w:pPr>
      <w:r w:rsidRPr="000D7B23">
        <w:t>В 2011-2012 уч</w:t>
      </w:r>
      <w:r w:rsidR="00414BB7">
        <w:t>ебном году обучающиеся 1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образовательные стандарты  начального общего образования (ФГОС НОО).</w:t>
      </w:r>
    </w:p>
    <w:p w:rsidR="00414BB7" w:rsidRPr="000D7B23" w:rsidRDefault="00414BB7" w:rsidP="00D20084">
      <w:pPr>
        <w:ind w:firstLine="709"/>
        <w:jc w:val="both"/>
      </w:pPr>
      <w:r>
        <w:t>В 2015-2016 учебном году обучающиеся 5 класса</w:t>
      </w:r>
      <w:r w:rsidRPr="000D7B23">
        <w:t xml:space="preserve"> перешли на федеральные гос</w:t>
      </w:r>
      <w:r w:rsidRPr="000D7B23">
        <w:t>у</w:t>
      </w:r>
      <w:r w:rsidRPr="000D7B23">
        <w:t>дарственные образ</w:t>
      </w:r>
      <w:r>
        <w:t>овательные стандарты  основного общего образования (ФГОС О</w:t>
      </w:r>
      <w:r w:rsidRPr="000D7B23">
        <w:t>ОО).</w:t>
      </w:r>
    </w:p>
    <w:p w:rsidR="00D20084" w:rsidRPr="000D7B23" w:rsidRDefault="00D20084" w:rsidP="00D20084">
      <w:pPr>
        <w:ind w:firstLine="708"/>
      </w:pPr>
      <w:r w:rsidRPr="000D7B23">
        <w:t>Переход на ФГОС НОО</w:t>
      </w:r>
      <w:r w:rsidR="00414BB7">
        <w:t xml:space="preserve"> и  ФГОС ООО</w:t>
      </w:r>
      <w:r w:rsidRPr="000D7B23">
        <w:t xml:space="preserve"> осуществлен через:</w:t>
      </w:r>
      <w:r w:rsidRPr="000D7B23">
        <w:br/>
        <w:t>1. Изучение нормативно-правовой базы федерального, регионального уровней по внедр</w:t>
      </w:r>
      <w:r w:rsidRPr="000D7B23">
        <w:t>е</w:t>
      </w:r>
      <w:r w:rsidRPr="000D7B23">
        <w:t>нию ФГОС НОО</w:t>
      </w:r>
      <w:r w:rsidR="00414BB7">
        <w:t xml:space="preserve"> и ФГОС ООО</w:t>
      </w:r>
      <w:r w:rsidRPr="000D7B23">
        <w:t>.</w:t>
      </w:r>
      <w:r w:rsidRPr="000D7B23">
        <w:br/>
        <w:t xml:space="preserve">2. Составление основной образовательной программы ОУ. </w:t>
      </w:r>
      <w:r w:rsidRPr="000D7B23">
        <w:br/>
        <w:t xml:space="preserve">4. Анализ условий на соответствие требованиям ФГОС. </w:t>
      </w:r>
      <w:r w:rsidRPr="000D7B23">
        <w:br/>
        <w:t>5. Информирование родителей о подготовке к переходу на новые стандарты.</w:t>
      </w:r>
    </w:p>
    <w:p w:rsidR="00D20084" w:rsidRPr="000D7B23" w:rsidRDefault="00D20084" w:rsidP="00D20084">
      <w:pPr>
        <w:ind w:firstLine="708"/>
        <w:jc w:val="both"/>
      </w:pPr>
      <w:r w:rsidRPr="000D7B23">
        <w:t>Информирование родителей о введении ФГОС НОО</w:t>
      </w:r>
      <w:r w:rsidR="00414BB7">
        <w:t xml:space="preserve"> и ФГОС ООО</w:t>
      </w:r>
      <w:r w:rsidRPr="000D7B23">
        <w:t xml:space="preserve"> обеспечивалось через проведение классных и общешкольных родительских собраний, где родителям была дана информация о переходе школы на новые ФГОС, представлена программа действий по реализации стандартов. </w:t>
      </w:r>
    </w:p>
    <w:p w:rsidR="00D20084" w:rsidRPr="000D7B23" w:rsidRDefault="00D20084" w:rsidP="00D20084">
      <w:pPr>
        <w:ind w:firstLine="360"/>
        <w:jc w:val="both"/>
      </w:pPr>
      <w:r w:rsidRPr="000D7B23">
        <w:t>В работе с обучающимися школа руководствуется Законом РФ (Об образовании), Т</w:t>
      </w:r>
      <w:r w:rsidRPr="000D7B23">
        <w:t>и</w:t>
      </w:r>
      <w:r w:rsidRPr="000D7B23">
        <w:t>повым положением об общеобразовательном учреждении, Уставом школы, методическ</w:t>
      </w:r>
      <w:r w:rsidRPr="000D7B23">
        <w:t>и</w:t>
      </w:r>
      <w:r w:rsidRPr="000D7B23">
        <w:t>ми письмами и ре</w:t>
      </w:r>
      <w:r w:rsidR="00414BB7">
        <w:t>комендациями Департамента общего</w:t>
      </w:r>
      <w:r w:rsidRPr="000D7B23">
        <w:t xml:space="preserve"> образования и УО Асиновского района, внутренними приказами, в которых определен круг регулируемых вопросов о правах и обязанностях участников образовательного процесса.</w:t>
      </w:r>
    </w:p>
    <w:p w:rsidR="00414BB7" w:rsidRDefault="00414BB7" w:rsidP="00414BB7">
      <w:r w:rsidRPr="00911697">
        <w:t xml:space="preserve">        Учебный план ш</w:t>
      </w:r>
      <w:r>
        <w:t>колы на 2016 – 2017</w:t>
      </w:r>
      <w:r w:rsidRPr="00911697">
        <w:t xml:space="preserve"> учебный год был составлен на основании бази</w:t>
      </w:r>
      <w:r w:rsidRPr="00911697">
        <w:t>с</w:t>
      </w:r>
      <w:r w:rsidRPr="00911697">
        <w:t>ного учебного плана и сохраняет в необходимом объеме содержание образования, явля</w:t>
      </w:r>
      <w:r w:rsidRPr="00911697">
        <w:t>ю</w:t>
      </w:r>
      <w:r w:rsidRPr="00911697">
        <w:t>щегося обязательным на каждой ступени обучения. При составлении учебного плана с</w:t>
      </w:r>
      <w:r w:rsidRPr="00911697">
        <w:t>о</w:t>
      </w:r>
      <w:r w:rsidRPr="00911697">
        <w:t>блюдалась преемственность между ступенями обучения и классами, сбалансированность между предметными циклами, отдельными предметами. Уровень недельной учебной н</w:t>
      </w:r>
      <w:r w:rsidRPr="00911697">
        <w:t>а</w:t>
      </w:r>
      <w:r w:rsidRPr="00911697">
        <w:t>грузки на обучающегося не превышал предельно допустимого. Учебный план коррект</w:t>
      </w:r>
      <w:r w:rsidRPr="00911697">
        <w:t>и</w:t>
      </w:r>
      <w:r w:rsidRPr="00911697">
        <w:t>ровался в зависимости от кадровой обеспеченности. Школьный компонент был распред</w:t>
      </w:r>
      <w:r w:rsidRPr="00911697">
        <w:t>е</w:t>
      </w:r>
      <w:r w:rsidRPr="00911697">
        <w:t>лен на изучение предметов по базисному учебному плану  и на индивидуальные и групп</w:t>
      </w:r>
      <w:r w:rsidRPr="00911697">
        <w:t>о</w:t>
      </w:r>
      <w:r w:rsidRPr="00911697">
        <w:t>вые занятия во второй половине дня с целью углубления и коррекции знаний обучающи</w:t>
      </w:r>
      <w:r w:rsidRPr="00911697">
        <w:t>х</w:t>
      </w:r>
      <w:r w:rsidRPr="00911697">
        <w:t>ся. Образовательная программа школы и учебный план  предусматривают выполнение г</w:t>
      </w:r>
      <w:r w:rsidRPr="00911697">
        <w:t>о</w:t>
      </w:r>
      <w:r w:rsidRPr="00911697">
        <w:t>сударственной функции школы, обеспечение  базового общего среднего образования, ра</w:t>
      </w:r>
      <w:r w:rsidRPr="00911697">
        <w:t>з</w:t>
      </w:r>
      <w:r w:rsidRPr="00911697">
        <w:t>вития ребенка  в процессе обучения. Главным условием для достижения этих целей явл</w:t>
      </w:r>
      <w:r w:rsidRPr="00911697">
        <w:t>я</w:t>
      </w:r>
      <w:r w:rsidRPr="00911697">
        <w:t>ется включение каждого ребенка на каждом учебном занятии в деятельность с учетом его возможности и способности. Достижение указанных целей обеспечивается поэтапным решением задач работы школы на каждой ступени обучения.</w:t>
      </w:r>
    </w:p>
    <w:p w:rsidR="000D7B23" w:rsidRPr="00D20084" w:rsidRDefault="000D7B23" w:rsidP="000D7B23">
      <w:pPr>
        <w:rPr>
          <w:color w:val="FF0000"/>
        </w:rPr>
      </w:pPr>
      <w:r w:rsidRPr="000D7B23">
        <w:rPr>
          <w:b/>
        </w:rPr>
        <w:t>2.1.</w:t>
      </w:r>
      <w:r w:rsidRPr="000D7B23">
        <w:rPr>
          <w:rFonts w:ascii="Calibri" w:hAnsi="Calibri"/>
          <w:b/>
        </w:rPr>
        <w:t xml:space="preserve"> </w:t>
      </w:r>
      <w:r w:rsidRPr="000D7B23">
        <w:rPr>
          <w:b/>
        </w:rPr>
        <w:t>Анализ учебной деятельности</w:t>
      </w:r>
    </w:p>
    <w:p w:rsidR="00414BB7" w:rsidRPr="005B6C33" w:rsidRDefault="00414BB7" w:rsidP="00414BB7">
      <w:r>
        <w:t xml:space="preserve">                                                        </w:t>
      </w:r>
    </w:p>
    <w:tbl>
      <w:tblPr>
        <w:tblW w:w="9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851"/>
        <w:gridCol w:w="850"/>
        <w:gridCol w:w="851"/>
        <w:gridCol w:w="850"/>
        <w:gridCol w:w="851"/>
        <w:gridCol w:w="850"/>
        <w:gridCol w:w="850"/>
        <w:gridCol w:w="850"/>
      </w:tblGrid>
      <w:tr w:rsidR="00414BB7" w:rsidRPr="00911697" w:rsidTr="009F1A22">
        <w:tc>
          <w:tcPr>
            <w:tcW w:w="2943" w:type="dxa"/>
          </w:tcPr>
          <w:p w:rsidR="00414BB7" w:rsidRPr="00E96E44" w:rsidRDefault="00414BB7" w:rsidP="009F1A22">
            <w:pPr>
              <w:rPr>
                <w:b/>
              </w:rPr>
            </w:pPr>
          </w:p>
        </w:tc>
        <w:tc>
          <w:tcPr>
            <w:tcW w:w="851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2009-</w:t>
            </w:r>
          </w:p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2010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2010-</w:t>
            </w:r>
          </w:p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2011</w:t>
            </w:r>
          </w:p>
        </w:tc>
        <w:tc>
          <w:tcPr>
            <w:tcW w:w="851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2011-2012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2012-2013</w:t>
            </w:r>
          </w:p>
        </w:tc>
        <w:tc>
          <w:tcPr>
            <w:tcW w:w="851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2013-2014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2014- 2015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2015 - 2016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rPr>
                <w:b/>
              </w:rPr>
            </w:pPr>
            <w:r w:rsidRPr="00E96E44">
              <w:rPr>
                <w:b/>
              </w:rPr>
              <w:t>2016-2017</w:t>
            </w:r>
          </w:p>
        </w:tc>
      </w:tr>
      <w:tr w:rsidR="00414BB7" w:rsidRPr="00911697" w:rsidTr="009F1A22">
        <w:tc>
          <w:tcPr>
            <w:tcW w:w="2943" w:type="dxa"/>
          </w:tcPr>
          <w:p w:rsidR="00414BB7" w:rsidRPr="00911697" w:rsidRDefault="00414BB7" w:rsidP="009F1A22">
            <w:r w:rsidRPr="00911697">
              <w:t>Количество учащихся в школе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207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191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202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196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207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209</w:t>
            </w:r>
          </w:p>
        </w:tc>
        <w:tc>
          <w:tcPr>
            <w:tcW w:w="850" w:type="dxa"/>
          </w:tcPr>
          <w:p w:rsidR="00414BB7" w:rsidRPr="00911697" w:rsidRDefault="00414BB7" w:rsidP="009F1A22">
            <w:r>
              <w:t>209</w:t>
            </w:r>
          </w:p>
        </w:tc>
        <w:tc>
          <w:tcPr>
            <w:tcW w:w="850" w:type="dxa"/>
          </w:tcPr>
          <w:p w:rsidR="00414BB7" w:rsidRDefault="00414BB7" w:rsidP="009F1A22">
            <w:r>
              <w:t>196</w:t>
            </w:r>
          </w:p>
        </w:tc>
      </w:tr>
      <w:tr w:rsidR="00414BB7" w:rsidRPr="00911697" w:rsidTr="009F1A22">
        <w:tc>
          <w:tcPr>
            <w:tcW w:w="2943" w:type="dxa"/>
          </w:tcPr>
          <w:p w:rsidR="00414BB7" w:rsidRPr="00911697" w:rsidRDefault="00414BB7" w:rsidP="009F1A22">
            <w:r w:rsidRPr="00911697">
              <w:t>Количество выпускников 9 класса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22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15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11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13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16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24</w:t>
            </w:r>
          </w:p>
        </w:tc>
        <w:tc>
          <w:tcPr>
            <w:tcW w:w="850" w:type="dxa"/>
          </w:tcPr>
          <w:p w:rsidR="00414BB7" w:rsidRPr="00911697" w:rsidRDefault="00414BB7" w:rsidP="009F1A22">
            <w:r>
              <w:t>23</w:t>
            </w:r>
          </w:p>
        </w:tc>
        <w:tc>
          <w:tcPr>
            <w:tcW w:w="850" w:type="dxa"/>
          </w:tcPr>
          <w:p w:rsidR="00414BB7" w:rsidRDefault="00414BB7" w:rsidP="009F1A22">
            <w:r>
              <w:t>24</w:t>
            </w:r>
          </w:p>
        </w:tc>
      </w:tr>
      <w:tr w:rsidR="00414BB7" w:rsidRPr="00911697" w:rsidTr="009F1A22">
        <w:trPr>
          <w:trHeight w:val="325"/>
        </w:trPr>
        <w:tc>
          <w:tcPr>
            <w:tcW w:w="2943" w:type="dxa"/>
          </w:tcPr>
          <w:p w:rsidR="00414BB7" w:rsidRPr="00911697" w:rsidRDefault="00414BB7" w:rsidP="009F1A22">
            <w:r w:rsidRPr="00911697">
              <w:t>Количество выпускников 11 класса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14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7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7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8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6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7</w:t>
            </w:r>
          </w:p>
        </w:tc>
        <w:tc>
          <w:tcPr>
            <w:tcW w:w="850" w:type="dxa"/>
          </w:tcPr>
          <w:p w:rsidR="00414BB7" w:rsidRPr="00911697" w:rsidRDefault="00414BB7" w:rsidP="009F1A22">
            <w:r>
              <w:t>9</w:t>
            </w:r>
          </w:p>
        </w:tc>
        <w:tc>
          <w:tcPr>
            <w:tcW w:w="850" w:type="dxa"/>
          </w:tcPr>
          <w:p w:rsidR="00414BB7" w:rsidRDefault="00414BB7" w:rsidP="009F1A22">
            <w:r>
              <w:t>14</w:t>
            </w:r>
          </w:p>
        </w:tc>
      </w:tr>
      <w:tr w:rsidR="00414BB7" w:rsidRPr="00911697" w:rsidTr="009F1A22">
        <w:tc>
          <w:tcPr>
            <w:tcW w:w="5495" w:type="dxa"/>
            <w:gridSpan w:val="4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  <w:r w:rsidRPr="00E96E44">
              <w:rPr>
                <w:b/>
              </w:rPr>
              <w:t>Результаты учебной деятельности</w:t>
            </w:r>
          </w:p>
        </w:tc>
        <w:tc>
          <w:tcPr>
            <w:tcW w:w="850" w:type="dxa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14BB7" w:rsidRPr="00E96E44" w:rsidRDefault="00414BB7" w:rsidP="009F1A22">
            <w:pPr>
              <w:jc w:val="center"/>
              <w:rPr>
                <w:b/>
              </w:rPr>
            </w:pPr>
          </w:p>
        </w:tc>
      </w:tr>
      <w:tr w:rsidR="00414BB7" w:rsidRPr="00911697" w:rsidTr="009F1A22">
        <w:tc>
          <w:tcPr>
            <w:tcW w:w="2943" w:type="dxa"/>
          </w:tcPr>
          <w:p w:rsidR="00414BB7" w:rsidRPr="00911697" w:rsidRDefault="00414BB7" w:rsidP="009F1A22">
            <w:r w:rsidRPr="00911697">
              <w:t>Количество отличников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4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5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5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4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5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7</w:t>
            </w:r>
          </w:p>
        </w:tc>
        <w:tc>
          <w:tcPr>
            <w:tcW w:w="850" w:type="dxa"/>
          </w:tcPr>
          <w:p w:rsidR="00414BB7" w:rsidRPr="00911697" w:rsidRDefault="00414BB7" w:rsidP="009F1A22">
            <w:r>
              <w:t>7</w:t>
            </w:r>
          </w:p>
        </w:tc>
        <w:tc>
          <w:tcPr>
            <w:tcW w:w="850" w:type="dxa"/>
          </w:tcPr>
          <w:p w:rsidR="00414BB7" w:rsidRDefault="00414BB7" w:rsidP="009F1A22">
            <w:r>
              <w:t>1</w:t>
            </w:r>
          </w:p>
        </w:tc>
      </w:tr>
      <w:tr w:rsidR="00414BB7" w:rsidRPr="00911697" w:rsidTr="009F1A22">
        <w:tc>
          <w:tcPr>
            <w:tcW w:w="2943" w:type="dxa"/>
          </w:tcPr>
          <w:p w:rsidR="00414BB7" w:rsidRPr="00911697" w:rsidRDefault="00414BB7" w:rsidP="009F1A22">
            <w:r w:rsidRPr="00911697">
              <w:t>Количество хорошистов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55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51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51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52</w:t>
            </w:r>
          </w:p>
        </w:tc>
        <w:tc>
          <w:tcPr>
            <w:tcW w:w="851" w:type="dxa"/>
          </w:tcPr>
          <w:p w:rsidR="00414BB7" w:rsidRPr="00911697" w:rsidRDefault="00414BB7" w:rsidP="009F1A22">
            <w:r w:rsidRPr="00911697">
              <w:t>50</w:t>
            </w:r>
          </w:p>
        </w:tc>
        <w:tc>
          <w:tcPr>
            <w:tcW w:w="850" w:type="dxa"/>
          </w:tcPr>
          <w:p w:rsidR="00414BB7" w:rsidRPr="00911697" w:rsidRDefault="00414BB7" w:rsidP="009F1A22">
            <w:r w:rsidRPr="00911697">
              <w:t>54</w:t>
            </w:r>
          </w:p>
        </w:tc>
        <w:tc>
          <w:tcPr>
            <w:tcW w:w="850" w:type="dxa"/>
          </w:tcPr>
          <w:p w:rsidR="00414BB7" w:rsidRPr="00911697" w:rsidRDefault="00414BB7" w:rsidP="009F1A22">
            <w:r>
              <w:t>50</w:t>
            </w:r>
          </w:p>
        </w:tc>
        <w:tc>
          <w:tcPr>
            <w:tcW w:w="850" w:type="dxa"/>
          </w:tcPr>
          <w:p w:rsidR="00414BB7" w:rsidRDefault="00414BB7" w:rsidP="009F1A22">
            <w:r>
              <w:t>45</w:t>
            </w:r>
          </w:p>
        </w:tc>
      </w:tr>
    </w:tbl>
    <w:p w:rsidR="00414BB7" w:rsidRDefault="00414BB7" w:rsidP="00414BB7">
      <w:r w:rsidRPr="00911697">
        <w:t xml:space="preserve">    </w:t>
      </w:r>
    </w:p>
    <w:p w:rsidR="00414BB7" w:rsidRDefault="00414BB7" w:rsidP="00414BB7">
      <w:r w:rsidRPr="00911697">
        <w:t>Колебание численности обучающихся связано со скачками рождаемости в селе.   Качество усп</w:t>
      </w:r>
      <w:r>
        <w:t xml:space="preserve">еваемости обучающихся </w:t>
      </w:r>
      <w:r w:rsidRPr="00911697">
        <w:t xml:space="preserve"> по сравнению </w:t>
      </w:r>
      <w:r>
        <w:t>с предыдущим годом незначительно снижае</w:t>
      </w:r>
      <w:r>
        <w:t>т</w:t>
      </w:r>
      <w:r>
        <w:t>ся, так как усложняются учебные программы отдельных предметов школьного курса, не все родители могут оказать помощь ребенку при подготовке домашних заданий.</w:t>
      </w:r>
    </w:p>
    <w:p w:rsidR="00414BB7" w:rsidRPr="00911697" w:rsidRDefault="00414BB7" w:rsidP="00414BB7"/>
    <w:p w:rsidR="00414BB7" w:rsidRDefault="00414BB7" w:rsidP="00414BB7">
      <w:pPr>
        <w:jc w:val="center"/>
        <w:rPr>
          <w:b/>
        </w:rPr>
      </w:pPr>
      <w:r w:rsidRPr="00911697">
        <w:rPr>
          <w:b/>
        </w:rPr>
        <w:t>Промежуточная аттестация</w:t>
      </w:r>
    </w:p>
    <w:p w:rsidR="00414BB7" w:rsidRPr="00911697" w:rsidRDefault="00414BB7" w:rsidP="00414BB7">
      <w:pPr>
        <w:jc w:val="center"/>
        <w:rPr>
          <w:b/>
        </w:rPr>
      </w:pPr>
    </w:p>
    <w:p w:rsidR="00414BB7" w:rsidRDefault="00414BB7" w:rsidP="00414BB7">
      <w:r>
        <w:t xml:space="preserve">       </w:t>
      </w:r>
      <w:r w:rsidRPr="00911697">
        <w:t xml:space="preserve">  Цель промежуточной аттестации: контроль усвоения обучающимися базового уро</w:t>
      </w:r>
      <w:r w:rsidRPr="00911697">
        <w:t>в</w:t>
      </w:r>
      <w:r w:rsidRPr="00911697">
        <w:t>ня знаний.</w:t>
      </w:r>
    </w:p>
    <w:p w:rsidR="00414BB7" w:rsidRPr="00911697" w:rsidRDefault="00414BB7" w:rsidP="00414BB7"/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2693"/>
        <w:gridCol w:w="2410"/>
        <w:gridCol w:w="2268"/>
      </w:tblGrid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r w:rsidRPr="00911697">
              <w:t>Класс</w:t>
            </w:r>
          </w:p>
        </w:tc>
        <w:tc>
          <w:tcPr>
            <w:tcW w:w="2693" w:type="dxa"/>
          </w:tcPr>
          <w:p w:rsidR="00414BB7" w:rsidRPr="00911697" w:rsidRDefault="00414BB7" w:rsidP="009F1A22">
            <w:r w:rsidRPr="00911697">
              <w:t>Предмет</w:t>
            </w:r>
          </w:p>
        </w:tc>
        <w:tc>
          <w:tcPr>
            <w:tcW w:w="2410" w:type="dxa"/>
          </w:tcPr>
          <w:p w:rsidR="00414BB7" w:rsidRPr="00911697" w:rsidRDefault="00414BB7" w:rsidP="009F1A22">
            <w:r w:rsidRPr="00911697">
              <w:t>Учитель</w:t>
            </w:r>
          </w:p>
        </w:tc>
        <w:tc>
          <w:tcPr>
            <w:tcW w:w="2268" w:type="dxa"/>
          </w:tcPr>
          <w:p w:rsidR="00414BB7" w:rsidRPr="00911697" w:rsidRDefault="00414BB7" w:rsidP="009F1A22">
            <w:r w:rsidRPr="00911697">
              <w:t>Качество знаний</w:t>
            </w:r>
            <w:r>
              <w:t>, %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Техника  чтения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Часовских З.В.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69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Техника  чтения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Игнатеня Е.В.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88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Игнатеня Е.В.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66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 xml:space="preserve">Математика 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Игнатеня Е.В.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17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Техника  чтения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Боровцова Г.В.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54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Боровцова Г.В.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31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 xml:space="preserve">Математика 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Боровцова Г.В.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62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Техника  чтения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Шитц Ю.В.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53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Шитц Ю.В.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39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Шитц Ю.В.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44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Шитц Ю.В.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50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414BB7" w:rsidRPr="00E96E44" w:rsidRDefault="00414BB7" w:rsidP="009F1A22">
            <w:pPr>
              <w:rPr>
                <w:b/>
              </w:rPr>
            </w:pPr>
            <w:r>
              <w:t>Математика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Часовских З.В.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45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Боровцова Г.В.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20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Pr="00E96E44" w:rsidRDefault="00414BB7" w:rsidP="009F1A22">
            <w:pPr>
              <w:rPr>
                <w:b/>
              </w:rPr>
            </w:pPr>
            <w:r>
              <w:t>Кучин И.А.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12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Альхимович В.И.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20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Pr="00911697" w:rsidRDefault="00414BB7" w:rsidP="009F1A22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414BB7" w:rsidRPr="0091169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Pr="00911697" w:rsidRDefault="00414BB7" w:rsidP="009F1A22">
            <w:r>
              <w:t>Герман Л.М.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jc w:val="center"/>
            </w:pPr>
            <w:r>
              <w:t>17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414BB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Default="00414BB7" w:rsidP="009F1A22">
            <w:r>
              <w:t>Альхимович В.И.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32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414BB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Default="00414BB7" w:rsidP="009F1A22">
            <w:r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16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414BB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Default="00414BB7" w:rsidP="009F1A22">
            <w:r>
              <w:t>Альхимович В.И.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13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414BB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Default="00414BB7" w:rsidP="009F1A22">
            <w:r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17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414BB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Default="00414BB7" w:rsidP="009F1A22">
            <w:r>
              <w:t>Альхимович В.И.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11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414BB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Default="00414BB7" w:rsidP="009F1A22">
            <w:r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14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414BB7" w:rsidRDefault="00414BB7" w:rsidP="009F1A22">
            <w:r>
              <w:t>Русский язык</w:t>
            </w:r>
          </w:p>
        </w:tc>
        <w:tc>
          <w:tcPr>
            <w:tcW w:w="2410" w:type="dxa"/>
          </w:tcPr>
          <w:p w:rsidR="00414BB7" w:rsidRDefault="00414BB7" w:rsidP="009F1A22">
            <w:r>
              <w:t>Альхимович В.И.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17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414BB7" w:rsidRDefault="00414BB7" w:rsidP="009F1A22">
            <w:r>
              <w:t>Математика</w:t>
            </w:r>
          </w:p>
        </w:tc>
        <w:tc>
          <w:tcPr>
            <w:tcW w:w="2410" w:type="dxa"/>
          </w:tcPr>
          <w:p w:rsidR="00414BB7" w:rsidRDefault="00414BB7" w:rsidP="009F1A22">
            <w:r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21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414BB7" w:rsidRDefault="00414BB7" w:rsidP="009F1A22">
            <w:r>
              <w:t xml:space="preserve">География </w:t>
            </w:r>
          </w:p>
        </w:tc>
        <w:tc>
          <w:tcPr>
            <w:tcW w:w="2410" w:type="dxa"/>
          </w:tcPr>
          <w:p w:rsidR="00414BB7" w:rsidRDefault="00414BB7" w:rsidP="009F1A22">
            <w:r>
              <w:t>Кладова И.В.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65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414BB7" w:rsidRDefault="00414BB7" w:rsidP="009F1A22">
            <w:r>
              <w:t xml:space="preserve">Физика </w:t>
            </w:r>
          </w:p>
        </w:tc>
        <w:tc>
          <w:tcPr>
            <w:tcW w:w="2410" w:type="dxa"/>
          </w:tcPr>
          <w:p w:rsidR="00414BB7" w:rsidRDefault="00414BB7" w:rsidP="009F1A22">
            <w:r>
              <w:t xml:space="preserve">Чурилова Н.И. 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60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414BB7" w:rsidRDefault="00414BB7" w:rsidP="009F1A22">
            <w:r>
              <w:t xml:space="preserve">Обществознание </w:t>
            </w:r>
          </w:p>
        </w:tc>
        <w:tc>
          <w:tcPr>
            <w:tcW w:w="2410" w:type="dxa"/>
          </w:tcPr>
          <w:p w:rsidR="00414BB7" w:rsidRDefault="00414BB7" w:rsidP="009F1A22">
            <w:r>
              <w:t>Аникина Н.В.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30</w:t>
            </w:r>
          </w:p>
        </w:tc>
      </w:tr>
      <w:tr w:rsidR="00414BB7" w:rsidRPr="00911697" w:rsidTr="009F1A22">
        <w:tc>
          <w:tcPr>
            <w:tcW w:w="1276" w:type="dxa"/>
          </w:tcPr>
          <w:p w:rsidR="00414BB7" w:rsidRDefault="00414BB7" w:rsidP="009F1A22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414BB7" w:rsidRDefault="00414BB7" w:rsidP="009F1A22">
            <w:r>
              <w:t xml:space="preserve">Биология </w:t>
            </w:r>
          </w:p>
        </w:tc>
        <w:tc>
          <w:tcPr>
            <w:tcW w:w="2410" w:type="dxa"/>
          </w:tcPr>
          <w:p w:rsidR="00414BB7" w:rsidRDefault="00414BB7" w:rsidP="009F1A22">
            <w:r>
              <w:t>Герман Л.М.</w:t>
            </w:r>
          </w:p>
        </w:tc>
        <w:tc>
          <w:tcPr>
            <w:tcW w:w="2268" w:type="dxa"/>
          </w:tcPr>
          <w:p w:rsidR="00414BB7" w:rsidRDefault="00414BB7" w:rsidP="009F1A22">
            <w:pPr>
              <w:jc w:val="center"/>
            </w:pPr>
            <w:r>
              <w:t>0</w:t>
            </w:r>
          </w:p>
        </w:tc>
      </w:tr>
    </w:tbl>
    <w:p w:rsidR="00414BB7" w:rsidRDefault="00414BB7" w:rsidP="00414BB7"/>
    <w:p w:rsidR="00414BB7" w:rsidRDefault="00414BB7" w:rsidP="00414BB7">
      <w:r w:rsidRPr="00911697">
        <w:t>Успеваемость – 98%. Высокие и низкие показатели качества обученности можно объя</w:t>
      </w:r>
      <w:r w:rsidRPr="00911697">
        <w:t>с</w:t>
      </w:r>
      <w:r w:rsidRPr="00911697">
        <w:t>нить контингентом обучающихся, у которых мотивация к обучению низкая или высокая, а также отношением к знаниям и учебе их родителей.</w:t>
      </w:r>
    </w:p>
    <w:p w:rsidR="00414BB7" w:rsidRDefault="00414BB7" w:rsidP="00414BB7">
      <w:r>
        <w:t xml:space="preserve">      На повторный год обучения остались: в 1 классе 1. Рыльский Григорий</w:t>
      </w:r>
    </w:p>
    <w:p w:rsidR="00414BB7" w:rsidRDefault="00414BB7" w:rsidP="00414BB7">
      <w:r>
        <w:t xml:space="preserve">                                                                       в 7 классе  2.Егоров Виталий</w:t>
      </w:r>
    </w:p>
    <w:p w:rsidR="00414BB7" w:rsidRDefault="00414BB7" w:rsidP="00414BB7">
      <w:r>
        <w:t xml:space="preserve">                                                                       в 10 классе  3. Краснова Светлана</w:t>
      </w:r>
    </w:p>
    <w:p w:rsidR="00414BB7" w:rsidRDefault="00414BB7" w:rsidP="00414BB7">
      <w:r>
        <w:t xml:space="preserve">                                                                       в 10 классе  4. Сартасова Ксения   </w:t>
      </w:r>
    </w:p>
    <w:p w:rsidR="00414BB7" w:rsidRPr="00ED6B8F" w:rsidRDefault="00414BB7" w:rsidP="00414BB7"/>
    <w:p w:rsidR="00414BB7" w:rsidRPr="00911697" w:rsidRDefault="00414BB7" w:rsidP="00414BB7">
      <w:pPr>
        <w:jc w:val="center"/>
        <w:rPr>
          <w:b/>
        </w:rPr>
      </w:pPr>
      <w:r w:rsidRPr="00911697">
        <w:rPr>
          <w:b/>
        </w:rPr>
        <w:t>Результаты ЕГЭ и ОГЭ</w:t>
      </w:r>
    </w:p>
    <w:p w:rsidR="00414BB7" w:rsidRPr="00911697" w:rsidRDefault="00414BB7" w:rsidP="00414BB7">
      <w:r w:rsidRPr="00911697">
        <w:t xml:space="preserve">        Подготовка к итоговой аттестации началась в сентябре с составления плана работы, в котором была спланирована работа, направленная на организацию государственной ит</w:t>
      </w:r>
      <w:r w:rsidRPr="00911697">
        <w:t>о</w:t>
      </w:r>
      <w:r w:rsidRPr="00911697">
        <w:t>говой аттестации в следующих формах:  ЕГЭ, ОГЭ и ГВЭ. В соответствии с планом раб</w:t>
      </w:r>
      <w:r w:rsidRPr="00911697">
        <w:t>о</w:t>
      </w:r>
      <w:r w:rsidRPr="00911697">
        <w:t>ты администрацией школы, классными руководителями и учителями – предметниками был проведен ряд мероприятий, позволивший:</w:t>
      </w:r>
    </w:p>
    <w:p w:rsidR="00414BB7" w:rsidRPr="00911697" w:rsidRDefault="00414BB7" w:rsidP="00414BB7">
      <w:pPr>
        <w:pStyle w:val="ac"/>
        <w:numPr>
          <w:ilvl w:val="0"/>
          <w:numId w:val="8"/>
        </w:numPr>
        <w:spacing w:after="200" w:line="252" w:lineRule="auto"/>
      </w:pPr>
      <w:r w:rsidRPr="00911697">
        <w:t>познакомить обучающихся и их родителей с условиями проведения гос</w:t>
      </w:r>
      <w:r w:rsidRPr="00911697">
        <w:t>у</w:t>
      </w:r>
      <w:r w:rsidRPr="00911697">
        <w:t>дарственной итоговой аттестации в текущем учебном году;</w:t>
      </w:r>
    </w:p>
    <w:p w:rsidR="00414BB7" w:rsidRPr="00911697" w:rsidRDefault="00414BB7" w:rsidP="00414BB7">
      <w:pPr>
        <w:pStyle w:val="ac"/>
        <w:numPr>
          <w:ilvl w:val="0"/>
          <w:numId w:val="8"/>
        </w:numPr>
        <w:spacing w:after="200" w:line="252" w:lineRule="auto"/>
      </w:pPr>
      <w:r w:rsidRPr="00911697">
        <w:t>подготовить выпускников к обязательным экзаменам;</w:t>
      </w:r>
    </w:p>
    <w:p w:rsidR="00414BB7" w:rsidRPr="00911697" w:rsidRDefault="00414BB7" w:rsidP="00414BB7">
      <w:pPr>
        <w:pStyle w:val="ac"/>
        <w:numPr>
          <w:ilvl w:val="0"/>
          <w:numId w:val="8"/>
        </w:numPr>
        <w:spacing w:after="200" w:line="252" w:lineRule="auto"/>
      </w:pPr>
      <w:r w:rsidRPr="00911697">
        <w:t>организовать осознанный выбор экзаменов.</w:t>
      </w:r>
    </w:p>
    <w:p w:rsidR="00414BB7" w:rsidRDefault="00414BB7" w:rsidP="00414BB7">
      <w:pPr>
        <w:pStyle w:val="ac"/>
        <w:ind w:left="1440"/>
        <w:rPr>
          <w:b/>
        </w:rPr>
      </w:pPr>
    </w:p>
    <w:p w:rsidR="00414BB7" w:rsidRPr="00911697" w:rsidRDefault="00414BB7" w:rsidP="00414BB7">
      <w:pPr>
        <w:pStyle w:val="ac"/>
        <w:ind w:left="1440"/>
        <w:rPr>
          <w:b/>
        </w:rPr>
      </w:pPr>
      <w:r w:rsidRPr="00911697">
        <w:rPr>
          <w:b/>
        </w:rPr>
        <w:t>Итоговая аттестация обучающихся 11 класса – ЕГЭ</w:t>
      </w:r>
    </w:p>
    <w:p w:rsidR="00414BB7" w:rsidRPr="00911697" w:rsidRDefault="00414BB7" w:rsidP="00414BB7">
      <w:pPr>
        <w:pStyle w:val="ac"/>
        <w:ind w:left="1440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701"/>
        <w:gridCol w:w="2126"/>
        <w:gridCol w:w="2268"/>
      </w:tblGrid>
      <w:tr w:rsidR="00414BB7" w:rsidRPr="00706D86" w:rsidTr="009F1A22">
        <w:trPr>
          <w:trHeight w:val="675"/>
        </w:trPr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Количество сдававших экзамен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414BB7" w:rsidRPr="00911697" w:rsidTr="009F1A22"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Русский яз.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13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414BB7" w:rsidRPr="00911697" w:rsidRDefault="00414BB7" w:rsidP="00414BB7">
            <w:pPr>
              <w:pStyle w:val="ac"/>
              <w:ind w:left="0"/>
            </w:pPr>
            <w:r>
              <w:t xml:space="preserve">             47,5</w:t>
            </w:r>
          </w:p>
        </w:tc>
      </w:tr>
      <w:tr w:rsidR="00414BB7" w:rsidRPr="00911697" w:rsidTr="009F1A22"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Математика (базовый уровень)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13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</w:p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11,6</w:t>
            </w:r>
          </w:p>
        </w:tc>
      </w:tr>
      <w:tr w:rsidR="00414BB7" w:rsidRPr="00911697" w:rsidTr="009F1A22"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Математика</w:t>
            </w:r>
          </w:p>
          <w:p w:rsidR="00414BB7" w:rsidRPr="00911697" w:rsidRDefault="00414BB7" w:rsidP="009F1A22">
            <w:pPr>
              <w:pStyle w:val="ac"/>
              <w:ind w:left="0"/>
            </w:pPr>
            <w:r w:rsidRPr="00911697">
              <w:t>(профильный уровень)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46,3</w:t>
            </w:r>
          </w:p>
          <w:p w:rsidR="00414BB7" w:rsidRPr="00911697" w:rsidRDefault="00414BB7" w:rsidP="009F1A22">
            <w:pPr>
              <w:pStyle w:val="ac"/>
              <w:ind w:left="0"/>
            </w:pPr>
          </w:p>
        </w:tc>
      </w:tr>
      <w:tr w:rsidR="00414BB7" w:rsidRPr="00911697" w:rsidTr="009F1A22"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Геог</w:t>
            </w:r>
            <w:r>
              <w:t>р</w:t>
            </w:r>
            <w:r w:rsidRPr="00911697">
              <w:t>афия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Кладова И.В.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61</w:t>
            </w:r>
          </w:p>
        </w:tc>
      </w:tr>
      <w:tr w:rsidR="00414BB7" w:rsidRPr="00911697" w:rsidTr="009F1A22">
        <w:tc>
          <w:tcPr>
            <w:tcW w:w="283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Обществозн</w:t>
            </w:r>
            <w:r>
              <w:t>ание</w:t>
            </w:r>
          </w:p>
        </w:tc>
        <w:tc>
          <w:tcPr>
            <w:tcW w:w="170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Аникина Н.В.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38</w:t>
            </w:r>
          </w:p>
        </w:tc>
      </w:tr>
    </w:tbl>
    <w:p w:rsidR="00414BB7" w:rsidRDefault="00414BB7" w:rsidP="00414BB7">
      <w:pPr>
        <w:pStyle w:val="ac"/>
        <w:ind w:left="0"/>
        <w:rPr>
          <w:b/>
        </w:rPr>
      </w:pPr>
    </w:p>
    <w:p w:rsidR="00414BB7" w:rsidRDefault="00414BB7" w:rsidP="00414BB7">
      <w:pPr>
        <w:pStyle w:val="ac"/>
        <w:ind w:left="0"/>
        <w:rPr>
          <w:b/>
        </w:rPr>
      </w:pPr>
    </w:p>
    <w:p w:rsidR="00414BB7" w:rsidRPr="00911697" w:rsidRDefault="00414BB7" w:rsidP="00414BB7">
      <w:pPr>
        <w:pStyle w:val="ac"/>
        <w:ind w:left="1440"/>
        <w:rPr>
          <w:b/>
        </w:rPr>
      </w:pPr>
      <w:r w:rsidRPr="00911697">
        <w:rPr>
          <w:b/>
        </w:rPr>
        <w:t>Итоговая атте</w:t>
      </w:r>
      <w:r>
        <w:rPr>
          <w:b/>
        </w:rPr>
        <w:t xml:space="preserve">стация обучающихся 11 класса – </w:t>
      </w:r>
      <w:r w:rsidRPr="00911697">
        <w:rPr>
          <w:b/>
        </w:rPr>
        <w:t>Г</w:t>
      </w:r>
      <w:r>
        <w:rPr>
          <w:b/>
        </w:rPr>
        <w:t>В</w:t>
      </w:r>
      <w:r w:rsidRPr="00911697">
        <w:rPr>
          <w:b/>
        </w:rPr>
        <w:t>Э</w:t>
      </w:r>
    </w:p>
    <w:p w:rsidR="00414BB7" w:rsidRPr="00911697" w:rsidRDefault="00414BB7" w:rsidP="00414BB7">
      <w:pPr>
        <w:pStyle w:val="ac"/>
        <w:ind w:left="1440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2127"/>
        <w:gridCol w:w="2268"/>
        <w:gridCol w:w="2976"/>
      </w:tblGrid>
      <w:tr w:rsidR="00414BB7" w:rsidRPr="00706D86" w:rsidTr="009F1A22">
        <w:trPr>
          <w:trHeight w:val="895"/>
        </w:trPr>
        <w:tc>
          <w:tcPr>
            <w:tcW w:w="1559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2127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 w:rsidRPr="00911697">
              <w:t>Количество сд</w:t>
            </w:r>
            <w:r w:rsidRPr="00911697">
              <w:t>а</w:t>
            </w:r>
            <w:r w:rsidRPr="00911697">
              <w:t>вавших экзамен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976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 w:rsidRPr="00911697">
              <w:t>Средний тестовый балл</w:t>
            </w:r>
          </w:p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п</w:t>
            </w:r>
            <w:r w:rsidRPr="00911697">
              <w:t>о школе</w:t>
            </w:r>
          </w:p>
        </w:tc>
      </w:tr>
      <w:tr w:rsidR="00414BB7" w:rsidRPr="00911697" w:rsidTr="009F1A22">
        <w:tc>
          <w:tcPr>
            <w:tcW w:w="1559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Русский яз.</w:t>
            </w:r>
          </w:p>
        </w:tc>
        <w:tc>
          <w:tcPr>
            <w:tcW w:w="2127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976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3</w:t>
            </w:r>
          </w:p>
        </w:tc>
      </w:tr>
      <w:tr w:rsidR="00414BB7" w:rsidRPr="00911697" w:rsidTr="009F1A22">
        <w:tc>
          <w:tcPr>
            <w:tcW w:w="1559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 xml:space="preserve">Математика </w:t>
            </w:r>
          </w:p>
        </w:tc>
        <w:tc>
          <w:tcPr>
            <w:tcW w:w="2127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976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3</w:t>
            </w:r>
          </w:p>
        </w:tc>
      </w:tr>
    </w:tbl>
    <w:p w:rsidR="00414BB7" w:rsidRPr="00911697" w:rsidRDefault="00414BB7" w:rsidP="00414BB7">
      <w:pPr>
        <w:rPr>
          <w:b/>
        </w:rPr>
      </w:pPr>
    </w:p>
    <w:p w:rsidR="00414BB7" w:rsidRPr="00911697" w:rsidRDefault="00414BB7" w:rsidP="00414BB7">
      <w:pPr>
        <w:pStyle w:val="ac"/>
        <w:ind w:left="1440"/>
        <w:rPr>
          <w:b/>
        </w:rPr>
      </w:pPr>
      <w:r w:rsidRPr="00911697">
        <w:rPr>
          <w:b/>
        </w:rPr>
        <w:t>Итоговая аттестация обучающихся 9 класса – ОГЭ</w:t>
      </w:r>
    </w:p>
    <w:p w:rsidR="00414BB7" w:rsidRPr="00911697" w:rsidRDefault="00414BB7" w:rsidP="00414BB7">
      <w:r w:rsidRPr="00911697">
        <w:t xml:space="preserve">          К итоговой а</w:t>
      </w:r>
      <w:r>
        <w:t>ттестации в 9 классе допущено 14</w:t>
      </w:r>
      <w:r w:rsidRPr="00911697">
        <w:t xml:space="preserve"> человек</w:t>
      </w:r>
      <w:r>
        <w:t>а,  10</w:t>
      </w:r>
      <w:r w:rsidRPr="00911697">
        <w:t xml:space="preserve"> обучающихся по с</w:t>
      </w:r>
      <w:r w:rsidRPr="00911697">
        <w:t>о</w:t>
      </w:r>
      <w:r w:rsidRPr="00911697">
        <w:t xml:space="preserve">стоянию здоровья итоговую аттестацию проходили в форме государственного выпускного экзамена. 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2409"/>
        <w:gridCol w:w="2268"/>
        <w:gridCol w:w="2268"/>
      </w:tblGrid>
      <w:tr w:rsidR="00414BB7" w:rsidRPr="00706D86" w:rsidTr="009F1A22">
        <w:trPr>
          <w:trHeight w:val="913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2409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Количество сдава</w:t>
            </w:r>
            <w:r w:rsidRPr="00911697">
              <w:t>в</w:t>
            </w:r>
            <w:r w:rsidRPr="00911697">
              <w:t>ших экзамен в форме ОГЭ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Средний тестовый балл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Русский язык</w:t>
            </w:r>
          </w:p>
        </w:tc>
        <w:tc>
          <w:tcPr>
            <w:tcW w:w="2409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22,2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409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12,8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Химия</w:t>
            </w:r>
          </w:p>
        </w:tc>
        <w:tc>
          <w:tcPr>
            <w:tcW w:w="2409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11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Обществознание</w:t>
            </w:r>
          </w:p>
        </w:tc>
        <w:tc>
          <w:tcPr>
            <w:tcW w:w="2409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АникинаН.В.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20,8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Default="00414BB7" w:rsidP="009F1A22">
            <w:pPr>
              <w:pStyle w:val="ac"/>
              <w:ind w:left="0"/>
            </w:pPr>
            <w:r>
              <w:t>Биология</w:t>
            </w:r>
          </w:p>
        </w:tc>
        <w:tc>
          <w:tcPr>
            <w:tcW w:w="2409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</w:pPr>
            <w:r>
              <w:t>Герман Л.М.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23</w:t>
            </w:r>
          </w:p>
        </w:tc>
      </w:tr>
      <w:tr w:rsidR="00414BB7" w:rsidRPr="00911697" w:rsidTr="009F1A22">
        <w:trPr>
          <w:trHeight w:val="282"/>
        </w:trPr>
        <w:tc>
          <w:tcPr>
            <w:tcW w:w="1985" w:type="dxa"/>
          </w:tcPr>
          <w:p w:rsidR="00414BB7" w:rsidRDefault="00414BB7" w:rsidP="009F1A22">
            <w:pPr>
              <w:pStyle w:val="ac"/>
              <w:ind w:left="0"/>
            </w:pPr>
            <w:r>
              <w:t>География</w:t>
            </w:r>
          </w:p>
        </w:tc>
        <w:tc>
          <w:tcPr>
            <w:tcW w:w="2409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</w:pPr>
            <w:r>
              <w:t>Кладова И.В.</w:t>
            </w:r>
          </w:p>
        </w:tc>
        <w:tc>
          <w:tcPr>
            <w:tcW w:w="2268" w:type="dxa"/>
          </w:tcPr>
          <w:p w:rsidR="00414BB7" w:rsidRDefault="00414BB7" w:rsidP="009F1A22">
            <w:pPr>
              <w:pStyle w:val="ac"/>
              <w:ind w:left="0"/>
              <w:jc w:val="center"/>
            </w:pPr>
            <w:r>
              <w:t>15</w:t>
            </w:r>
          </w:p>
        </w:tc>
      </w:tr>
    </w:tbl>
    <w:p w:rsidR="00414BB7" w:rsidRPr="00BB59ED" w:rsidRDefault="00414BB7" w:rsidP="00414BB7">
      <w:r>
        <w:t xml:space="preserve"> </w:t>
      </w:r>
    </w:p>
    <w:p w:rsidR="00414BB7" w:rsidRDefault="00414BB7" w:rsidP="00414BB7">
      <w:pPr>
        <w:pStyle w:val="ac"/>
        <w:ind w:left="1440"/>
        <w:rPr>
          <w:b/>
        </w:rPr>
      </w:pPr>
      <w:r w:rsidRPr="00911697">
        <w:rPr>
          <w:b/>
        </w:rPr>
        <w:t>Итоговая атт</w:t>
      </w:r>
      <w:r>
        <w:rPr>
          <w:b/>
        </w:rPr>
        <w:t xml:space="preserve">естация обучающихся 9 класса – </w:t>
      </w:r>
      <w:r w:rsidRPr="00911697">
        <w:rPr>
          <w:b/>
        </w:rPr>
        <w:t>Г</w:t>
      </w:r>
      <w:r>
        <w:rPr>
          <w:b/>
        </w:rPr>
        <w:t>В</w:t>
      </w:r>
      <w:r w:rsidRPr="00911697">
        <w:rPr>
          <w:b/>
        </w:rPr>
        <w:t>Э</w:t>
      </w:r>
    </w:p>
    <w:p w:rsidR="00414BB7" w:rsidRPr="00911697" w:rsidRDefault="00414BB7" w:rsidP="00414BB7">
      <w:pPr>
        <w:pStyle w:val="ac"/>
        <w:ind w:left="1440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2551"/>
        <w:gridCol w:w="2268"/>
        <w:gridCol w:w="2126"/>
      </w:tblGrid>
      <w:tr w:rsidR="00414BB7" w:rsidRPr="00706D86" w:rsidTr="009F1A22">
        <w:trPr>
          <w:trHeight w:val="810"/>
        </w:trPr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Предмет</w:t>
            </w:r>
          </w:p>
        </w:tc>
        <w:tc>
          <w:tcPr>
            <w:tcW w:w="2551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Количество сдава</w:t>
            </w:r>
            <w:r w:rsidRPr="00911697">
              <w:t>в</w:t>
            </w:r>
            <w:r w:rsidRPr="00911697">
              <w:t>ших экзамен в форме ОГЭ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Ф.И.О. учителя</w:t>
            </w:r>
          </w:p>
        </w:tc>
        <w:tc>
          <w:tcPr>
            <w:tcW w:w="2126" w:type="dxa"/>
          </w:tcPr>
          <w:p w:rsidR="00414BB7" w:rsidRDefault="00414BB7" w:rsidP="009F1A22">
            <w:pPr>
              <w:pStyle w:val="ac"/>
              <w:ind w:left="0"/>
            </w:pPr>
            <w:r w:rsidRPr="00911697">
              <w:t xml:space="preserve">Средний тестовый </w:t>
            </w:r>
          </w:p>
          <w:p w:rsidR="00414BB7" w:rsidRPr="00911697" w:rsidRDefault="00414BB7" w:rsidP="009F1A22">
            <w:pPr>
              <w:pStyle w:val="ac"/>
              <w:ind w:left="0"/>
            </w:pPr>
            <w:r>
              <w:t>б</w:t>
            </w:r>
            <w:r w:rsidRPr="00911697">
              <w:t>алл</w:t>
            </w:r>
            <w:r>
              <w:t xml:space="preserve"> п</w:t>
            </w:r>
            <w:r w:rsidRPr="00911697">
              <w:t>о школе</w:t>
            </w:r>
          </w:p>
        </w:tc>
      </w:tr>
      <w:tr w:rsidR="00414BB7" w:rsidRPr="00911697" w:rsidTr="009F1A22"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Русский язык</w:t>
            </w:r>
          </w:p>
        </w:tc>
        <w:tc>
          <w:tcPr>
            <w:tcW w:w="255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Альхимович В.И.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11,4</w:t>
            </w:r>
          </w:p>
        </w:tc>
      </w:tr>
      <w:tr w:rsidR="00414BB7" w:rsidRPr="00911697" w:rsidTr="009F1A22">
        <w:tc>
          <w:tcPr>
            <w:tcW w:w="1985" w:type="dxa"/>
          </w:tcPr>
          <w:p w:rsidR="00414BB7" w:rsidRPr="00911697" w:rsidRDefault="00414BB7" w:rsidP="009F1A22">
            <w:pPr>
              <w:pStyle w:val="ac"/>
              <w:ind w:left="0"/>
            </w:pPr>
            <w:r>
              <w:t>М</w:t>
            </w:r>
            <w:r w:rsidRPr="00911697">
              <w:t>атематика</w:t>
            </w:r>
          </w:p>
        </w:tc>
        <w:tc>
          <w:tcPr>
            <w:tcW w:w="2551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414BB7" w:rsidRPr="00911697" w:rsidRDefault="00414BB7" w:rsidP="009F1A22">
            <w:pPr>
              <w:pStyle w:val="ac"/>
              <w:ind w:left="0"/>
            </w:pPr>
            <w:r w:rsidRPr="00911697">
              <w:t>Леонова Н.А.</w:t>
            </w:r>
          </w:p>
        </w:tc>
        <w:tc>
          <w:tcPr>
            <w:tcW w:w="2126" w:type="dxa"/>
          </w:tcPr>
          <w:p w:rsidR="00414BB7" w:rsidRPr="00911697" w:rsidRDefault="00414BB7" w:rsidP="009F1A22">
            <w:pPr>
              <w:pStyle w:val="ac"/>
              <w:ind w:left="0"/>
              <w:jc w:val="center"/>
            </w:pPr>
            <w:r>
              <w:t>8,5</w:t>
            </w:r>
          </w:p>
        </w:tc>
      </w:tr>
    </w:tbl>
    <w:p w:rsidR="00CB69DB" w:rsidRDefault="00CB69DB" w:rsidP="00CB69DB">
      <w:pPr>
        <w:jc w:val="both"/>
      </w:pPr>
    </w:p>
    <w:p w:rsidR="00451F5B" w:rsidRDefault="00451F5B" w:rsidP="000D7B23">
      <w:pPr>
        <w:jc w:val="both"/>
      </w:pPr>
    </w:p>
    <w:p w:rsidR="000D7B23" w:rsidRPr="000D7B23" w:rsidRDefault="000D7B23" w:rsidP="000D7B23">
      <w:pPr>
        <w:jc w:val="both"/>
      </w:pPr>
      <w:r w:rsidRPr="000D7B23">
        <w:t>Большинство обучающихся в основном по всем предметам подтвердили годовую оценку, что объясняется ответственным отношением к подготовке к экзаменам учителей и уч</w:t>
      </w:r>
      <w:r w:rsidRPr="000D7B23">
        <w:t>а</w:t>
      </w:r>
      <w:r w:rsidRPr="000D7B23">
        <w:t>щихся школы.</w:t>
      </w:r>
    </w:p>
    <w:p w:rsidR="00D27EF5" w:rsidRDefault="008931BB" w:rsidP="009E659E">
      <w:pPr>
        <w:ind w:firstLine="360"/>
        <w:jc w:val="both"/>
      </w:pPr>
      <w:r>
        <w:t>Все выпускники после окончания школы продолжают обучение в различных учебных заведениях.</w:t>
      </w:r>
    </w:p>
    <w:p w:rsidR="008931BB" w:rsidRPr="00967571" w:rsidRDefault="008931BB" w:rsidP="008931BB">
      <w:pPr>
        <w:pStyle w:val="a7"/>
        <w:spacing w:before="0" w:beforeAutospacing="0" w:after="0" w:afterAutospacing="0"/>
        <w:jc w:val="both"/>
      </w:pPr>
    </w:p>
    <w:p w:rsidR="008931BB" w:rsidRDefault="008931BB" w:rsidP="008931BB">
      <w:pPr>
        <w:ind w:firstLine="360"/>
        <w:jc w:val="both"/>
      </w:pPr>
    </w:p>
    <w:p w:rsidR="008931BB" w:rsidRPr="00702064" w:rsidRDefault="00702064" w:rsidP="008931BB">
      <w:r>
        <w:rPr>
          <w:b/>
        </w:rPr>
        <w:t>2.2</w:t>
      </w:r>
      <w:r w:rsidR="008931BB" w:rsidRPr="00702064">
        <w:rPr>
          <w:b/>
        </w:rPr>
        <w:t>. Дополнительное образование</w:t>
      </w:r>
    </w:p>
    <w:p w:rsidR="00606E2C" w:rsidRDefault="00606E2C" w:rsidP="00702064">
      <w:pPr>
        <w:ind w:firstLine="708"/>
        <w:jc w:val="both"/>
      </w:pPr>
    </w:p>
    <w:p w:rsidR="008931BB" w:rsidRDefault="008931BB" w:rsidP="00702064">
      <w:pPr>
        <w:ind w:firstLine="708"/>
        <w:jc w:val="both"/>
      </w:pPr>
      <w:r>
        <w:t>Дополнительное образование в воспитательной системе школы преследует цель развития мотивации личности к познанию и творчеству. В построении дополнительного образования учитываются интересы, потребности, склонности детей, задачи образования, возможности социокультурной среды для организации дополнительного образования</w:t>
      </w:r>
      <w:r w:rsidR="00702064">
        <w:t>.</w:t>
      </w:r>
      <w:r>
        <w:t xml:space="preserve"> В школе ему всегда отводится огромная роль, т.к. сельская школа – это основной образов</w:t>
      </w:r>
      <w:r>
        <w:t>а</w:t>
      </w:r>
      <w:r>
        <w:t>тельный и эстетический центр.</w:t>
      </w:r>
      <w:r>
        <w:tab/>
      </w:r>
    </w:p>
    <w:p w:rsidR="00063E31" w:rsidRDefault="00063E31" w:rsidP="00063E31">
      <w:pPr>
        <w:shd w:val="clear" w:color="auto" w:fill="FFFFFF"/>
        <w:spacing w:before="58"/>
        <w:ind w:left="53"/>
        <w:jc w:val="center"/>
      </w:pPr>
      <w:r>
        <w:t>В МБОУ - средней общеобразовательной школе дополнительное образование детей ос</w:t>
      </w:r>
      <w:r>
        <w:t>у</w:t>
      </w:r>
      <w:r>
        <w:t>ществляется по следующим направлениям: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 xml:space="preserve">Естественно </w:t>
      </w:r>
      <w:r>
        <w:t>–</w:t>
      </w:r>
      <w:r w:rsidRPr="00A85853">
        <w:t xml:space="preserve"> научное</w:t>
      </w:r>
      <w:r>
        <w:t>;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Художественно</w:t>
      </w:r>
      <w:r>
        <w:t xml:space="preserve"> –  </w:t>
      </w:r>
      <w:r w:rsidRPr="00A85853">
        <w:t>эстетическое</w:t>
      </w:r>
      <w:r>
        <w:t>;</w:t>
      </w:r>
    </w:p>
    <w:p w:rsidR="00063E31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Гражданско</w:t>
      </w:r>
      <w:r>
        <w:t xml:space="preserve"> </w:t>
      </w:r>
      <w:r w:rsidRPr="00A85853">
        <w:t>-</w:t>
      </w:r>
      <w:r>
        <w:t xml:space="preserve">  </w:t>
      </w:r>
      <w:r w:rsidRPr="00A85853">
        <w:t>патриотическое</w:t>
      </w:r>
      <w:r>
        <w:t>;</w:t>
      </w:r>
    </w:p>
    <w:p w:rsidR="00063E31" w:rsidRPr="00A85853" w:rsidRDefault="00063E31" w:rsidP="00063E31">
      <w:pPr>
        <w:pStyle w:val="ac"/>
        <w:numPr>
          <w:ilvl w:val="0"/>
          <w:numId w:val="15"/>
        </w:numPr>
        <w:spacing w:after="200" w:line="276" w:lineRule="auto"/>
      </w:pPr>
      <w:r w:rsidRPr="00A85853">
        <w:t>Физкультурно</w:t>
      </w:r>
      <w:r>
        <w:t xml:space="preserve"> </w:t>
      </w:r>
      <w:r w:rsidRPr="00A85853">
        <w:t>-</w:t>
      </w:r>
      <w:r>
        <w:t xml:space="preserve"> </w:t>
      </w:r>
      <w:r w:rsidRPr="00A85853">
        <w:t xml:space="preserve"> спортивное</w:t>
      </w:r>
      <w:r>
        <w:t>;</w:t>
      </w:r>
    </w:p>
    <w:p w:rsidR="00063E31" w:rsidRDefault="00063E31" w:rsidP="00063E31">
      <w:pPr>
        <w:shd w:val="clear" w:color="auto" w:fill="FFFFFF"/>
        <w:spacing w:line="509" w:lineRule="exact"/>
        <w:ind w:left="34"/>
      </w:pPr>
      <w:r>
        <w:rPr>
          <w:color w:val="000000"/>
          <w:spacing w:val="-2"/>
        </w:rPr>
        <w:t>Цели и задачи: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Развитие творческих способностей.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-1"/>
        </w:rPr>
        <w:t>Воспитание патриотических чувств.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у обучающихся уважения к культуре родного края.</w:t>
      </w:r>
    </w:p>
    <w:p w:rsidR="00063E31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</w:pPr>
      <w:r>
        <w:rPr>
          <w:color w:val="000000"/>
          <w:spacing w:val="1"/>
        </w:rPr>
        <w:t>Формирование всесторонне-развитой личности.</w:t>
      </w:r>
    </w:p>
    <w:p w:rsidR="00063E31" w:rsidRPr="00BC787B" w:rsidRDefault="00063E31" w:rsidP="00063E3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pacing w:val="1"/>
        </w:rPr>
        <w:t>Потребность в здоровом образе жизни.</w:t>
      </w:r>
    </w:p>
    <w:p w:rsidR="00063E31" w:rsidRDefault="00063E31" w:rsidP="00BC787B">
      <w:pPr>
        <w:shd w:val="clear" w:color="auto" w:fill="FFFFFF"/>
        <w:rPr>
          <w:color w:val="000000"/>
          <w:spacing w:val="-1"/>
        </w:rPr>
      </w:pPr>
    </w:p>
    <w:p w:rsidR="00063E31" w:rsidRDefault="00BC787B" w:rsidP="00063E31">
      <w:pPr>
        <w:shd w:val="clear" w:color="auto" w:fill="FFFFFF"/>
        <w:ind w:left="10"/>
        <w:rPr>
          <w:color w:val="000000"/>
          <w:spacing w:val="-1"/>
        </w:rPr>
      </w:pPr>
      <w:r>
        <w:rPr>
          <w:color w:val="000000"/>
          <w:spacing w:val="-1"/>
        </w:rPr>
        <w:t>Р</w:t>
      </w:r>
      <w:r w:rsidR="00063E31">
        <w:rPr>
          <w:color w:val="000000"/>
          <w:spacing w:val="-1"/>
        </w:rPr>
        <w:t>аспределение часов  дополнительного образования  позволяет воспитывать  у обуча</w:t>
      </w:r>
      <w:r w:rsidR="00063E31">
        <w:rPr>
          <w:color w:val="000000"/>
          <w:spacing w:val="-1"/>
        </w:rPr>
        <w:t>ю</w:t>
      </w:r>
      <w:r w:rsidR="00063E31">
        <w:rPr>
          <w:color w:val="000000"/>
          <w:spacing w:val="-1"/>
        </w:rPr>
        <w:t xml:space="preserve">щихся  гражданственность, трудолюбие, потребность в здоровом образе жизни и развитие творчества.   </w:t>
      </w:r>
    </w:p>
    <w:p w:rsidR="00063E31" w:rsidRDefault="00063E31" w:rsidP="00063E31">
      <w:pPr>
        <w:shd w:val="clear" w:color="auto" w:fill="FFFFFF"/>
        <w:ind w:left="10"/>
        <w:rPr>
          <w:color w:val="000000"/>
          <w:spacing w:val="-1"/>
        </w:rPr>
      </w:pPr>
      <w:r>
        <w:rPr>
          <w:color w:val="000000"/>
          <w:spacing w:val="-1"/>
        </w:rPr>
        <w:t>Программа рассчитана на об</w:t>
      </w:r>
      <w:r w:rsidR="004C1DD8">
        <w:rPr>
          <w:color w:val="000000"/>
          <w:spacing w:val="-1"/>
        </w:rPr>
        <w:t>учение и воспитание подростков 11</w:t>
      </w:r>
      <w:r>
        <w:rPr>
          <w:color w:val="000000"/>
          <w:spacing w:val="-1"/>
        </w:rPr>
        <w:t xml:space="preserve">-18лет. </w:t>
      </w:r>
    </w:p>
    <w:p w:rsidR="00063E31" w:rsidRPr="00D37B5D" w:rsidRDefault="00063E31" w:rsidP="00D37B5D">
      <w:pPr>
        <w:shd w:val="clear" w:color="auto" w:fill="FFFFFF"/>
        <w:ind w:left="10"/>
        <w:rPr>
          <w:color w:val="000000"/>
          <w:spacing w:val="-1"/>
        </w:rPr>
      </w:pPr>
      <w:r>
        <w:rPr>
          <w:color w:val="000000"/>
          <w:spacing w:val="-1"/>
        </w:rPr>
        <w:t xml:space="preserve"> Набор обучающихся в группы - свободный, могут заниматься все, кто проявляет желание и интерес, независимо от физических данных.</w:t>
      </w:r>
    </w:p>
    <w:p w:rsidR="00A91E79" w:rsidRDefault="00A91E79" w:rsidP="00A91E79"/>
    <w:p w:rsidR="004C1DD8" w:rsidRPr="00407226" w:rsidRDefault="004C1DD8" w:rsidP="004C1DD8">
      <w:pPr>
        <w:jc w:val="center"/>
        <w:rPr>
          <w:b/>
          <w:sz w:val="28"/>
          <w:szCs w:val="28"/>
        </w:rPr>
      </w:pPr>
      <w:r w:rsidRPr="00407226">
        <w:rPr>
          <w:b/>
          <w:sz w:val="28"/>
          <w:szCs w:val="28"/>
        </w:rPr>
        <w:t xml:space="preserve">Дополнительное образование </w:t>
      </w:r>
    </w:p>
    <w:p w:rsidR="004C1DD8" w:rsidRPr="00407226" w:rsidRDefault="004C1DD8" w:rsidP="004C1DD8">
      <w:pPr>
        <w:jc w:val="center"/>
        <w:rPr>
          <w:b/>
          <w:sz w:val="28"/>
          <w:szCs w:val="28"/>
        </w:rPr>
      </w:pPr>
      <w:r w:rsidRPr="00407226">
        <w:rPr>
          <w:b/>
          <w:sz w:val="28"/>
          <w:szCs w:val="28"/>
        </w:rPr>
        <w:t xml:space="preserve"> (кружки 2016-2017учебный год)</w:t>
      </w:r>
    </w:p>
    <w:p w:rsidR="004C1DD8" w:rsidRPr="00407226" w:rsidRDefault="004C1DD8" w:rsidP="004C1DD8">
      <w:pPr>
        <w:jc w:val="center"/>
        <w:rPr>
          <w:b/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67"/>
        <w:gridCol w:w="2126"/>
        <w:gridCol w:w="1134"/>
        <w:gridCol w:w="1985"/>
        <w:gridCol w:w="1843"/>
        <w:gridCol w:w="1842"/>
      </w:tblGrid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№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Название кружка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Колич</w:t>
            </w:r>
            <w:r w:rsidRPr="00AD5C89">
              <w:t>е</w:t>
            </w:r>
            <w:r w:rsidRPr="00AD5C89">
              <w:t>ство ч</w:t>
            </w:r>
            <w:r w:rsidRPr="00AD5C89">
              <w:t>а</w:t>
            </w:r>
            <w:r w:rsidRPr="00AD5C89">
              <w:t>сов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Учитель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Целевая ауд</w:t>
            </w:r>
            <w:r w:rsidRPr="00AD5C89">
              <w:t>и</w:t>
            </w:r>
            <w:r w:rsidRPr="00AD5C89">
              <w:t>тория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время провед</w:t>
            </w:r>
            <w:r w:rsidRPr="00AD5C89">
              <w:t>е</w:t>
            </w:r>
            <w:r w:rsidRPr="00AD5C89">
              <w:t>ния</w:t>
            </w:r>
          </w:p>
          <w:p w:rsidR="004C1DD8" w:rsidRPr="00AD5C89" w:rsidRDefault="004C1DD8" w:rsidP="00D37B5D">
            <w:pPr>
              <w:jc w:val="center"/>
            </w:pP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«Весёлая п</w:t>
            </w:r>
            <w:r w:rsidRPr="00AD5C89">
              <w:rPr>
                <w:b/>
              </w:rPr>
              <w:t>е</w:t>
            </w:r>
            <w:r w:rsidRPr="00AD5C89">
              <w:rPr>
                <w:b/>
              </w:rPr>
              <w:t>телька»</w:t>
            </w:r>
          </w:p>
          <w:p w:rsidR="004C1DD8" w:rsidRPr="00AD5C89" w:rsidRDefault="004C1DD8" w:rsidP="00D37B5D">
            <w:pPr>
              <w:jc w:val="center"/>
              <w:rPr>
                <w:i/>
              </w:rPr>
            </w:pPr>
            <w:r w:rsidRPr="00AD5C89">
              <w:rPr>
                <w:b/>
                <w:i/>
              </w:rPr>
              <w:t>кружок вязания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Аникина Н.В.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(5-8классы)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Вторник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16.00-17.30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 xml:space="preserve">«История </w:t>
            </w:r>
          </w:p>
          <w:p w:rsidR="004C1DD8" w:rsidRPr="00AD5C89" w:rsidRDefault="004C1DD8" w:rsidP="00D37B5D">
            <w:pPr>
              <w:jc w:val="center"/>
            </w:pPr>
            <w:r w:rsidRPr="00AD5C89">
              <w:rPr>
                <w:b/>
              </w:rPr>
              <w:t>Сибири</w:t>
            </w:r>
            <w:r w:rsidRPr="00AD5C89"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Аникина Н.В.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7класс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Среда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8.00-8-45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 xml:space="preserve">Подвижные </w:t>
            </w:r>
          </w:p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Обеднин С.М.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(5-6классы)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Понедельник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16.30-18.00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Спортивные</w:t>
            </w:r>
          </w:p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 xml:space="preserve">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Обеднин С.М.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(9-11классы)</w:t>
            </w:r>
          </w:p>
          <w:p w:rsidR="004C1DD8" w:rsidRPr="00AD5C89" w:rsidRDefault="004C1DD8" w:rsidP="00D37B5D">
            <w:pPr>
              <w:jc w:val="center"/>
            </w:pPr>
          </w:p>
          <w:p w:rsidR="004C1DD8" w:rsidRDefault="004C1DD8" w:rsidP="00D37B5D">
            <w:pPr>
              <w:jc w:val="center"/>
            </w:pPr>
          </w:p>
          <w:p w:rsidR="004C1DD8" w:rsidRDefault="004C1DD8" w:rsidP="00D37B5D">
            <w:pPr>
              <w:jc w:val="center"/>
            </w:pPr>
            <w:r w:rsidRPr="00AD5C89">
              <w:t>7-8 классы (д</w:t>
            </w:r>
            <w:r w:rsidRPr="00AD5C89">
              <w:t>е</w:t>
            </w:r>
            <w:r w:rsidRPr="00AD5C89">
              <w:t>вочки)</w:t>
            </w:r>
          </w:p>
          <w:p w:rsidR="004C1DD8" w:rsidRPr="00AD5C89" w:rsidRDefault="004C1DD8" w:rsidP="00D37B5D">
            <w:pPr>
              <w:jc w:val="center"/>
            </w:pPr>
          </w:p>
          <w:p w:rsidR="004C1DD8" w:rsidRPr="00AD5C89" w:rsidRDefault="004C1DD8" w:rsidP="00D37B5D">
            <w:pPr>
              <w:jc w:val="center"/>
            </w:pPr>
          </w:p>
          <w:p w:rsidR="004C1DD8" w:rsidRPr="00AD5C89" w:rsidRDefault="004C1DD8" w:rsidP="00D37B5D">
            <w:pPr>
              <w:jc w:val="center"/>
            </w:pPr>
            <w:r w:rsidRPr="00AD5C89">
              <w:t>7-8 классы (мальчики)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Вторник</w:t>
            </w:r>
          </w:p>
          <w:p w:rsidR="004C1DD8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18.00-19.30</w:t>
            </w:r>
          </w:p>
          <w:p w:rsidR="004C1DD8" w:rsidRDefault="004C1DD8" w:rsidP="00D37B5D">
            <w:pPr>
              <w:jc w:val="center"/>
              <w:rPr>
                <w:b/>
              </w:rPr>
            </w:pPr>
          </w:p>
          <w:p w:rsidR="004C1DD8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  <w:p w:rsidR="004C1DD8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17.00-18.30</w:t>
            </w:r>
          </w:p>
          <w:p w:rsidR="004C1DD8" w:rsidRDefault="004C1DD8" w:rsidP="00D37B5D">
            <w:pPr>
              <w:jc w:val="center"/>
              <w:rPr>
                <w:b/>
              </w:rPr>
            </w:pPr>
          </w:p>
          <w:p w:rsidR="004C1DD8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  <w:p w:rsidR="004C1DD8" w:rsidRPr="00AE591C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18.30-20.00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«Биологическая карусель»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Герман Л.М.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(9-11классы)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Пятница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8.00</w:t>
            </w:r>
            <w:r>
              <w:rPr>
                <w:b/>
              </w:rPr>
              <w:t>-8.45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«Занимательная химия»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Герман Л.М.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(9-11классы)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Четверг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8.00</w:t>
            </w:r>
            <w:r>
              <w:rPr>
                <w:b/>
              </w:rPr>
              <w:t>-8.45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«Познай себя»</w:t>
            </w:r>
          </w:p>
          <w:p w:rsidR="004C1DD8" w:rsidRPr="00AD5C89" w:rsidRDefault="004C1DD8" w:rsidP="00D37B5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</w:pPr>
            <w:r w:rsidRPr="00AD5C89">
              <w:t>Муцина С.А.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(9-11классы)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Вторник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16.00-16.45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 w:rsidRPr="00AD5C89">
              <w:rPr>
                <w:b/>
              </w:rPr>
              <w:t>«Художестве</w:t>
            </w:r>
            <w:r w:rsidRPr="00AD5C89">
              <w:rPr>
                <w:b/>
              </w:rPr>
              <w:t>н</w:t>
            </w:r>
            <w:r w:rsidRPr="00AD5C89">
              <w:rPr>
                <w:b/>
              </w:rPr>
              <w:t>ная обработка древесины»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Кучин И.А.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 xml:space="preserve">(7 </w:t>
            </w:r>
            <w:r>
              <w:t>-8</w:t>
            </w:r>
            <w:r w:rsidRPr="00AD5C89">
              <w:t>класс)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Среда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16.00-17.30</w:t>
            </w:r>
          </w:p>
        </w:tc>
      </w:tr>
      <w:tr w:rsidR="004C1DD8" w:rsidRPr="00AD5C89" w:rsidTr="004C1DD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 xml:space="preserve">«Самоделкин! </w:t>
            </w:r>
            <w:r w:rsidRPr="00AD5C89">
              <w:rPr>
                <w:b/>
              </w:rPr>
              <w:t>»</w:t>
            </w:r>
          </w:p>
          <w:p w:rsidR="004C1DD8" w:rsidRPr="00D37B5D" w:rsidRDefault="004C1DD8" w:rsidP="00D37B5D">
            <w:pPr>
              <w:jc w:val="center"/>
              <w:rPr>
                <w:i/>
              </w:rPr>
            </w:pPr>
            <w:r w:rsidRPr="00AE591C">
              <w:rPr>
                <w:i/>
              </w:rPr>
              <w:t>кружок декор</w:t>
            </w:r>
            <w:r w:rsidRPr="00AE591C">
              <w:rPr>
                <w:i/>
              </w:rPr>
              <w:t>а</w:t>
            </w:r>
            <w:r w:rsidRPr="00AE591C">
              <w:rPr>
                <w:i/>
              </w:rPr>
              <w:t>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Юркова О.Н.</w:t>
            </w:r>
          </w:p>
          <w:p w:rsidR="004C1DD8" w:rsidRPr="00AD5C89" w:rsidRDefault="004C1DD8" w:rsidP="00D37B5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1DD8" w:rsidRPr="00AD5C89" w:rsidRDefault="004C1DD8" w:rsidP="00D37B5D">
            <w:pPr>
              <w:jc w:val="center"/>
            </w:pPr>
            <w:r w:rsidRPr="00AD5C89">
              <w:t>5-7к</w:t>
            </w:r>
            <w:r>
              <w:t>лассы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DD8" w:rsidRPr="00AE591C" w:rsidRDefault="004C1DD8" w:rsidP="00D37B5D">
            <w:pPr>
              <w:jc w:val="center"/>
              <w:rPr>
                <w:b/>
              </w:rPr>
            </w:pPr>
            <w:r w:rsidRPr="00AE591C">
              <w:rPr>
                <w:b/>
              </w:rPr>
              <w:t>Пятница</w:t>
            </w:r>
          </w:p>
          <w:p w:rsidR="004C1DD8" w:rsidRPr="00AD5C89" w:rsidRDefault="004C1DD8" w:rsidP="00D37B5D">
            <w:pPr>
              <w:jc w:val="center"/>
            </w:pPr>
            <w:r w:rsidRPr="00AE591C">
              <w:rPr>
                <w:b/>
              </w:rPr>
              <w:t>14.35-15.20</w:t>
            </w:r>
          </w:p>
        </w:tc>
      </w:tr>
    </w:tbl>
    <w:p w:rsidR="00D37B5D" w:rsidRPr="00A91E79" w:rsidRDefault="00D37B5D" w:rsidP="00D37B5D">
      <w:pPr>
        <w:jc w:val="center"/>
        <w:rPr>
          <w:i/>
        </w:rPr>
      </w:pPr>
      <w:r w:rsidRPr="00502354">
        <w:t>Итого: 18 часов дополнительного образования</w:t>
      </w:r>
      <w:r>
        <w:t xml:space="preserve">                     </w:t>
      </w:r>
    </w:p>
    <w:p w:rsidR="00606E2C" w:rsidRDefault="00606E2C" w:rsidP="00702064">
      <w:pPr>
        <w:pStyle w:val="a7"/>
        <w:spacing w:before="0" w:beforeAutospacing="0" w:after="0" w:afterAutospacing="0"/>
      </w:pPr>
    </w:p>
    <w:p w:rsidR="008931BB" w:rsidRDefault="00063E31" w:rsidP="00702064">
      <w:r>
        <w:t xml:space="preserve">            </w:t>
      </w:r>
      <w:r w:rsidR="00702064" w:rsidRPr="00702064">
        <w:t>100% обучающихся МБОУ – СОШ с. Батурино охвачены дополнительным образ</w:t>
      </w:r>
      <w:r w:rsidR="00702064" w:rsidRPr="00702064">
        <w:t>о</w:t>
      </w:r>
      <w:r w:rsidR="00702064" w:rsidRPr="00702064">
        <w:t>ванием.</w:t>
      </w:r>
    </w:p>
    <w:p w:rsidR="008931BB" w:rsidRDefault="008931BB" w:rsidP="00702064">
      <w:pPr>
        <w:jc w:val="both"/>
      </w:pPr>
      <w:r>
        <w:tab/>
        <w:t>Все кружки имеют утверждённые программы деятельности. Они  доступны для всех обучающихся, т.к. бесплатны.  Результативность работы кружков оценивается по п</w:t>
      </w:r>
      <w:r>
        <w:t>о</w:t>
      </w:r>
      <w:r>
        <w:t>вышению уровня воспитанности детей, степени участия в мероприятиях различного уро</w:t>
      </w:r>
      <w:r>
        <w:t>в</w:t>
      </w:r>
      <w:r>
        <w:t>ня, активности в ученическом самоуправлении.</w:t>
      </w:r>
      <w:r w:rsidR="00702064">
        <w:t xml:space="preserve"> </w:t>
      </w:r>
      <w:r>
        <w:t>В нашей школе ДО является востребова</w:t>
      </w:r>
      <w:r>
        <w:t>н</w:t>
      </w:r>
      <w:r>
        <w:t>ным для детей, поэтому отмечается довольно высокая занятость в системе ДО</w:t>
      </w:r>
      <w:r w:rsidR="00702064">
        <w:t>.</w:t>
      </w:r>
    </w:p>
    <w:p w:rsidR="00606E2C" w:rsidRDefault="00606E2C" w:rsidP="00702064">
      <w:pPr>
        <w:jc w:val="both"/>
        <w:rPr>
          <w:b/>
        </w:rPr>
      </w:pPr>
    </w:p>
    <w:p w:rsidR="008931BB" w:rsidRPr="00702064" w:rsidRDefault="008931BB" w:rsidP="00702064">
      <w:pPr>
        <w:jc w:val="both"/>
      </w:pPr>
      <w:r w:rsidRPr="00702064">
        <w:rPr>
          <w:b/>
        </w:rPr>
        <w:t>2.</w:t>
      </w:r>
      <w:r w:rsidR="00702064" w:rsidRPr="00702064">
        <w:rPr>
          <w:b/>
        </w:rPr>
        <w:t>3</w:t>
      </w:r>
      <w:r w:rsidRPr="00702064">
        <w:rPr>
          <w:b/>
        </w:rPr>
        <w:t>. Воспитательная работа школы</w:t>
      </w:r>
    </w:p>
    <w:p w:rsidR="00E43170" w:rsidRDefault="008931BB" w:rsidP="00E43170">
      <w:pPr>
        <w:ind w:left="360"/>
        <w:jc w:val="both"/>
      </w:pPr>
      <w:r>
        <w:t>Участниками воспитательного процесса в школе явл</w:t>
      </w:r>
      <w:r w:rsidR="00946DF6">
        <w:t xml:space="preserve">яются заместитель директора по </w:t>
      </w:r>
      <w:r w:rsidR="00407E75">
        <w:t>ВР, старший вожатый</w:t>
      </w:r>
      <w:r>
        <w:t xml:space="preserve"> по работе с детьми, соци</w:t>
      </w:r>
      <w:r w:rsidR="007E07C1">
        <w:t>альный педагог,</w:t>
      </w:r>
      <w:r>
        <w:t xml:space="preserve"> классные руководит</w:t>
      </w:r>
      <w:r>
        <w:t>е</w:t>
      </w:r>
      <w:r>
        <w:t>ли 1 – 11 классов, учителя – предметники,</w:t>
      </w:r>
      <w:r w:rsidR="00626490">
        <w:t xml:space="preserve"> воспитатели,</w:t>
      </w:r>
      <w:r>
        <w:t xml:space="preserve"> библиотекарь, руко</w:t>
      </w:r>
      <w:r w:rsidR="00AE3CEC">
        <w:t>водители кружков</w:t>
      </w:r>
      <w:r>
        <w:t>. В воспитательную деятельность включены все школьные помещения, а та</w:t>
      </w:r>
      <w:r>
        <w:t>к</w:t>
      </w:r>
      <w:r>
        <w:t xml:space="preserve">же </w:t>
      </w:r>
      <w:r w:rsidR="00AE3CEC">
        <w:t>пришко</w:t>
      </w:r>
      <w:r w:rsidR="005C272E">
        <w:t>льный участок</w:t>
      </w:r>
      <w:r w:rsidR="00AE3CEC">
        <w:t>.</w:t>
      </w:r>
    </w:p>
    <w:p w:rsidR="009F1A22" w:rsidRDefault="009F1A22" w:rsidP="009F1A22">
      <w:pPr>
        <w:jc w:val="center"/>
        <w:rPr>
          <w:sz w:val="28"/>
          <w:szCs w:val="28"/>
        </w:rPr>
      </w:pPr>
    </w:p>
    <w:p w:rsidR="009F1A22" w:rsidRDefault="009F1A22" w:rsidP="009F1A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Воспитательный  п</w:t>
      </w:r>
      <w:r w:rsidRPr="00D41544">
        <w:rPr>
          <w:sz w:val="28"/>
          <w:szCs w:val="28"/>
        </w:rPr>
        <w:t xml:space="preserve">лан 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основных мероприятий  МБОУ</w:t>
      </w:r>
      <w:r>
        <w:rPr>
          <w:sz w:val="28"/>
          <w:szCs w:val="28"/>
        </w:rPr>
        <w:t xml:space="preserve"> </w:t>
      </w:r>
      <w:r w:rsidRPr="00D41544">
        <w:rPr>
          <w:sz w:val="28"/>
          <w:szCs w:val="28"/>
        </w:rPr>
        <w:t>-</w:t>
      </w:r>
      <w:r>
        <w:rPr>
          <w:sz w:val="28"/>
          <w:szCs w:val="28"/>
        </w:rPr>
        <w:t xml:space="preserve"> СОШ  села </w:t>
      </w:r>
      <w:r w:rsidRPr="00D41544">
        <w:rPr>
          <w:sz w:val="28"/>
          <w:szCs w:val="28"/>
        </w:rPr>
        <w:t>Батурино</w:t>
      </w:r>
      <w:r>
        <w:rPr>
          <w:sz w:val="28"/>
          <w:szCs w:val="28"/>
        </w:rPr>
        <w:t xml:space="preserve">  </w:t>
      </w:r>
    </w:p>
    <w:p w:rsidR="009F1A22" w:rsidRDefault="009F1A22" w:rsidP="009F1A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2016-2017</w:t>
      </w:r>
      <w:r w:rsidRPr="00D41544">
        <w:rPr>
          <w:sz w:val="28"/>
          <w:szCs w:val="28"/>
        </w:rPr>
        <w:t xml:space="preserve">  учебный год</w:t>
      </w:r>
      <w:r>
        <w:rPr>
          <w:sz w:val="28"/>
          <w:szCs w:val="28"/>
        </w:rPr>
        <w:t xml:space="preserve"> </w:t>
      </w:r>
    </w:p>
    <w:p w:rsidR="009F1A22" w:rsidRPr="00D41544" w:rsidRDefault="009F1A22" w:rsidP="009F1A22">
      <w:pPr>
        <w:jc w:val="center"/>
        <w:rPr>
          <w:sz w:val="28"/>
          <w:szCs w:val="28"/>
        </w:rPr>
      </w:pPr>
    </w:p>
    <w:p w:rsidR="009F1A22" w:rsidRDefault="009F1A22" w:rsidP="009F1A22">
      <w:pPr>
        <w:jc w:val="center"/>
        <w:rPr>
          <w:b/>
        </w:rPr>
      </w:pPr>
      <w:r w:rsidRPr="006C14AC">
        <w:rPr>
          <w:b/>
        </w:rPr>
        <w:t>Сентябрь: месячник «Школа вновь встречает детвору!»</w:t>
      </w:r>
      <w:r>
        <w:rPr>
          <w:b/>
        </w:rPr>
        <w:t xml:space="preserve"> </w:t>
      </w:r>
    </w:p>
    <w:p w:rsidR="009F1A22" w:rsidRPr="006C14AC" w:rsidRDefault="009F1A22" w:rsidP="009F1A22">
      <w:pPr>
        <w:jc w:val="center"/>
        <w:rPr>
          <w:b/>
        </w:rPr>
      </w:pPr>
    </w:p>
    <w:tbl>
      <w:tblPr>
        <w:tblpPr w:leftFromText="180" w:rightFromText="180" w:vertAnchor="text" w:horzAnchor="margin" w:tblpX="-459" w:tblpY="10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569"/>
        <w:gridCol w:w="1134"/>
        <w:gridCol w:w="2694"/>
      </w:tblGrid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/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«Школа вновь встречает детвору</w:t>
            </w:r>
            <w:r w:rsidRPr="006C14AC">
              <w:t>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торжественная линейка, посвящённая Дню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1.09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« Моя любимая профессия», «Твоя без</w:t>
            </w:r>
            <w:r>
              <w:t>о</w:t>
            </w:r>
            <w:r>
              <w:t>пасность-в твоих руках</w:t>
            </w:r>
            <w:r w:rsidRPr="001C5F90">
              <w:rPr>
                <w:i/>
              </w:rPr>
              <w:t>»  классные часы, открытые и воспитательные меропри</w:t>
            </w:r>
            <w:r w:rsidRPr="001C5F90">
              <w:rPr>
                <w:i/>
              </w:rPr>
              <w:t>я</w:t>
            </w:r>
            <w:r w:rsidRPr="001C5F90">
              <w:rPr>
                <w:i/>
              </w:rPr>
              <w:t>тия (1-11классы)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1.09- 04.09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/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 xml:space="preserve">« Терроризм-угроза обществу» </w:t>
            </w:r>
            <w:r w:rsidRPr="001C5F90">
              <w:rPr>
                <w:i/>
              </w:rPr>
              <w:t>мер</w:t>
            </w:r>
            <w:r w:rsidRPr="001C5F90">
              <w:rPr>
                <w:i/>
              </w:rPr>
              <w:t>о</w:t>
            </w:r>
            <w:r w:rsidRPr="001C5F90">
              <w:rPr>
                <w:i/>
              </w:rPr>
              <w:t>приятие для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7</w:t>
            </w:r>
            <w:r w:rsidRPr="006C14AC">
              <w:t>.09</w:t>
            </w:r>
            <w:r>
              <w:t>-10.09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Классные руководит</w:t>
            </w:r>
            <w:r>
              <w:t>е</w:t>
            </w:r>
            <w:r>
              <w:t>ли,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Программа «Дети риска»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Месячник безопасности:</w:t>
            </w:r>
          </w:p>
          <w:p w:rsidR="009F1A22" w:rsidRDefault="009F1A22" w:rsidP="00D37B5D">
            <w:r>
              <w:t>«Азбука безопасности»</w:t>
            </w:r>
          </w:p>
          <w:p w:rsidR="009F1A22" w:rsidRPr="006C14AC" w:rsidRDefault="009F1A22" w:rsidP="00D37B5D">
            <w:r>
              <w:t>ПДД (начальная школа)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8.09-17.09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1-е заседание Совета старшеклассников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15</w:t>
            </w:r>
            <w:r w:rsidRPr="006C14AC">
              <w:t>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Программа «Дети риска»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«Азбука безопасности»</w:t>
            </w:r>
          </w:p>
          <w:p w:rsidR="009F1A22" w:rsidRPr="006C14AC" w:rsidRDefault="009F1A22" w:rsidP="00D37B5D">
            <w:r>
              <w:t>ПДД(5-9классы)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14.09-17.09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Кучин И.А.</w:t>
            </w:r>
          </w:p>
          <w:p w:rsidR="009F1A22" w:rsidRDefault="009F1A22" w:rsidP="00D37B5D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«Первый  раз в первый класс»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посвящение в первоклассники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16</w:t>
            </w:r>
            <w:r w:rsidRPr="006C14AC">
              <w:t>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Часовских З.В.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День  ПРОФОРИЕНТАЦИИ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18.09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Непомнящая Г.С.</w:t>
            </w:r>
          </w:p>
          <w:p w:rsidR="009F1A22" w:rsidRDefault="009F1A22" w:rsidP="00D37B5D">
            <w:r>
              <w:t>Муцина С.А.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«Самый классный уголок»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смотр-конкурс классных уголков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23</w:t>
            </w:r>
            <w:r w:rsidRPr="006C14AC">
              <w:t>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Администрация</w:t>
            </w:r>
          </w:p>
          <w:p w:rsidR="009F1A22" w:rsidRPr="006C14AC" w:rsidRDefault="009F1A22" w:rsidP="00D37B5D">
            <w:r w:rsidRPr="006C14AC">
              <w:t>Классные  руководит</w:t>
            </w:r>
            <w:r w:rsidRPr="006C14AC">
              <w:t>е</w:t>
            </w:r>
            <w:r w:rsidRPr="006C14AC">
              <w:t>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 «Зд</w:t>
            </w:r>
            <w:r>
              <w:t>о</w:t>
            </w:r>
            <w:r>
              <w:t>ровье»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«Осенний кросс»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спортивные соревнования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17-18.09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Обеднин С.М.</w:t>
            </w:r>
          </w:p>
          <w:p w:rsidR="009F1A22" w:rsidRPr="006C14AC" w:rsidRDefault="009F1A22" w:rsidP="00D37B5D">
            <w:r>
              <w:t>Борисова В.П.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«День воспитателя и дошкольного рабо</w:t>
            </w:r>
            <w:r w:rsidRPr="006C14AC">
              <w:t>т</w:t>
            </w:r>
            <w:r w:rsidRPr="006C14AC">
              <w:t xml:space="preserve">ника» </w:t>
            </w:r>
          </w:p>
          <w:p w:rsidR="009F1A22" w:rsidRPr="006C14AC" w:rsidRDefault="009F1A22" w:rsidP="00D37B5D">
            <w:r w:rsidRPr="006C14AC">
              <w:rPr>
                <w:i/>
              </w:rPr>
              <w:t>поздравление работников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25</w:t>
            </w:r>
            <w:r w:rsidRPr="006C14AC">
              <w:t>.09</w:t>
            </w:r>
          </w:p>
          <w:p w:rsidR="009F1A22" w:rsidRPr="006C14AC" w:rsidRDefault="009F1A22" w:rsidP="00D37B5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вожатые</w:t>
            </w:r>
          </w:p>
          <w:p w:rsidR="009F1A22" w:rsidRPr="006C14AC" w:rsidRDefault="009F1A22" w:rsidP="00D37B5D">
            <w:r w:rsidRPr="006C14AC">
              <w:t>Совет старшеклассн</w:t>
            </w:r>
            <w:r w:rsidRPr="006C14AC">
              <w:t>и</w:t>
            </w:r>
            <w:r w:rsidRPr="006C14AC">
              <w:t>ков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Программа «Зд</w:t>
            </w:r>
            <w:r>
              <w:t>о</w:t>
            </w:r>
            <w:r>
              <w:t>ровье»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«Антинаркотическая  акция» (7-11 кла</w:t>
            </w:r>
            <w:r>
              <w:t>с</w:t>
            </w:r>
            <w:r>
              <w:t>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29.09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 xml:space="preserve">Муцина С.А., </w:t>
            </w:r>
          </w:p>
          <w:p w:rsidR="009F1A22" w:rsidRPr="006C14AC" w:rsidRDefault="009F1A22" w:rsidP="00D37B5D">
            <w:r>
              <w:t xml:space="preserve">Классные </w:t>
            </w:r>
            <w:r w:rsidRPr="006C14AC">
              <w:t>руководители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 xml:space="preserve">«Чудо с грядки» выставка  </w:t>
            </w:r>
            <w:r w:rsidRPr="008370E9">
              <w:rPr>
                <w:i/>
              </w:rPr>
              <w:t>работ из пр</w:t>
            </w:r>
            <w:r w:rsidRPr="008370E9">
              <w:rPr>
                <w:i/>
              </w:rPr>
              <w:t>и</w:t>
            </w:r>
            <w:r w:rsidRPr="008370E9">
              <w:rPr>
                <w:i/>
              </w:rPr>
              <w:t>родных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30.09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>
              <w:t>ГДО, 1,2 классы</w:t>
            </w:r>
          </w:p>
        </w:tc>
      </w:tr>
      <w:tr w:rsidR="009F1A22" w:rsidRPr="006C14AC" w:rsidTr="00D37B5D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/>
          <w:p w:rsidR="009F1A22" w:rsidRDefault="009F1A22" w:rsidP="00D37B5D">
            <w:pPr>
              <w:jc w:val="center"/>
              <w:rPr>
                <w:b/>
              </w:rPr>
            </w:pPr>
            <w:r w:rsidRPr="006C14AC">
              <w:rPr>
                <w:b/>
              </w:rPr>
              <w:t>Октябрь:  месячник « Учитель! Мы это слово с поклоном земным произносим….»</w:t>
            </w:r>
          </w:p>
          <w:p w:rsidR="009F1A22" w:rsidRDefault="009F1A22" w:rsidP="00D37B5D"/>
        </w:tc>
      </w:tr>
    </w:tbl>
    <w:p w:rsidR="009F1A22" w:rsidRDefault="009F1A22" w:rsidP="009F1A22">
      <w:pPr>
        <w:jc w:val="center"/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134"/>
        <w:gridCol w:w="2694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 Учитель! Мы это слово с поклоном земным произносим….»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праздничная программа, посвящённая  Дню Учителя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5</w:t>
            </w:r>
            <w:r w:rsidRPr="006C14AC">
              <w:t>.10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>
              <w:t>вожатые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«Помни правила движения»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познавательная программа по ПДД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7</w:t>
            </w:r>
            <w:r w:rsidRPr="006C14AC">
              <w:t>.10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>
              <w:t>учителя начальной школы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«Быть Здоровым - это  Здорово!»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блок познавательных программ в рамках празднования Всемирного дня психич</w:t>
            </w:r>
            <w:r w:rsidRPr="006C14AC">
              <w:rPr>
                <w:i/>
              </w:rPr>
              <w:t>е</w:t>
            </w:r>
            <w:r w:rsidRPr="006C14AC">
              <w:rPr>
                <w:i/>
              </w:rPr>
              <w:t>ского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2-я н</w:t>
            </w:r>
            <w:r w:rsidRPr="006C14AC">
              <w:t>е</w:t>
            </w:r>
            <w:r w:rsidRPr="006C14AC">
              <w:t>деля (по особому плану)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Муцина С.А</w:t>
            </w:r>
          </w:p>
          <w:p w:rsidR="009F1A22" w:rsidRPr="006C14AC" w:rsidRDefault="009F1A22" w:rsidP="009F1A22">
            <w:r>
              <w:t>вожатые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«Права, обязанности. Конвенция»(5-11кл)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3неделя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Муцина С.А.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 xml:space="preserve">«В гостях у Осенинки» </w:t>
            </w:r>
            <w:r w:rsidRPr="006C14AC">
              <w:rPr>
                <w:i/>
              </w:rPr>
              <w:t>познавательная  игровая  программа для  дошколят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 w:rsidRPr="006C14AC">
              <w:t>Вихрева  Е.В.</w:t>
            </w:r>
          </w:p>
          <w:p w:rsidR="009F1A22" w:rsidRPr="006C14AC" w:rsidRDefault="009F1A22" w:rsidP="009F1A22">
            <w:r>
              <w:t>Ковина В.Ф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«Осень в гости просим»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познавательная игровая программа для начальной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17</w:t>
            </w:r>
            <w:r w:rsidRPr="006C14AC">
              <w:t>.10</w:t>
            </w:r>
            <w:r>
              <w:t>-21.10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>
              <w:t>вожатые</w:t>
            </w:r>
          </w:p>
          <w:p w:rsidR="009F1A22" w:rsidRPr="006C14AC" w:rsidRDefault="009F1A22" w:rsidP="009F1A22">
            <w:r w:rsidRPr="006C14AC">
              <w:t>Учителя начальной школы</w:t>
            </w:r>
            <w:r>
              <w:t xml:space="preserve"> (Цент досуга)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«Осенних листьев карнавал»</w:t>
            </w:r>
            <w:r w:rsidRPr="006C14AC">
              <w:rPr>
                <w:i/>
              </w:rPr>
              <w:t xml:space="preserve"> конкурсная развлекательная  программа для </w:t>
            </w:r>
            <w:r>
              <w:rPr>
                <w:i/>
              </w:rPr>
              <w:t>4-6классов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21.10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вожатые</w:t>
            </w:r>
          </w:p>
          <w:p w:rsidR="009F1A22" w:rsidRPr="006C14AC" w:rsidRDefault="009F1A22" w:rsidP="009F1A22">
            <w:r>
              <w:t>(Центр Досуга)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«Осенний БАЛ»</w:t>
            </w:r>
          </w:p>
          <w:p w:rsidR="009F1A22" w:rsidRPr="006C14AC" w:rsidRDefault="009F1A22" w:rsidP="009F1A22">
            <w:r w:rsidRPr="006C14AC">
              <w:rPr>
                <w:i/>
              </w:rPr>
              <w:t>конкурсная развлекательная  программа для старшеклассников</w:t>
            </w:r>
            <w:r>
              <w:rPr>
                <w:i/>
              </w:rPr>
              <w:t xml:space="preserve"> (7-11кл)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21.10</w:t>
            </w:r>
          </w:p>
          <w:p w:rsidR="009F1A22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вожатые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Международный день  школьных  би</w:t>
            </w:r>
            <w:r w:rsidRPr="006C14AC">
              <w:t>б</w:t>
            </w:r>
            <w:r w:rsidRPr="006C14AC">
              <w:t xml:space="preserve">лиотек 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викторины для школьников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3-я н</w:t>
            </w:r>
            <w:r w:rsidRPr="006C14AC">
              <w:t>е</w:t>
            </w:r>
            <w:r w:rsidRPr="006C14AC">
              <w:t>деля  (по особому плану)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Юркова О.Н.</w:t>
            </w:r>
          </w:p>
          <w:p w:rsidR="009F1A22" w:rsidRPr="006C14AC" w:rsidRDefault="009F1A22" w:rsidP="009F1A22">
            <w:r w:rsidRPr="006C14AC">
              <w:t>Евдокимова Н.Э.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«Осенний Вернисаж»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24.10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Юркова О.Н.</w:t>
            </w:r>
          </w:p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«День Интернета»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урок и по интернет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31</w:t>
            </w:r>
            <w:r w:rsidRPr="006C14AC">
              <w:t>.10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Обеднин С.М.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D41544" w:rsidRDefault="009F1A22" w:rsidP="009F1A22">
            <w:r>
              <w:t>«</w:t>
            </w:r>
            <w:r w:rsidRPr="00D41544">
              <w:t>День Детства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28.10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вожатые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</w:tbl>
    <w:p w:rsidR="009F1A22" w:rsidRDefault="009F1A22" w:rsidP="009F1A22">
      <w:pPr>
        <w:jc w:val="center"/>
        <w:rPr>
          <w:b/>
        </w:rPr>
      </w:pPr>
    </w:p>
    <w:p w:rsidR="009F1A22" w:rsidRDefault="009F1A22" w:rsidP="009F1A22">
      <w:pPr>
        <w:rPr>
          <w:b/>
        </w:rPr>
      </w:pPr>
      <w:r>
        <w:rPr>
          <w:b/>
        </w:rPr>
        <w:t xml:space="preserve">                                       </w:t>
      </w:r>
      <w:r w:rsidRPr="006C14AC">
        <w:rPr>
          <w:b/>
        </w:rPr>
        <w:t xml:space="preserve">Ноябрь: месячник «Осенняя пора! Очей очарованье…..» </w:t>
      </w:r>
    </w:p>
    <w:p w:rsidR="009F1A22" w:rsidRDefault="009F1A22" w:rsidP="009F1A22">
      <w:pPr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134"/>
        <w:gridCol w:w="2694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«Ура! Каникулы» (по отдельному 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27.11-6</w:t>
            </w:r>
            <w:r w:rsidRPr="006C14AC">
              <w:t>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«Весёлые старты»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спортивный праздник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14</w:t>
            </w:r>
            <w:r w:rsidRPr="006C14AC">
              <w:t>.11</w:t>
            </w:r>
            <w:r>
              <w:t>-18.11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Борисова В.П.</w:t>
            </w:r>
          </w:p>
          <w:p w:rsidR="009F1A22" w:rsidRDefault="009F1A22" w:rsidP="009F1A22">
            <w:r w:rsidRPr="006C14AC">
              <w:t>Обеднин С.М.</w:t>
            </w:r>
          </w:p>
          <w:p w:rsidR="009F1A22" w:rsidRPr="006C14AC" w:rsidRDefault="009F1A22" w:rsidP="009F1A22">
            <w:r>
              <w:t>вожатые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«Правила безопасности в зимний пер</w:t>
            </w:r>
            <w:r>
              <w:t>и</w:t>
            </w:r>
            <w:r>
              <w:t>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 xml:space="preserve">7.11-11.11 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«Русский мед</w:t>
            </w:r>
            <w:r>
              <w:t>вежонок-языкознание для всех» (</w:t>
            </w:r>
            <w:r w:rsidRPr="006C14AC">
              <w:t>русский язык)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13.11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Учитель русского языка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«КИТ - компьютеры, информатика, те</w:t>
            </w:r>
            <w:r w:rsidRPr="006C14AC">
              <w:t>х</w:t>
            </w:r>
            <w:r w:rsidRPr="006C14AC">
              <w:t>нологии»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19.11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Обеднин С.М.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  <w:p w:rsidR="009F1A22" w:rsidRPr="006C14AC" w:rsidRDefault="009F1A22" w:rsidP="009F1A22">
            <w:r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 xml:space="preserve"> «Здоровье-это модно»</w:t>
            </w:r>
          </w:p>
          <w:p w:rsidR="009F1A22" w:rsidRPr="00520C36" w:rsidRDefault="009F1A22" w:rsidP="009F1A22">
            <w:pPr>
              <w:rPr>
                <w:i/>
              </w:rPr>
            </w:pPr>
            <w:r>
              <w:rPr>
                <w:i/>
              </w:rPr>
              <w:t>блок мероприятий</w:t>
            </w:r>
            <w:r w:rsidRPr="006C14AC">
              <w:rPr>
                <w:i/>
              </w:rPr>
              <w:t>, посвященных уч</w:t>
            </w:r>
            <w:r w:rsidRPr="006C14AC">
              <w:rPr>
                <w:i/>
              </w:rPr>
              <w:t>а</w:t>
            </w:r>
            <w:r w:rsidRPr="006C14AC">
              <w:rPr>
                <w:i/>
              </w:rPr>
              <w:t>стию  во Всероссийской Акции «Спорт против наркотиков»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3-я н</w:t>
            </w:r>
            <w:r w:rsidRPr="006C14AC">
              <w:t>е</w:t>
            </w:r>
            <w:r w:rsidRPr="006C14AC">
              <w:t>деля  (по особому плану)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</w:t>
            </w:r>
          </w:p>
          <w:p w:rsidR="009F1A22" w:rsidRPr="006C14AC" w:rsidRDefault="009F1A22" w:rsidP="009F1A22">
            <w:r w:rsidRPr="006C14AC">
              <w:t>Учителя физкультуры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«С</w:t>
            </w:r>
            <w:r>
              <w:t>е</w:t>
            </w:r>
            <w:r>
              <w:t>мья»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567583" w:rsidRDefault="009F1A22" w:rsidP="009F1A22">
            <w:r w:rsidRPr="006C14AC">
              <w:t>«Мама-главное  слово в каждой судьбе»</w:t>
            </w:r>
            <w:r>
              <w:t xml:space="preserve"> </w:t>
            </w:r>
            <w:r w:rsidRPr="006C14AC">
              <w:rPr>
                <w:i/>
              </w:rPr>
              <w:t>праздничная концертн</w:t>
            </w:r>
            <w:r>
              <w:rPr>
                <w:i/>
              </w:rPr>
              <w:t>ая программа,  п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свящённая Дню </w:t>
            </w:r>
            <w:r w:rsidRPr="006C14AC">
              <w:rPr>
                <w:i/>
              </w:rPr>
              <w:t>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25</w:t>
            </w:r>
            <w:r w:rsidRPr="006C14AC">
              <w:t>.11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Фото - выставка  «Домашние животные»</w:t>
            </w:r>
          </w:p>
          <w:p w:rsidR="009F1A22" w:rsidRPr="006C14AC" w:rsidRDefault="009F1A22" w:rsidP="009F1A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21</w:t>
            </w:r>
            <w:r w:rsidRPr="006C14AC">
              <w:t>.11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Юркова О.Н.</w:t>
            </w:r>
          </w:p>
          <w:p w:rsidR="009F1A22" w:rsidRPr="006C14AC" w:rsidRDefault="009F1A22" w:rsidP="009F1A22">
            <w:r w:rsidRPr="006C14AC">
              <w:t>Непомнящая Г.С.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Конкурс «Зимний букет»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Классные руководители</w:t>
            </w:r>
          </w:p>
        </w:tc>
      </w:tr>
    </w:tbl>
    <w:p w:rsidR="009F1A22" w:rsidRDefault="009F1A22" w:rsidP="009F1A22">
      <w:pPr>
        <w:rPr>
          <w:b/>
        </w:rPr>
      </w:pPr>
      <w:r>
        <w:rPr>
          <w:b/>
        </w:rPr>
        <w:t xml:space="preserve">          </w:t>
      </w:r>
    </w:p>
    <w:p w:rsidR="009F1A22" w:rsidRDefault="009F1A22" w:rsidP="009F1A22">
      <w:pPr>
        <w:rPr>
          <w:b/>
        </w:rPr>
      </w:pPr>
      <w:r>
        <w:rPr>
          <w:b/>
        </w:rPr>
        <w:t xml:space="preserve">                                       </w:t>
      </w:r>
      <w:r w:rsidRPr="006C14AC">
        <w:rPr>
          <w:b/>
        </w:rPr>
        <w:t>Декабрь: месячник «Как-то раз под Новый год!»</w:t>
      </w:r>
    </w:p>
    <w:p w:rsidR="009F1A22" w:rsidRPr="006C14AC" w:rsidRDefault="009F1A22" w:rsidP="009F1A22">
      <w:pPr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03"/>
        <w:gridCol w:w="1167"/>
        <w:gridCol w:w="2694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«Дети риска»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«В здоровом теле - здоровый дух»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акция, посвящённая Всемирному Дню борьбы со СПИДом.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1.12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Муцина С.А.</w:t>
            </w:r>
          </w:p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Классные руководител</w:t>
            </w:r>
            <w:r>
              <w:t>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  <w:p w:rsidR="009F1A22" w:rsidRPr="006C14AC" w:rsidRDefault="009F1A22" w:rsidP="009F1A22"/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Открытие лыжного сезона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Обеднин С.М.</w:t>
            </w:r>
          </w:p>
          <w:p w:rsidR="009F1A22" w:rsidRPr="006C14AC" w:rsidRDefault="009F1A22" w:rsidP="009F1A22">
            <w:r w:rsidRPr="006C14AC">
              <w:t>Борисова В.П.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«British Bulldog»(английский язык)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(по ос</w:t>
            </w:r>
            <w:r w:rsidRPr="006C14AC">
              <w:t>о</w:t>
            </w:r>
            <w:r w:rsidRPr="006C14AC">
              <w:t>бому плану)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Учителя начальной школы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«Зимний  Вернисаж»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открытие выставки декоративно-прикладного творчества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23</w:t>
            </w:r>
            <w:r w:rsidRPr="006C14AC">
              <w:t>.12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Юркова О.Н.</w:t>
            </w:r>
          </w:p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Акция «Подкорми птиц зимой»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Классные руководител</w:t>
            </w:r>
            <w:r>
              <w:t>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520C36" w:rsidRDefault="009F1A22" w:rsidP="009F1A22">
            <w:r w:rsidRPr="006C14AC">
              <w:t>«Как-то раз под Новый год»</w:t>
            </w:r>
            <w:r>
              <w:t xml:space="preserve"> новогодние праздники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Непомнящая Г.С.</w:t>
            </w:r>
          </w:p>
        </w:tc>
      </w:tr>
    </w:tbl>
    <w:p w:rsidR="009F1A22" w:rsidRDefault="009F1A22" w:rsidP="009F1A22">
      <w:pPr>
        <w:rPr>
          <w:b/>
        </w:rPr>
      </w:pPr>
      <w:r>
        <w:rPr>
          <w:b/>
        </w:rPr>
        <w:t xml:space="preserve"> </w:t>
      </w:r>
    </w:p>
    <w:p w:rsidR="009F1A22" w:rsidRDefault="009F1A22" w:rsidP="009F1A22">
      <w:pPr>
        <w:rPr>
          <w:b/>
        </w:rPr>
      </w:pPr>
      <w:r>
        <w:rPr>
          <w:b/>
        </w:rPr>
        <w:t xml:space="preserve">                                       </w:t>
      </w:r>
      <w:r w:rsidRPr="006C14AC">
        <w:rPr>
          <w:b/>
        </w:rPr>
        <w:t>Январь:  месячник  «Волшебство под Рождество»</w:t>
      </w:r>
    </w:p>
    <w:p w:rsidR="009F1A22" w:rsidRPr="006C14AC" w:rsidRDefault="009F1A22" w:rsidP="009F1A22">
      <w:pPr>
        <w:jc w:val="center"/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134"/>
        <w:gridCol w:w="2694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«И так она звалась Татьяной»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дискотечная программа, посвящённая празднованию Татьяниного 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Совет старшеклассн</w:t>
            </w:r>
            <w:r w:rsidRPr="006C14AC">
              <w:t>и</w:t>
            </w:r>
            <w:r w:rsidRPr="006C14AC">
              <w:t>ков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 xml:space="preserve">«Пластилиновая ворона» </w:t>
            </w:r>
            <w:r w:rsidRPr="00924A91">
              <w:rPr>
                <w:i/>
              </w:rPr>
              <w:t>творческий конкурс для ДОУ и 1-2кл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3 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Вихрева Е.В.</w:t>
            </w:r>
          </w:p>
          <w:p w:rsidR="009F1A22" w:rsidRPr="006C14AC" w:rsidRDefault="009F1A22" w:rsidP="009F1A22">
            <w:r>
              <w:t>Учителя 1-2кл.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«В краю берёзового ситца</w:t>
            </w:r>
            <w:r w:rsidRPr="006C14AC">
              <w:t>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районный  конкурс чтецов</w:t>
            </w:r>
          </w:p>
          <w:p w:rsidR="009F1A22" w:rsidRPr="006C14AC" w:rsidRDefault="009F1A22" w:rsidP="009F1A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4-я н</w:t>
            </w:r>
            <w:r w:rsidRPr="006C14AC">
              <w:t>е</w:t>
            </w:r>
            <w:r w:rsidRPr="006C14AC">
              <w:t>дели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Учителя литературы</w:t>
            </w:r>
          </w:p>
          <w:p w:rsidR="009F1A22" w:rsidRPr="006C14AC" w:rsidRDefault="009F1A22" w:rsidP="009F1A22">
            <w:r w:rsidRPr="006C14AC">
              <w:t>Классные руководители</w:t>
            </w:r>
          </w:p>
          <w:p w:rsidR="009F1A22" w:rsidRPr="006C14AC" w:rsidRDefault="009F1A22" w:rsidP="009F1A22"/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  <w:p w:rsidR="009F1A22" w:rsidRPr="006C14AC" w:rsidRDefault="009F1A22" w:rsidP="009F1A2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«Всё о гриппе»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Беседа медицинского  работника (по особому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Медицинский  рабо</w:t>
            </w:r>
            <w:r w:rsidRPr="006C14AC">
              <w:t>т</w:t>
            </w:r>
            <w:r w:rsidRPr="006C14AC">
              <w:t>ник</w:t>
            </w:r>
          </w:p>
          <w:p w:rsidR="009F1A22" w:rsidRPr="006C14AC" w:rsidRDefault="009F1A22" w:rsidP="009F1A22">
            <w:r w:rsidRPr="006C14AC">
              <w:t>Классные руководите</w:t>
            </w:r>
            <w:r>
              <w:t>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 xml:space="preserve">«Безопасность дорожного движения» </w:t>
            </w:r>
            <w:r w:rsidRPr="00924A91">
              <w:rPr>
                <w:i/>
              </w:rPr>
              <w:t>конкурс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Юркова О.Н.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</w:tbl>
    <w:p w:rsidR="009F1A22" w:rsidRDefault="009F1A22" w:rsidP="009F1A22">
      <w:pPr>
        <w:rPr>
          <w:b/>
        </w:rPr>
      </w:pPr>
      <w:r>
        <w:rPr>
          <w:b/>
        </w:rPr>
        <w:t xml:space="preserve">                              </w:t>
      </w:r>
    </w:p>
    <w:p w:rsidR="009F1A22" w:rsidRDefault="009F1A22" w:rsidP="009F1A22">
      <w:pPr>
        <w:rPr>
          <w:b/>
        </w:rPr>
      </w:pPr>
      <w:r>
        <w:rPr>
          <w:b/>
        </w:rPr>
        <w:t xml:space="preserve">                      </w:t>
      </w:r>
      <w:r w:rsidRPr="006C14AC">
        <w:rPr>
          <w:b/>
        </w:rPr>
        <w:t>Февраль:  месячник  « Российский солдат умом и мужеством богат!»</w:t>
      </w:r>
    </w:p>
    <w:p w:rsidR="009F1A22" w:rsidRPr="006C14AC" w:rsidRDefault="009F1A22" w:rsidP="009F1A22">
      <w:pPr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134"/>
        <w:gridCol w:w="2694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Месячник    «России славные сыны»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1-4 н</w:t>
            </w:r>
            <w:r w:rsidRPr="006C14AC">
              <w:t>е</w:t>
            </w:r>
            <w:r w:rsidRPr="006C14AC">
              <w:t>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>
              <w:t xml:space="preserve">Классные </w:t>
            </w:r>
            <w:r w:rsidRPr="006C14AC">
              <w:t>руководител</w:t>
            </w:r>
            <w:r>
              <w:t>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День святого Валентина</w:t>
            </w:r>
          </w:p>
          <w:p w:rsidR="009F1A22" w:rsidRPr="00B22BDD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развлекательная программа для среднего и старшего звена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14.02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вожатые</w:t>
            </w:r>
          </w:p>
          <w:p w:rsidR="009F1A22" w:rsidRPr="006C14AC" w:rsidRDefault="009F1A22" w:rsidP="009F1A22">
            <w:r w:rsidRPr="006C14AC">
              <w:t>Совет старшеклассник</w:t>
            </w:r>
            <w:r>
              <w:t>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«Правильное питание»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беседа  медицинского   работника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12.02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Мед. работник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  <w:p w:rsidR="009F1A22" w:rsidRDefault="009F1A22" w:rsidP="009F1A2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«Думай до, а не после…»  антинаркот</w:t>
            </w:r>
            <w:r>
              <w:t>и</w:t>
            </w:r>
            <w:r>
              <w:t>ческая  акция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Муцина С.А.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 Российский солдат умом и мужеством богат!»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(цикл различных мероприятий по особому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3-я, 4-я 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>
              <w:t>Классные руководители</w:t>
            </w:r>
          </w:p>
        </w:tc>
      </w:tr>
      <w:tr w:rsidR="009F1A22" w:rsidRPr="006C14AC" w:rsidTr="00D37B5D">
        <w:trPr>
          <w:trHeight w:val="7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 «Дети риска»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«Уроки Светофора»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познавательная программа по ПДД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2неделя</w:t>
            </w:r>
          </w:p>
          <w:p w:rsidR="009F1A22" w:rsidRPr="006C14AC" w:rsidRDefault="009F1A22" w:rsidP="009F1A2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>
              <w:t>вожатые</w:t>
            </w:r>
          </w:p>
        </w:tc>
      </w:tr>
    </w:tbl>
    <w:p w:rsidR="009F1A22" w:rsidRDefault="009F1A22" w:rsidP="009F1A22">
      <w:pPr>
        <w:rPr>
          <w:b/>
        </w:rPr>
      </w:pPr>
    </w:p>
    <w:p w:rsidR="009F1A22" w:rsidRDefault="009F1A22" w:rsidP="009F1A22">
      <w:pPr>
        <w:rPr>
          <w:b/>
        </w:rPr>
      </w:pPr>
      <w:r>
        <w:rPr>
          <w:b/>
        </w:rPr>
        <w:t xml:space="preserve">                                           </w:t>
      </w:r>
      <w:r w:rsidRPr="006C14AC">
        <w:rPr>
          <w:b/>
        </w:rPr>
        <w:t>Март:  месячник  «Женщина! Весна! Любовь!»</w:t>
      </w:r>
    </w:p>
    <w:p w:rsidR="009F1A22" w:rsidRPr="006C14AC" w:rsidRDefault="009F1A22" w:rsidP="009F1A22"/>
    <w:tbl>
      <w:tblPr>
        <w:tblpPr w:leftFromText="180" w:rightFromText="180" w:vertAnchor="text" w:horzAnchor="margin" w:tblpX="-459" w:tblpY="110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569"/>
        <w:gridCol w:w="1134"/>
        <w:gridCol w:w="2694"/>
      </w:tblGrid>
      <w:tr w:rsidR="009F1A22" w:rsidRPr="006C14AC" w:rsidTr="00D37B5D">
        <w:trPr>
          <w:trHeight w:val="55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rPr>
          <w:trHeight w:val="2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pPr>
              <w:rPr>
                <w:b/>
              </w:rPr>
            </w:pPr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B22BDD" w:rsidRDefault="009F1A22" w:rsidP="00D37B5D">
            <w:r w:rsidRPr="00B22BDD">
              <w:t>День ПРОФориентации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B22BDD" w:rsidRDefault="009F1A22" w:rsidP="00D37B5D">
            <w:r w:rsidRPr="00B22BDD">
              <w:t>11.03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520C36" w:rsidRDefault="009F1A22" w:rsidP="00D37B5D">
            <w:r w:rsidRPr="00B22BDD">
              <w:t>Муцина С.А.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«Ура! Каникулы» (по плану)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21.03-29.03.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Непомнящая Г.С.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Весенний вернисаж</w:t>
            </w:r>
            <w:r>
              <w:t xml:space="preserve"> (</w:t>
            </w:r>
            <w:r w:rsidRPr="006C14AC">
              <w:t>Открытие выставки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18.03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 w:rsidRPr="006C14AC">
              <w:t>Юркова О.Н.</w:t>
            </w:r>
          </w:p>
          <w:p w:rsidR="009F1A22" w:rsidRPr="006C14AC" w:rsidRDefault="009F1A22" w:rsidP="00D37B5D">
            <w:r>
              <w:t>классные руководители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  <w:p w:rsidR="009F1A22" w:rsidRPr="006C14AC" w:rsidRDefault="009F1A22" w:rsidP="00D37B5D">
            <w:r>
              <w:t>Программа «С</w:t>
            </w:r>
            <w:r>
              <w:t>е</w:t>
            </w:r>
            <w:r>
              <w:t>мья»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«Женщина! Весна! Любовь!»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праздничная концертная программа ,  п</w:t>
            </w:r>
            <w:r w:rsidRPr="006C14AC">
              <w:rPr>
                <w:i/>
              </w:rPr>
              <w:t>о</w:t>
            </w:r>
            <w:r w:rsidRPr="006C14AC">
              <w:rPr>
                <w:i/>
              </w:rPr>
              <w:t>свящённая  Международному  женскому дню 8</w:t>
            </w:r>
            <w:r>
              <w:rPr>
                <w:i/>
              </w:rPr>
              <w:t xml:space="preserve"> </w:t>
            </w:r>
            <w:r w:rsidRPr="006C14AC">
              <w:rPr>
                <w:i/>
              </w:rPr>
              <w:t>марта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2неделя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Неделя детской книги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(по ос</w:t>
            </w:r>
            <w:r w:rsidRPr="006C14AC">
              <w:t>о</w:t>
            </w:r>
            <w:r w:rsidRPr="006C14AC">
              <w:t>бому плану)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Юркова О.Н..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«Радуга»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фестиваль детского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4неделя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3D39C6" w:rsidRDefault="009F1A22" w:rsidP="00D37B5D">
            <w:r w:rsidRPr="006C14AC">
              <w:t>«Масленица»</w:t>
            </w:r>
            <w:r>
              <w:t xml:space="preserve"> </w:t>
            </w:r>
            <w:r w:rsidRPr="006C14AC">
              <w:rPr>
                <w:i/>
              </w:rPr>
              <w:t xml:space="preserve">народное  гуляние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rPr>
          <w:trHeight w:val="4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Кенгуру (</w:t>
            </w:r>
            <w:r w:rsidRPr="006C14AC">
              <w:rPr>
                <w:i/>
              </w:rPr>
              <w:t>математика</w:t>
            </w:r>
            <w:r w:rsidRPr="006C14A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19</w:t>
            </w:r>
            <w:r>
              <w:t xml:space="preserve"> </w:t>
            </w:r>
            <w:r w:rsidRPr="006C14AC">
              <w:t>марта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Руководитель МО</w:t>
            </w:r>
          </w:p>
          <w:p w:rsidR="009F1A22" w:rsidRPr="006C14AC" w:rsidRDefault="009F1A22" w:rsidP="00D37B5D">
            <w:r w:rsidRPr="006C14AC">
              <w:t>Классные руководител</w:t>
            </w:r>
            <w:r>
              <w:t>и</w:t>
            </w:r>
          </w:p>
        </w:tc>
      </w:tr>
      <w:tr w:rsidR="009F1A22" w:rsidRPr="006C14AC" w:rsidTr="00D37B5D">
        <w:trPr>
          <w:trHeight w:val="6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D37B5D"/>
          <w:p w:rsidR="009F1A22" w:rsidRPr="006C14AC" w:rsidRDefault="009F1A22" w:rsidP="00D37B5D">
            <w:pPr>
              <w:jc w:val="center"/>
              <w:rPr>
                <w:b/>
              </w:rPr>
            </w:pPr>
            <w:r w:rsidRPr="006C14AC">
              <w:rPr>
                <w:b/>
              </w:rPr>
              <w:t>Апрель: месячник   «Если добрый ты - это хорошо!»</w:t>
            </w:r>
          </w:p>
          <w:p w:rsidR="009F1A22" w:rsidRPr="006C14AC" w:rsidRDefault="009F1A22" w:rsidP="00D37B5D"/>
        </w:tc>
      </w:tr>
    </w:tbl>
    <w:p/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420"/>
        <w:gridCol w:w="2408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 xml:space="preserve">Весенняя неделя добра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407E75" w:rsidP="009F1A22">
            <w:r>
              <w:t>1 неделя</w:t>
            </w:r>
          </w:p>
          <w:p w:rsidR="009F1A22" w:rsidRPr="006C14AC" w:rsidRDefault="009F1A22" w:rsidP="009F1A22">
            <w:r w:rsidRPr="006C14AC">
              <w:t>(по особ</w:t>
            </w:r>
            <w:r w:rsidR="00407E75">
              <w:t>о</w:t>
            </w:r>
            <w:r w:rsidRPr="006C14AC">
              <w:t>му плану)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520C36" w:rsidRDefault="009F1A22" w:rsidP="009F1A22">
            <w:r w:rsidRPr="006C14AC">
              <w:t xml:space="preserve">« Великой Победе посвящается» </w:t>
            </w:r>
            <w:r>
              <w:t xml:space="preserve"> о</w:t>
            </w:r>
            <w:r w:rsidRPr="006C14AC">
              <w:rPr>
                <w:i/>
              </w:rPr>
              <w:t>т</w:t>
            </w:r>
            <w:r w:rsidRPr="006C14AC">
              <w:rPr>
                <w:i/>
              </w:rPr>
              <w:t>крытие выставки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24.04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Юркова О.Н.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День математики. День смеха. День птиц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1.04</w:t>
            </w:r>
          </w:p>
          <w:p w:rsidR="009F1A22" w:rsidRPr="006C14AC" w:rsidRDefault="009F1A22" w:rsidP="009F1A22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Совет старшеклас</w:t>
            </w:r>
            <w:r w:rsidRPr="006C14AC">
              <w:t>с</w:t>
            </w:r>
            <w:r w:rsidRPr="006C14AC">
              <w:t>ников.</w:t>
            </w:r>
          </w:p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ЧИП-Человек и природа (естествознание)</w:t>
            </w:r>
          </w:p>
          <w:p w:rsidR="009F1A22" w:rsidRPr="006C14AC" w:rsidRDefault="009F1A22" w:rsidP="009F1A22"/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7.04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Руководитель МО</w:t>
            </w:r>
          </w:p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День космонавтики</w:t>
            </w:r>
          </w:p>
          <w:p w:rsidR="009F1A22" w:rsidRPr="006C14AC" w:rsidRDefault="009F1A22" w:rsidP="009F1A22"/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407E75" w:rsidP="009F1A22">
            <w:r>
              <w:t>2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  <w:p w:rsidR="009F1A22" w:rsidRPr="006C14AC" w:rsidRDefault="009F1A22" w:rsidP="009F1A2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 xml:space="preserve">«Путь к здоровью»  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круглый стол  в рамках  программы «Быть здоровым  - это здорово!»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407E75" w:rsidP="00407E75">
            <w:r>
              <w:t xml:space="preserve">2- 3 </w:t>
            </w:r>
            <w:r w:rsidR="009F1A22" w:rsidRPr="006C14AC">
              <w:t>недели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Муцина С</w:t>
            </w:r>
            <w:r>
              <w:t>.А.</w:t>
            </w:r>
          </w:p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>
              <w:t>Программа «Здор</w:t>
            </w:r>
            <w:r>
              <w:t>о</w:t>
            </w:r>
            <w:r>
              <w:t>вье»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«ГТО»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по отдел</w:t>
            </w:r>
            <w:r>
              <w:t>ь</w:t>
            </w:r>
            <w:r>
              <w:t>ному плану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>
              <w:t>учителя физкульт</w:t>
            </w:r>
            <w:r>
              <w:t>у</w:t>
            </w:r>
            <w:r>
              <w:t>ры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«Пасхальный перезвон»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1-я,2-я н</w:t>
            </w:r>
            <w:r w:rsidRPr="006C14AC">
              <w:t>е</w:t>
            </w:r>
            <w:r w:rsidRPr="006C14AC">
              <w:t>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9F1A22">
            <w:r>
              <w:t>вожатые</w:t>
            </w:r>
          </w:p>
          <w:p w:rsidR="009F1A22" w:rsidRPr="006C14AC" w:rsidRDefault="009F1A22" w:rsidP="009F1A22">
            <w:r w:rsidRPr="006C14AC">
              <w:t>Совет старшеклас</w:t>
            </w:r>
            <w:r w:rsidRPr="006C14AC">
              <w:t>с</w:t>
            </w:r>
            <w:r w:rsidRPr="006C14AC">
              <w:t>ников.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Смотр-конкурс песни и строя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4-я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</w:tbl>
    <w:p w:rsidR="009F1A22" w:rsidRDefault="009F1A22" w:rsidP="009F1A22">
      <w:pPr>
        <w:jc w:val="center"/>
        <w:rPr>
          <w:b/>
        </w:rPr>
      </w:pPr>
    </w:p>
    <w:p w:rsidR="009F1A22" w:rsidRDefault="009F1A22" w:rsidP="009F1A22">
      <w:pPr>
        <w:jc w:val="center"/>
        <w:rPr>
          <w:b/>
        </w:rPr>
      </w:pPr>
      <w:r w:rsidRPr="006C14AC">
        <w:rPr>
          <w:b/>
        </w:rPr>
        <w:t>Май: месячник «Нам  завещана  память и слава»</w:t>
      </w:r>
    </w:p>
    <w:p w:rsidR="009F1A22" w:rsidRPr="006C14AC" w:rsidRDefault="009F1A22" w:rsidP="009F1A22">
      <w:pPr>
        <w:jc w:val="center"/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4536"/>
        <w:gridCol w:w="1276"/>
        <w:gridCol w:w="2552"/>
      </w:tblGrid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pPr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Default="009F1A22" w:rsidP="009F1A22">
            <w:r w:rsidRPr="006C14AC">
              <w:t>«Поклонимся Великим тем го</w:t>
            </w:r>
            <w:r>
              <w:t>дам!»</w:t>
            </w:r>
          </w:p>
          <w:p w:rsidR="009F1A22" w:rsidRPr="006C14AC" w:rsidRDefault="009F1A22" w:rsidP="009F1A22">
            <w:r w:rsidRPr="006C14AC">
              <w:rPr>
                <w:i/>
              </w:rPr>
              <w:t>неделя памяти  (по особому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1 неделя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pPr>
              <w:rPr>
                <w:b/>
              </w:rPr>
            </w:pPr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«Нам завещана память и слава»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митинг, посвящённый Дню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9.05</w:t>
            </w:r>
          </w:p>
          <w:p w:rsidR="009F1A22" w:rsidRPr="006C14AC" w:rsidRDefault="009F1A22" w:rsidP="009F1A22">
            <w:r w:rsidRPr="006C14AC">
              <w:t>пятница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Последний  звонок</w:t>
            </w:r>
          </w:p>
          <w:p w:rsidR="009F1A22" w:rsidRPr="006C14AC" w:rsidRDefault="009F1A22" w:rsidP="009F1A2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25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Непомнящая Г.С.</w:t>
            </w:r>
          </w:p>
          <w:p w:rsidR="009F1A22" w:rsidRPr="006C14AC" w:rsidRDefault="009F1A22" w:rsidP="009F1A22">
            <w:pPr>
              <w:rPr>
                <w:b/>
              </w:rPr>
            </w:pPr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Прощание с начальной  школой</w:t>
            </w:r>
          </w:p>
          <w:p w:rsidR="009F1A22" w:rsidRPr="006C14AC" w:rsidRDefault="009F1A22" w:rsidP="009F1A2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 неделя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Шитц Ю.В.</w:t>
            </w:r>
          </w:p>
          <w:p w:rsidR="009F1A22" w:rsidRPr="006C14AC" w:rsidRDefault="009F1A22" w:rsidP="009F1A22"/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«Все профессии важны (профориентация школьников)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Апрель-май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Классные руковод</w:t>
            </w:r>
            <w:r w:rsidRPr="006C14AC">
              <w:t>и</w:t>
            </w:r>
            <w:r w:rsidRPr="006C14AC">
              <w:t>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 w:rsidRPr="006C14AC">
              <w:t>Выпускной  в  подготовительной группе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4-я нед</w:t>
            </w:r>
            <w:r w:rsidRPr="006C14AC">
              <w:t>е</w:t>
            </w:r>
            <w:r w:rsidRPr="006C14AC">
              <w:t>ля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Вихрева  Е.В.</w:t>
            </w:r>
          </w:p>
          <w:p w:rsidR="009F1A22" w:rsidRPr="006C14AC" w:rsidRDefault="009F1A22" w:rsidP="009F1A22">
            <w:r w:rsidRPr="006C14AC">
              <w:t>воспитатели</w:t>
            </w:r>
          </w:p>
        </w:tc>
      </w:tr>
      <w:tr w:rsidR="009F1A22" w:rsidRPr="006C14AC" w:rsidTr="00D37B5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9F1A22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 xml:space="preserve"> «У  каждого в душе своя Россия» </w:t>
            </w:r>
          </w:p>
          <w:p w:rsidR="009F1A22" w:rsidRPr="006C14AC" w:rsidRDefault="009F1A22" w:rsidP="009F1A22">
            <w:pPr>
              <w:rPr>
                <w:i/>
              </w:rPr>
            </w:pPr>
            <w:r w:rsidRPr="006C14AC">
              <w:rPr>
                <w:i/>
              </w:rPr>
              <w:t>выставка  детского 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4 неделя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9F1A22">
            <w:r w:rsidRPr="006C14AC">
              <w:t>Кучин И.А.</w:t>
            </w:r>
          </w:p>
          <w:p w:rsidR="009F1A22" w:rsidRPr="006C14AC" w:rsidRDefault="009F1A22" w:rsidP="009F1A22">
            <w:pPr>
              <w:rPr>
                <w:b/>
              </w:rPr>
            </w:pPr>
            <w:r w:rsidRPr="006C14AC">
              <w:t>Юркова О.Н.</w:t>
            </w:r>
          </w:p>
        </w:tc>
      </w:tr>
    </w:tbl>
    <w:p w:rsidR="009F1A22" w:rsidRDefault="009F1A22" w:rsidP="009F1A22">
      <w:pPr>
        <w:jc w:val="center"/>
        <w:rPr>
          <w:b/>
        </w:rPr>
      </w:pPr>
    </w:p>
    <w:p w:rsidR="009F1A22" w:rsidRDefault="009F1A22" w:rsidP="009F1A22">
      <w:pPr>
        <w:jc w:val="center"/>
        <w:rPr>
          <w:b/>
        </w:rPr>
      </w:pPr>
      <w:r w:rsidRPr="006C14AC">
        <w:rPr>
          <w:b/>
        </w:rPr>
        <w:t>Июнь:   месячник   «С детства дружбой дорожим!»</w:t>
      </w:r>
    </w:p>
    <w:p w:rsidR="009F1A22" w:rsidRPr="006C14AC" w:rsidRDefault="009F1A22" w:rsidP="009F1A22">
      <w:pPr>
        <w:jc w:val="center"/>
        <w:rPr>
          <w:b/>
        </w:rPr>
      </w:pPr>
    </w:p>
    <w:tbl>
      <w:tblPr>
        <w:tblpPr w:leftFromText="180" w:rightFromText="180" w:vertAnchor="text" w:horzAnchor="margin" w:tblpX="-494" w:tblpY="8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4604"/>
        <w:gridCol w:w="1418"/>
        <w:gridCol w:w="2341"/>
      </w:tblGrid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pPr>
              <w:rPr>
                <w:b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Мероприятие</w:t>
            </w:r>
          </w:p>
          <w:p w:rsidR="009F1A22" w:rsidRPr="006C14AC" w:rsidRDefault="009F1A22" w:rsidP="00D37B5D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 xml:space="preserve">Сроки 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pPr>
              <w:rPr>
                <w:b/>
              </w:rPr>
            </w:pPr>
            <w:r w:rsidRPr="006C14AC">
              <w:rPr>
                <w:b/>
              </w:rPr>
              <w:t>Ответственный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День защиты детей</w:t>
            </w:r>
          </w:p>
          <w:p w:rsidR="009F1A22" w:rsidRPr="006C14AC" w:rsidRDefault="009F1A22" w:rsidP="00D37B5D">
            <w:r w:rsidRPr="006C14AC">
              <w:t>Открытие лагеря «Город Здоровья»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1.06</w:t>
            </w:r>
          </w:p>
          <w:p w:rsidR="009F1A22" w:rsidRPr="006C14AC" w:rsidRDefault="009F1A22" w:rsidP="00D37B5D"/>
          <w:p w:rsidR="009F1A22" w:rsidRPr="006C14AC" w:rsidRDefault="009F1A22" w:rsidP="00D37B5D"/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Pr="006C14AC" w:rsidRDefault="009F1A22" w:rsidP="00D37B5D">
            <w:r w:rsidRPr="006C14AC">
              <w:t>Вихрева Е.В.</w:t>
            </w:r>
          </w:p>
          <w:p w:rsidR="009F1A22" w:rsidRPr="006C14AC" w:rsidRDefault="009F1A22" w:rsidP="00D37B5D">
            <w:r w:rsidRPr="006C14AC">
              <w:t>Начальник лагеря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«Дружба крепкая не сломается»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праздничная программа, посвященная Международному Дню  друзей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9.06</w:t>
            </w:r>
          </w:p>
          <w:p w:rsidR="009F1A22" w:rsidRPr="006C14AC" w:rsidRDefault="009F1A22" w:rsidP="00D37B5D">
            <w:r w:rsidRPr="006C14AC">
              <w:t>понедел</w:t>
            </w:r>
            <w:r w:rsidRPr="006C14AC">
              <w:t>ь</w:t>
            </w:r>
            <w:r w:rsidRPr="006C14AC">
              <w:t>ник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>
              <w:t>вожжатые</w:t>
            </w:r>
          </w:p>
          <w:p w:rsidR="009F1A22" w:rsidRPr="006C14AC" w:rsidRDefault="009F1A22" w:rsidP="00D37B5D">
            <w:r w:rsidRPr="006C14AC">
              <w:t>Начальник лагеря</w:t>
            </w:r>
          </w:p>
        </w:tc>
      </w:tr>
      <w:tr w:rsidR="009F1A22" w:rsidRPr="006C14AC" w:rsidTr="00D37B5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Гражданское во</w:t>
            </w:r>
            <w:r>
              <w:t>с</w:t>
            </w:r>
            <w:r>
              <w:t>питание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Выпускной бал</w:t>
            </w:r>
          </w:p>
          <w:p w:rsidR="009F1A22" w:rsidRPr="006C14AC" w:rsidRDefault="009F1A22" w:rsidP="00D37B5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4неделя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Непомнящая Г.С.</w:t>
            </w:r>
          </w:p>
          <w:p w:rsidR="009F1A22" w:rsidRDefault="009F1A22" w:rsidP="00D37B5D">
            <w:r>
              <w:t>Аникина Н.В.</w:t>
            </w:r>
          </w:p>
          <w:p w:rsidR="009F1A22" w:rsidRPr="006C14AC" w:rsidRDefault="009F1A22" w:rsidP="00D37B5D">
            <w:r>
              <w:t>вожатые</w:t>
            </w:r>
          </w:p>
        </w:tc>
      </w:tr>
      <w:tr w:rsidR="009F1A22" w:rsidRPr="006C14AC" w:rsidTr="00D37B5D">
        <w:trPr>
          <w:trHeight w:val="6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 «Зд</w:t>
            </w:r>
            <w:r>
              <w:t>о</w:t>
            </w:r>
            <w:r>
              <w:t>ровье»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«Зарница»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участие в районной игре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1неделя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Default="009F1A22" w:rsidP="00D37B5D">
            <w:r w:rsidRPr="006C14AC">
              <w:t>Кучин  И.А.</w:t>
            </w:r>
          </w:p>
          <w:p w:rsidR="009F1A22" w:rsidRPr="006C14AC" w:rsidRDefault="009F1A22" w:rsidP="00D37B5D">
            <w:r>
              <w:t>Кл.руководители</w:t>
            </w:r>
          </w:p>
        </w:tc>
      </w:tr>
      <w:tr w:rsidR="009F1A22" w:rsidRPr="006C14AC" w:rsidTr="00D37B5D">
        <w:trPr>
          <w:trHeight w:val="4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>
              <w:t>Программа: «Од</w:t>
            </w:r>
            <w:r>
              <w:t>а</w:t>
            </w:r>
            <w:r>
              <w:t>рённые дети»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2" w:rsidRPr="006C14AC" w:rsidRDefault="009F1A22" w:rsidP="00D37B5D">
            <w:r w:rsidRPr="006C14AC">
              <w:t>«Минута славы»</w:t>
            </w:r>
          </w:p>
          <w:p w:rsidR="009F1A22" w:rsidRPr="006C14AC" w:rsidRDefault="009F1A22" w:rsidP="00D37B5D">
            <w:pPr>
              <w:rPr>
                <w:i/>
              </w:rPr>
            </w:pPr>
            <w:r w:rsidRPr="006C14AC">
              <w:rPr>
                <w:i/>
              </w:rPr>
              <w:t>финал школьного конкурса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4неделя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22" w:rsidRPr="006C14AC" w:rsidRDefault="009F1A22" w:rsidP="00D37B5D">
            <w:r w:rsidRPr="006C14AC">
              <w:t>Начальник лагеря</w:t>
            </w:r>
          </w:p>
          <w:p w:rsidR="009F1A22" w:rsidRPr="006C14AC" w:rsidRDefault="009F1A22" w:rsidP="00D37B5D">
            <w:r>
              <w:t>Вожатые</w:t>
            </w:r>
          </w:p>
        </w:tc>
      </w:tr>
    </w:tbl>
    <w:p w:rsidR="00063E31" w:rsidRPr="00901F16" w:rsidRDefault="00063E31" w:rsidP="00E43170">
      <w:pPr>
        <w:ind w:left="360"/>
        <w:jc w:val="both"/>
        <w:rPr>
          <w:rStyle w:val="af1"/>
          <w:b w:val="0"/>
          <w:bCs w:val="0"/>
        </w:rPr>
      </w:pPr>
    </w:p>
    <w:p w:rsidR="005C272E" w:rsidRPr="00942CD9" w:rsidRDefault="005C272E" w:rsidP="00407E75">
      <w:pPr>
        <w:pStyle w:val="a7"/>
        <w:rPr>
          <w:i/>
        </w:rPr>
      </w:pPr>
      <w:r w:rsidRPr="00942CD9">
        <w:rPr>
          <w:rStyle w:val="af1"/>
          <w:i/>
        </w:rPr>
        <w:t>Направления работы, реализуемые программы</w:t>
      </w:r>
    </w:p>
    <w:tbl>
      <w:tblPr>
        <w:tblW w:w="10490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3119"/>
        <w:gridCol w:w="6946"/>
      </w:tblGrid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№ п/п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 xml:space="preserve">Название </w:t>
            </w:r>
          </w:p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3E31" w:rsidRPr="00942CD9" w:rsidRDefault="00063E31" w:rsidP="00942CD9">
            <w:pPr>
              <w:pStyle w:val="a7"/>
              <w:jc w:val="center"/>
            </w:pPr>
            <w:r w:rsidRPr="00942CD9">
              <w:rPr>
                <w:rStyle w:val="af1"/>
              </w:rPr>
              <w:t>Конечный результат</w:t>
            </w:r>
          </w:p>
        </w:tc>
      </w:tr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1.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063E31" w:rsidRDefault="00063E31" w:rsidP="00942CD9">
            <w:pPr>
              <w:pStyle w:val="a7"/>
              <w:rPr>
                <w:b/>
              </w:rPr>
            </w:pPr>
            <w:r w:rsidRPr="00942CD9">
              <w:t xml:space="preserve">Целевая программа </w:t>
            </w:r>
            <w:r w:rsidRPr="00942CD9">
              <w:rPr>
                <w:b/>
              </w:rPr>
              <w:t>«Од</w:t>
            </w:r>
            <w:r w:rsidRPr="00942CD9">
              <w:rPr>
                <w:b/>
              </w:rPr>
              <w:t>а</w:t>
            </w:r>
            <w:r w:rsidRPr="00942CD9">
              <w:rPr>
                <w:b/>
              </w:rPr>
              <w:t>рённые дети»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t>- создание оптимальных социально – педагогических условий для гармоничного развития одарённых детей и их творческой сам</w:t>
            </w:r>
            <w:r w:rsidRPr="00942CD9">
              <w:t>о</w:t>
            </w:r>
            <w:r w:rsidRPr="00942CD9">
              <w:t>реализации</w:t>
            </w:r>
          </w:p>
        </w:tc>
      </w:tr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2.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rPr>
                <w:rStyle w:val="af1"/>
              </w:rPr>
              <w:t>Целевая программа "С</w:t>
            </w:r>
            <w:r w:rsidRPr="00942CD9">
              <w:rPr>
                <w:rStyle w:val="af1"/>
              </w:rPr>
              <w:t>е</w:t>
            </w:r>
            <w:r w:rsidRPr="00942CD9">
              <w:rPr>
                <w:rStyle w:val="af1"/>
              </w:rPr>
              <w:t>мья"</w:t>
            </w:r>
            <w:r w:rsidRPr="00942CD9">
              <w:t xml:space="preserve">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3E31" w:rsidRPr="00942CD9" w:rsidRDefault="00063E31" w:rsidP="00942CD9">
            <w:pPr>
              <w:pStyle w:val="a7"/>
            </w:pPr>
            <w:r w:rsidRPr="00942CD9">
              <w:t>- обретение учащимися умение и желание строить свою жизнь на основе общечеловеческих духовных ценностей многовековой культуры</w:t>
            </w:r>
          </w:p>
        </w:tc>
      </w:tr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3.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Целевая программа «Зд</w:t>
            </w:r>
            <w:r w:rsidRPr="00942CD9">
              <w:rPr>
                <w:rStyle w:val="af1"/>
              </w:rPr>
              <w:t>о</w:t>
            </w:r>
            <w:r w:rsidRPr="00942CD9">
              <w:rPr>
                <w:rStyle w:val="af1"/>
              </w:rPr>
              <w:t>ровье»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</w:pPr>
            <w:r w:rsidRPr="00942CD9">
              <w:t>- сохранение физического, психологического и нравственного зд</w:t>
            </w:r>
            <w:r w:rsidRPr="00942CD9">
              <w:t>о</w:t>
            </w:r>
            <w:r w:rsidRPr="00942CD9">
              <w:t>ровья подрастающего поколения</w:t>
            </w:r>
          </w:p>
        </w:tc>
      </w:tr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4.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Программа по профила</w:t>
            </w:r>
            <w:r w:rsidRPr="00942CD9">
              <w:rPr>
                <w:rStyle w:val="af1"/>
              </w:rPr>
              <w:t>к</w:t>
            </w:r>
            <w:r w:rsidRPr="00942CD9">
              <w:rPr>
                <w:rStyle w:val="af1"/>
              </w:rPr>
              <w:t>тике детского дорожно – транспортного травмати</w:t>
            </w:r>
            <w:r w:rsidRPr="00942CD9">
              <w:rPr>
                <w:rStyle w:val="af1"/>
              </w:rPr>
              <w:t>з</w:t>
            </w:r>
            <w:r w:rsidRPr="00942CD9">
              <w:rPr>
                <w:rStyle w:val="af1"/>
              </w:rPr>
              <w:t>ма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spacing w:before="0" w:beforeAutospacing="0"/>
            </w:pPr>
            <w:r w:rsidRPr="00942CD9">
              <w:t>- повышение правовой культуры участников дорожного движения</w:t>
            </w:r>
          </w:p>
          <w:p w:rsidR="00063E31" w:rsidRPr="00942CD9" w:rsidRDefault="00063E31" w:rsidP="00942CD9">
            <w:pPr>
              <w:pStyle w:val="a7"/>
              <w:spacing w:before="0" w:beforeAutospacing="0"/>
            </w:pPr>
            <w:r w:rsidRPr="00942CD9">
              <w:t xml:space="preserve">- предотвращение </w:t>
            </w:r>
            <w:r w:rsidRPr="00942CD9">
              <w:rPr>
                <w:rStyle w:val="af1"/>
              </w:rPr>
              <w:t>детского дорожно – транспортного травм</w:t>
            </w:r>
            <w:r w:rsidRPr="00942CD9">
              <w:rPr>
                <w:rStyle w:val="af1"/>
              </w:rPr>
              <w:t>а</w:t>
            </w:r>
            <w:r w:rsidRPr="00942CD9">
              <w:rPr>
                <w:rStyle w:val="af1"/>
              </w:rPr>
              <w:t>тизма</w:t>
            </w:r>
          </w:p>
        </w:tc>
      </w:tr>
      <w:tr w:rsidR="00063E31" w:rsidRPr="00942CD9" w:rsidTr="004C1DD8">
        <w:trPr>
          <w:trHeight w:val="803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5.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063E31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Целевая программа «Дети риска»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spacing w:before="0" w:beforeAutospacing="0" w:after="120" w:afterAutospacing="0"/>
            </w:pPr>
            <w:r w:rsidRPr="00942CD9">
              <w:t>- снижение числа безнадзорных несовершеннолетних</w:t>
            </w:r>
          </w:p>
          <w:p w:rsidR="00063E31" w:rsidRPr="00942CD9" w:rsidRDefault="00063E31" w:rsidP="00942CD9">
            <w:pPr>
              <w:pStyle w:val="a7"/>
              <w:spacing w:before="0" w:beforeAutospacing="0" w:after="120" w:afterAutospacing="0"/>
            </w:pPr>
            <w:r w:rsidRPr="00942CD9">
              <w:t>- сокращение числа преступлений несовершеннолетних</w:t>
            </w:r>
          </w:p>
        </w:tc>
      </w:tr>
      <w:tr w:rsidR="00063E31" w:rsidRPr="00942CD9" w:rsidTr="004C1DD8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</w:rPr>
            </w:pPr>
            <w:r w:rsidRPr="00942CD9">
              <w:rPr>
                <w:rStyle w:val="af1"/>
              </w:rPr>
              <w:t>6.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  <w:rPr>
                <w:rStyle w:val="af1"/>
                <w:b w:val="0"/>
              </w:rPr>
            </w:pPr>
            <w:r w:rsidRPr="00942CD9">
              <w:rPr>
                <w:rStyle w:val="af1"/>
              </w:rPr>
              <w:t>Долгосрочная целевая пр</w:t>
            </w:r>
            <w:r w:rsidRPr="00942CD9">
              <w:rPr>
                <w:rStyle w:val="af1"/>
              </w:rPr>
              <w:t>о</w:t>
            </w:r>
            <w:r w:rsidRPr="00942CD9">
              <w:rPr>
                <w:rStyle w:val="af1"/>
              </w:rPr>
              <w:t>грамма «Патриотическое воспитание детей и мол</w:t>
            </w:r>
            <w:r w:rsidRPr="00942CD9">
              <w:rPr>
                <w:rStyle w:val="af1"/>
              </w:rPr>
              <w:t>о</w:t>
            </w:r>
            <w:r w:rsidRPr="00942CD9">
              <w:rPr>
                <w:rStyle w:val="af1"/>
              </w:rPr>
              <w:t>дёжи»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3E31" w:rsidRPr="00942CD9" w:rsidRDefault="00063E31" w:rsidP="00942CD9">
            <w:pPr>
              <w:pStyle w:val="a7"/>
            </w:pPr>
            <w:r w:rsidRPr="00942CD9">
              <w:t>- положительная динамика патриотизма и обеспечение на её осн</w:t>
            </w:r>
            <w:r w:rsidRPr="00942CD9">
              <w:t>о</w:t>
            </w:r>
            <w:r w:rsidRPr="00942CD9">
              <w:t>ве благоприятных условий для духовного и культурного развития подрастающего поколения</w:t>
            </w:r>
          </w:p>
        </w:tc>
      </w:tr>
    </w:tbl>
    <w:p w:rsidR="00D37B5D" w:rsidRDefault="00D37B5D" w:rsidP="00D37B5D"/>
    <w:p w:rsidR="00D37B5D" w:rsidRPr="009C0EE5" w:rsidRDefault="00D37B5D" w:rsidP="00D37B5D">
      <w:r w:rsidRPr="009C0EE5">
        <w:t>Воспитательная система в школе охватывает весь педагогический процесс, интегрируя: учебные занятия; внеурочную жизнь детей; разнообразные виды деятельности; общение за пределами школы, в социуме.</w:t>
      </w:r>
    </w:p>
    <w:p w:rsidR="00D37B5D" w:rsidRPr="009C0EE5" w:rsidRDefault="00D37B5D" w:rsidP="00D37B5D">
      <w:r w:rsidRPr="009C0EE5">
        <w:t xml:space="preserve">Воспитательная деятельность включает следующие виды: познавательную; игровую; </w:t>
      </w:r>
    </w:p>
    <w:p w:rsidR="00D37B5D" w:rsidRPr="009C0EE5" w:rsidRDefault="00D37B5D" w:rsidP="00D37B5D">
      <w:r w:rsidRPr="009C0EE5">
        <w:t xml:space="preserve">спортивную; творческую; коммуникативную; досуговую; общественно-организаторскую; </w:t>
      </w:r>
    </w:p>
    <w:p w:rsidR="00D37B5D" w:rsidRPr="009C0EE5" w:rsidRDefault="00D37B5D" w:rsidP="00D37B5D">
      <w:r w:rsidRPr="009C0EE5">
        <w:t>профориентационную.</w:t>
      </w:r>
    </w:p>
    <w:p w:rsidR="00D37B5D" w:rsidRPr="009C0EE5" w:rsidRDefault="00D37B5D" w:rsidP="00D37B5D">
      <w:r w:rsidRPr="009C0EE5">
        <w:t>Поставленные цели и задачи реализуются через следующие мероприятия: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Конкурсы.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Викторины.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Общешкольные мероприятия</w:t>
      </w:r>
      <w:r>
        <w:t xml:space="preserve"> </w:t>
      </w:r>
      <w:r w:rsidRPr="009C0EE5">
        <w:t>(познавательные, спортивные, интеллектуальные, и</w:t>
      </w:r>
      <w:r w:rsidRPr="009C0EE5">
        <w:t>г</w:t>
      </w:r>
      <w:r w:rsidRPr="009C0EE5">
        <w:t>ровые).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Родительские собрания.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Работа с Советом старшеклассников,</w:t>
      </w:r>
    </w:p>
    <w:p w:rsidR="00D37B5D" w:rsidRPr="009C0EE5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Гражданско – патриотическая  работа</w:t>
      </w:r>
    </w:p>
    <w:p w:rsidR="00D37B5D" w:rsidRPr="008E6F3C" w:rsidRDefault="00D37B5D" w:rsidP="00D37B5D">
      <w:pPr>
        <w:pStyle w:val="ac"/>
        <w:numPr>
          <w:ilvl w:val="0"/>
          <w:numId w:val="21"/>
        </w:numPr>
        <w:spacing w:line="276" w:lineRule="auto"/>
      </w:pPr>
      <w:r w:rsidRPr="009C0EE5">
        <w:t>Индивидуальная работа с трудными учащимися.</w:t>
      </w:r>
    </w:p>
    <w:p w:rsidR="00D37B5D" w:rsidRPr="009C0EE5" w:rsidRDefault="00D37B5D" w:rsidP="00D37B5D">
      <w:r w:rsidRPr="009C0EE5">
        <w:t>Сотрудничество с социальными партнёрами: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 xml:space="preserve">Администрация  Батуринского  сельского поселения; 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Батуринская сельская врачебная амбулатория;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Центр досуга;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Сельская библиотека;</w:t>
      </w:r>
    </w:p>
    <w:p w:rsidR="00D37B5D" w:rsidRPr="009C0EE5" w:rsidRDefault="00D37B5D" w:rsidP="00D37B5D">
      <w:pPr>
        <w:pStyle w:val="ac"/>
        <w:numPr>
          <w:ilvl w:val="0"/>
          <w:numId w:val="16"/>
        </w:numPr>
        <w:spacing w:line="276" w:lineRule="auto"/>
      </w:pPr>
      <w:r w:rsidRPr="009C0EE5">
        <w:t>Пожарная часть с. Батурино.</w:t>
      </w:r>
    </w:p>
    <w:p w:rsidR="00D37B5D" w:rsidRPr="009C0EE5" w:rsidRDefault="00D37B5D" w:rsidP="00D37B5D">
      <w:pPr>
        <w:jc w:val="both"/>
      </w:pPr>
      <w:r w:rsidRPr="009C0EE5">
        <w:t>В течение учебного года  в МБОУ</w:t>
      </w:r>
      <w:r>
        <w:t xml:space="preserve"> </w:t>
      </w:r>
      <w:r w:rsidRPr="009C0EE5">
        <w:t>-</w:t>
      </w:r>
      <w:r>
        <w:t xml:space="preserve"> СОШ села</w:t>
      </w:r>
      <w:r w:rsidRPr="009C0EE5">
        <w:t xml:space="preserve"> Батурино проводится сбор информации об учащихся школы, заполняется социальный паспорт школы и классов. Организованно  правовое просвещение и распространение информации о правах ребенка, адаптированной для детей, родителей, учителей, специалистов, работающих с детьми и в интересах детей.</w:t>
      </w:r>
    </w:p>
    <w:p w:rsidR="00D37B5D" w:rsidRPr="009C0EE5" w:rsidRDefault="00D37B5D" w:rsidP="00D37B5D">
      <w:pPr>
        <w:jc w:val="both"/>
      </w:pPr>
      <w:r w:rsidRPr="009C0EE5">
        <w:t>Проведены классные часы и родительские собрания по темам «Конвенция по правам р</w:t>
      </w:r>
      <w:r w:rsidRPr="009C0EE5">
        <w:t>е</w:t>
      </w:r>
      <w:r w:rsidRPr="009C0EE5">
        <w:t>бёнка», Федеральный закон «Об основных гарантиях прав ребёнка в РФ», «Детская пр</w:t>
      </w:r>
      <w:r w:rsidRPr="009C0EE5">
        <w:t>е</w:t>
      </w:r>
      <w:r w:rsidRPr="009C0EE5">
        <w:t>ступность», «Табакокурение, алкоголизм, наркомания, токсикомания»,  «Терроризм-угроза обществу», индивидуальные консультации детей и родителей по правам ребёнка. Ведётся ежедневный контроль за успеваемостью и посещением уроков учащимися. В</w:t>
      </w:r>
      <w:r w:rsidRPr="009C0EE5">
        <w:t>е</w:t>
      </w:r>
      <w:r w:rsidRPr="009C0EE5">
        <w:t>дётся постоянная работа над созданием необходимых условий для развития творческих способностей детей, организацией деятельности на пользу и радость окружающим и о</w:t>
      </w:r>
      <w:r w:rsidRPr="009C0EE5">
        <w:t>б</w:t>
      </w:r>
      <w:r w:rsidRPr="009C0EE5">
        <w:t>суждения ее хода и результатов таким образом, чтобы развивались все стороны личности ребёнка: мировоззренческая, эмоционально-волевая, деятельно - практическая;</w:t>
      </w:r>
    </w:p>
    <w:p w:rsidR="00D37B5D" w:rsidRPr="009C0EE5" w:rsidRDefault="00D37B5D" w:rsidP="00D37B5D">
      <w:r w:rsidRPr="009C0EE5">
        <w:t>Продолжается работа над укреплением единого воспитательного коллектива и привлеч</w:t>
      </w:r>
      <w:r w:rsidRPr="009C0EE5">
        <w:t>е</w:t>
      </w:r>
      <w:r w:rsidRPr="009C0EE5">
        <w:t>нием родителей и общественности к работе с  обучающимися. Также обучающиеся пос</w:t>
      </w:r>
      <w:r w:rsidRPr="009C0EE5">
        <w:t>е</w:t>
      </w:r>
      <w:r w:rsidRPr="009C0EE5">
        <w:t>щают различные кружки в школе, принимают активное участие в мероприятиях Сельской библиотеки и Центре Досуга. Продолжает свою работу программы «Дети  группы риска» и «Одарённые дети</w:t>
      </w:r>
      <w:r>
        <w:t xml:space="preserve">». </w:t>
      </w:r>
      <w:r w:rsidRPr="009C0EE5">
        <w:t>Ежегодно  проводится  детская оздоровительная компан</w:t>
      </w:r>
      <w:r>
        <w:t>ия: мед.осмотр, встречи, беседы</w:t>
      </w:r>
      <w:r w:rsidRPr="009C0EE5">
        <w:t xml:space="preserve">, организация круглого стола по вопросам здоровья совместно с медицинскими работниками сельской Амбулатории и психологом г. Асино, органами опеки и попечительства, </w:t>
      </w:r>
      <w:r>
        <w:t>Т</w:t>
      </w:r>
      <w:r w:rsidRPr="009C0EE5">
        <w:t>ПМПК.</w:t>
      </w:r>
    </w:p>
    <w:p w:rsidR="00D37B5D" w:rsidRPr="009C0EE5" w:rsidRDefault="00D37B5D" w:rsidP="00D37B5D">
      <w:r w:rsidRPr="009C0EE5">
        <w:t>Организовано сотрудничество с Участковым уполномоченным полиции  с.Батурино:  встречи со школьниками и учителями, совместные рейды, участие в мероприятиях, п</w:t>
      </w:r>
      <w:r w:rsidRPr="009C0EE5">
        <w:t>о</w:t>
      </w:r>
      <w:r w:rsidRPr="009C0EE5">
        <w:t>свящённых правовому воспитанию детей, посещение родительских собраний. Информ</w:t>
      </w:r>
      <w:r w:rsidRPr="009C0EE5">
        <w:t>и</w:t>
      </w:r>
      <w:r w:rsidRPr="009C0EE5">
        <w:t>рование учащихся об  их правах и обязанностях при задержании полицией.</w:t>
      </w:r>
    </w:p>
    <w:p w:rsidR="00D37B5D" w:rsidRDefault="00D37B5D" w:rsidP="00D37B5D">
      <w:r w:rsidRPr="009C0EE5">
        <w:t>Организована  совместная работа  с социальным работником  Батуринского сельского п</w:t>
      </w:r>
      <w:r w:rsidRPr="009C0EE5">
        <w:t>о</w:t>
      </w:r>
      <w:r w:rsidRPr="009C0EE5">
        <w:t>селения по патронажу семей, имеющих детей-инвалидов и детей с ограниченными во</w:t>
      </w:r>
      <w:r w:rsidRPr="009C0EE5">
        <w:t>з</w:t>
      </w:r>
      <w:r w:rsidRPr="009C0EE5">
        <w:t>можностями здоровья. Оказывается государственная социальная  помощь  различным к</w:t>
      </w:r>
      <w:r w:rsidRPr="009C0EE5">
        <w:t>а</w:t>
      </w:r>
      <w:r w:rsidRPr="009C0EE5">
        <w:t xml:space="preserve">тегориям семей и детей: дотация на питание малоимущих семей и детей ОВЗ, выплаты единовременных пособий, трудоустройство  старшеклассников. </w:t>
      </w:r>
    </w:p>
    <w:p w:rsidR="00D37B5D" w:rsidRPr="009C0EE5" w:rsidRDefault="00D37B5D" w:rsidP="00D37B5D">
      <w:r w:rsidRPr="009C0EE5">
        <w:t>Совместно с работой Совета по профилактике правонарушений с такими семьями работ</w:t>
      </w:r>
      <w:r w:rsidRPr="009C0EE5">
        <w:t>а</w:t>
      </w:r>
      <w:r w:rsidRPr="009C0EE5">
        <w:t>ет социальный педагог. Он проводит лектории для родителей и детей беседы, диспуты.</w:t>
      </w:r>
    </w:p>
    <w:p w:rsidR="00D37B5D" w:rsidRPr="009C0EE5" w:rsidRDefault="00D37B5D" w:rsidP="00D37B5D">
      <w:r w:rsidRPr="009C0EE5">
        <w:t>Осуществляется тесное взаимодействие с социальными партнёрами: ОВД, органы опеки и попечительства, КДН и ЗП, Батуринский врачебный участок, Центр занятости населения.</w:t>
      </w:r>
    </w:p>
    <w:p w:rsidR="00D37B5D" w:rsidRPr="009C0EE5" w:rsidRDefault="00D37B5D" w:rsidP="00D37B5D">
      <w:r w:rsidRPr="009C0EE5">
        <w:t xml:space="preserve">  В  ноябре проходит традиционный месячник по профилактики правонарушений по пл</w:t>
      </w:r>
      <w:r w:rsidRPr="009C0EE5">
        <w:t>а</w:t>
      </w:r>
      <w:r w:rsidRPr="009C0EE5">
        <w:t>ну: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 xml:space="preserve">Рейды </w:t>
      </w:r>
      <w:r>
        <w:t>по проверки режима дня  15.11.2016</w:t>
      </w:r>
      <w:r w:rsidRPr="009C0EE5">
        <w:t>г.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>
        <w:t>Соревнования по волейболу между учащимися и учителями</w:t>
      </w:r>
      <w:r w:rsidRPr="009C0EE5">
        <w:t>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Просмотр презентации «О вреде курения».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Кл. час «Умей говорить «нет».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Кл. час «Влияние алкоголя на поведение подростка».</w:t>
      </w:r>
    </w:p>
    <w:p w:rsidR="00D37B5D" w:rsidRPr="009C0EE5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Беседа «Как вести себя в общественных местах».</w:t>
      </w:r>
    </w:p>
    <w:p w:rsidR="00D37B5D" w:rsidRPr="008E6F3C" w:rsidRDefault="00D37B5D" w:rsidP="00D37B5D">
      <w:pPr>
        <w:pStyle w:val="ac"/>
        <w:numPr>
          <w:ilvl w:val="0"/>
          <w:numId w:val="20"/>
        </w:numPr>
        <w:spacing w:line="276" w:lineRule="auto"/>
      </w:pPr>
      <w:r w:rsidRPr="009C0EE5">
        <w:t>Кл. час  «По сквернословию».</w:t>
      </w:r>
    </w:p>
    <w:p w:rsidR="00D37B5D" w:rsidRPr="009C0EE5" w:rsidRDefault="00D37B5D" w:rsidP="00D37B5D">
      <w:pPr>
        <w:ind w:left="285"/>
      </w:pPr>
      <w:r w:rsidRPr="009C0EE5">
        <w:t xml:space="preserve">  В декабре, в День борьбы со СПИДом стало традиционным проведение классных ч</w:t>
      </w:r>
      <w:r w:rsidRPr="009C0EE5">
        <w:t>а</w:t>
      </w:r>
      <w:r w:rsidRPr="009C0EE5">
        <w:t>сов и выставки плакатов и рисунков.</w:t>
      </w:r>
      <w:r w:rsidRPr="00C2705D">
        <w:t xml:space="preserve"> </w:t>
      </w:r>
      <w:r>
        <w:t xml:space="preserve">В течение года были оформлены стенды «Права и обязанности гражданина </w:t>
      </w:r>
      <w:r w:rsidRPr="00C2705D">
        <w:t xml:space="preserve"> </w:t>
      </w:r>
      <w:r>
        <w:t>РФ», ГТО.</w:t>
      </w:r>
    </w:p>
    <w:p w:rsidR="00D37B5D" w:rsidRPr="009C0EE5" w:rsidRDefault="00D37B5D" w:rsidP="00D37B5D">
      <w:pPr>
        <w:ind w:left="285"/>
      </w:pPr>
      <w:r w:rsidRPr="009C0EE5">
        <w:t xml:space="preserve">  В школе функционирует « Совет профилактики правонарушений», заседание пров</w:t>
      </w:r>
      <w:r w:rsidRPr="009C0EE5">
        <w:t>о</w:t>
      </w:r>
      <w:r w:rsidRPr="009C0EE5">
        <w:t>диться один раз в месяц. За учебный год было проведено 9 заседаний, бы</w:t>
      </w:r>
      <w:r>
        <w:t>ли приглаш</w:t>
      </w:r>
      <w:r>
        <w:t>е</w:t>
      </w:r>
      <w:r>
        <w:t xml:space="preserve">ны 18 </w:t>
      </w:r>
      <w:r w:rsidRPr="009C0EE5">
        <w:t xml:space="preserve"> обучающихся совместно с родителями. Большое внимание уделяется внедрению новых технологий и методов раннего выявления семейного неблагополучия и оказания поддержки семьям с детьми, находящимися в социально опасном положении и иной трудной жизненной ситуации, профилактики социального сиротства, социально-психологической реабилитации детей, пострадавших от жестокого обращения и пр</w:t>
      </w:r>
      <w:r w:rsidRPr="009C0EE5">
        <w:t>е</w:t>
      </w:r>
      <w:r w:rsidRPr="009C0EE5">
        <w:t>ступных посягательств.</w:t>
      </w:r>
      <w:r>
        <w:t xml:space="preserve"> </w:t>
      </w:r>
    </w:p>
    <w:p w:rsidR="00D37B5D" w:rsidRDefault="00D37B5D" w:rsidP="00D37B5D">
      <w:r>
        <w:t>Также б</w:t>
      </w:r>
      <w:r w:rsidRPr="009C0EE5">
        <w:t>ольшое внимание уделяется участию школьников в мероприятиях различного уровня. Ребята с удовольствием принимают участие  в выездных мероприятиях, становя</w:t>
      </w:r>
      <w:r w:rsidRPr="009C0EE5">
        <w:t>т</w:t>
      </w:r>
      <w:r w:rsidRPr="009C0EE5">
        <w:t>ся победителями и призёрами различных конкурсов, выставок, конференций и  т. д.</w:t>
      </w:r>
      <w:r>
        <w:t xml:space="preserve"> </w:t>
      </w:r>
    </w:p>
    <w:p w:rsidR="00D37B5D" w:rsidRDefault="00D37B5D" w:rsidP="00D37B5D">
      <w:r>
        <w:t>Результаты приведены в таблице «Наши достижения»</w:t>
      </w:r>
    </w:p>
    <w:p w:rsidR="00F15F5F" w:rsidRPr="00681B92" w:rsidRDefault="00F15F5F" w:rsidP="00D37B5D"/>
    <w:p w:rsidR="00D37B5D" w:rsidRDefault="00D37B5D" w:rsidP="00D37B5D">
      <w:pPr>
        <w:jc w:val="center"/>
      </w:pPr>
      <w:r w:rsidRPr="00885665">
        <w:t>НАШИ ДОСТИЖЕНИЯ</w:t>
      </w:r>
      <w:r>
        <w:t xml:space="preserve"> 2016-2017уч.год</w:t>
      </w:r>
    </w:p>
    <w:p w:rsidR="00F15F5F" w:rsidRPr="00885665" w:rsidRDefault="00F15F5F" w:rsidP="00D37B5D">
      <w:pPr>
        <w:jc w:val="center"/>
      </w:pPr>
    </w:p>
    <w:tbl>
      <w:tblPr>
        <w:tblStyle w:val="a3"/>
        <w:tblW w:w="10774" w:type="dxa"/>
        <w:tblInd w:w="-743" w:type="dxa"/>
        <w:tblLayout w:type="fixed"/>
        <w:tblLook w:val="01E0"/>
      </w:tblPr>
      <w:tblGrid>
        <w:gridCol w:w="2127"/>
        <w:gridCol w:w="1559"/>
        <w:gridCol w:w="1701"/>
        <w:gridCol w:w="3402"/>
        <w:gridCol w:w="1985"/>
      </w:tblGrid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Название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Уровень (Всеро</w:t>
            </w:r>
            <w:r w:rsidRPr="00885665">
              <w:rPr>
                <w:sz w:val="16"/>
                <w:szCs w:val="16"/>
              </w:rPr>
              <w:t>с</w:t>
            </w:r>
            <w:r w:rsidRPr="00885665">
              <w:rPr>
                <w:sz w:val="16"/>
                <w:szCs w:val="16"/>
              </w:rPr>
              <w:t>сийский, реги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нальный, муниц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пальный)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Дата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ФИ участников,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Фамилия педагога,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награждение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 день бега  «Кросс наций 2016»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25сентября 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1м-Худякова Анна,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3м-Андросова Анастасия,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3м-Половинко Эльвира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 «Любимый Томск»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сертификат участника Непомнящая Маргар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1м-Непомнящая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рисунка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«Осенних красок карнавал»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сентябрь-октябрь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1место: Обеднина Анастасия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+</w:t>
            </w:r>
            <w:r w:rsidRPr="00885665">
              <w:rPr>
                <w:i/>
                <w:sz w:val="16"/>
                <w:szCs w:val="16"/>
              </w:rPr>
              <w:t>7сертификатов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rPr>
          <w:trHeight w:val="5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 декоративно-прикладного творчества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«Русь мастеровая»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сентябрь-октябрь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1место: Фомин Дмитрий,           Скрипин З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хар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+ 6</w:t>
            </w:r>
            <w:r w:rsidRPr="00885665">
              <w:rPr>
                <w:i/>
                <w:sz w:val="16"/>
                <w:szCs w:val="16"/>
              </w:rPr>
              <w:t xml:space="preserve"> сертификатов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конкурс 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«Яркие краски детства»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сентябрь-октябрь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1место: Краснова Ульяна;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2место: Иванова Людмила, Обеднина Анаст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сия, Чурилов Владислав, Иванова Ксения, Михайловский Виталий;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3место: Непомнящая Маргарита, Кирпиченко Анна, Богданова Ольга.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 xml:space="preserve">Сертификаты участников: </w:t>
            </w:r>
            <w:r w:rsidRPr="00885665">
              <w:rPr>
                <w:sz w:val="16"/>
                <w:szCs w:val="16"/>
              </w:rPr>
              <w:t>Галкина Елизав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та, Чурилова Кристина, Краснова Анастасия.</w:t>
            </w:r>
            <w:r w:rsidRPr="00885665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В.И.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Благодарственное пис</w:t>
            </w:r>
            <w:r w:rsidRPr="00885665">
              <w:rPr>
                <w:i/>
                <w:sz w:val="16"/>
                <w:szCs w:val="16"/>
              </w:rPr>
              <w:t>ь</w:t>
            </w:r>
            <w:r w:rsidRPr="00885665">
              <w:rPr>
                <w:i/>
                <w:sz w:val="16"/>
                <w:szCs w:val="16"/>
              </w:rPr>
              <w:t>мо</w:t>
            </w:r>
            <w:r w:rsidRPr="00885665">
              <w:rPr>
                <w:sz w:val="16"/>
                <w:szCs w:val="16"/>
              </w:rPr>
              <w:t xml:space="preserve"> за отличную подг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товку участников: Н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11районный фотоконкурс «Мир бывает разным»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1м-Муцина Ксения(номинация «Экокадр»);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1м-Краснова Ульяна(номинация «Не просто букашка»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сертификаты участников-Чуприков Артём, Непомнящая Маргарита.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детских рисунков на приз Деда Мороза, п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священного Новому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1м-Васильев Никита(1кл),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3м-Конкин Дима(ГДО),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3м-Пешков Максим(2кл),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3м-Андросова Анастасия(5кл),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3м-Хохлова Полина, 4кл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 - Криволапова Екатерина, 1кл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3м-Толкачев Денис,1кл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Классные 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Межмуниципальная зао</w:t>
            </w:r>
            <w:r w:rsidRPr="00885665">
              <w:rPr>
                <w:sz w:val="16"/>
                <w:szCs w:val="16"/>
              </w:rPr>
              <w:t>ч</w:t>
            </w:r>
            <w:r w:rsidRPr="00885665">
              <w:rPr>
                <w:sz w:val="16"/>
                <w:szCs w:val="16"/>
              </w:rPr>
              <w:t>ная естественнонаучная викторина «Серпантин знаний»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Межмуниципал</w:t>
            </w:r>
            <w:r w:rsidRPr="00885665">
              <w:rPr>
                <w:sz w:val="16"/>
                <w:szCs w:val="16"/>
              </w:rPr>
              <w:t>ь</w:t>
            </w:r>
            <w:r w:rsidRPr="00885665">
              <w:rPr>
                <w:sz w:val="16"/>
                <w:szCs w:val="16"/>
              </w:rPr>
              <w:t>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Сертификаты участников: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Обеднина Анастасия, Игнатеня Елена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Благодарность: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И.В., Непомн</w:t>
            </w:r>
            <w:r w:rsidRPr="00885665">
              <w:rPr>
                <w:sz w:val="16"/>
                <w:szCs w:val="16"/>
              </w:rPr>
              <w:t>я</w:t>
            </w:r>
            <w:r w:rsidRPr="00885665">
              <w:rPr>
                <w:sz w:val="16"/>
                <w:szCs w:val="16"/>
              </w:rPr>
              <w:t>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 конкурс отрядов ЮИД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 «Дорожная мозаика»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3место-команда 5кл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Герман Л.М.,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Кучин И.А.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Межмуниципальный ко</w:t>
            </w:r>
            <w:r w:rsidRPr="00885665">
              <w:rPr>
                <w:sz w:val="16"/>
                <w:szCs w:val="16"/>
              </w:rPr>
              <w:t>н</w:t>
            </w:r>
            <w:r w:rsidRPr="00885665">
              <w:rPr>
                <w:sz w:val="16"/>
                <w:szCs w:val="16"/>
              </w:rPr>
              <w:t>курс чтецов произведений на иностранном языке «In the World of Poetry»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Межмуниципал</w:t>
            </w:r>
            <w:r w:rsidRPr="00885665">
              <w:rPr>
                <w:sz w:val="16"/>
                <w:szCs w:val="16"/>
              </w:rPr>
              <w:t>ь</w:t>
            </w:r>
            <w:r w:rsidRPr="00885665">
              <w:rPr>
                <w:sz w:val="16"/>
                <w:szCs w:val="16"/>
              </w:rPr>
              <w:t>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призёр- Краснова Ульяна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Магда Т.О.</w:t>
            </w:r>
          </w:p>
        </w:tc>
      </w:tr>
      <w:tr w:rsidR="00D37B5D" w:rsidRPr="00885665" w:rsidTr="00F15F5F">
        <w:trPr>
          <w:trHeight w:val="10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детских общес</w:t>
            </w:r>
            <w:r w:rsidRPr="00885665">
              <w:rPr>
                <w:sz w:val="16"/>
                <w:szCs w:val="16"/>
              </w:rPr>
              <w:t>т</w:t>
            </w:r>
            <w:r w:rsidRPr="00885665">
              <w:rPr>
                <w:sz w:val="16"/>
                <w:szCs w:val="16"/>
              </w:rPr>
              <w:t>венных объединений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«Молодые лидеры России-2015»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10октября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Краснова Ульяна, 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победитель в номинации 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«Лучшая творческая работа»,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дипломы участников: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Рытова Василиса, Спиридонова Дарья, Ки</w:t>
            </w:r>
            <w:r w:rsidRPr="00885665">
              <w:rPr>
                <w:sz w:val="16"/>
                <w:szCs w:val="16"/>
              </w:rPr>
              <w:t>р</w:t>
            </w:r>
            <w:r w:rsidRPr="00885665">
              <w:rPr>
                <w:sz w:val="16"/>
                <w:szCs w:val="16"/>
              </w:rPr>
              <w:t>пиченко Анна, Галкина Лиза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Аникина Н.В.,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</w:tc>
      </w:tr>
      <w:tr w:rsidR="00D37B5D" w:rsidRPr="00885665" w:rsidTr="00F15F5F">
        <w:trPr>
          <w:trHeight w:val="6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color w:val="000000"/>
                <w:sz w:val="16"/>
                <w:szCs w:val="16"/>
              </w:rPr>
            </w:pPr>
            <w:r w:rsidRPr="00885665">
              <w:rPr>
                <w:color w:val="000000"/>
                <w:sz w:val="16"/>
                <w:szCs w:val="16"/>
              </w:rPr>
              <w:t xml:space="preserve">Районный конкурсе по безопасному поведению на дороге  </w:t>
            </w:r>
          </w:p>
          <w:p w:rsidR="00D37B5D" w:rsidRPr="00885665" w:rsidRDefault="00D37B5D" w:rsidP="00D37B5D">
            <w:pPr>
              <w:jc w:val="center"/>
              <w:rPr>
                <w:color w:val="000000"/>
                <w:sz w:val="16"/>
                <w:szCs w:val="16"/>
              </w:rPr>
            </w:pPr>
            <w:r w:rsidRPr="00885665">
              <w:rPr>
                <w:color w:val="000000"/>
                <w:sz w:val="16"/>
                <w:szCs w:val="16"/>
              </w:rPr>
              <w:t>«Умный пешеход».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Романова Алина, 2кл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Курчаева Татьяна,7кл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Богданова Ольга,11кл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rPr>
          <w:trHeight w:val="14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Соревнования по лыжным гонкам «Открытое лично-командное первенство школьников Асиновского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16декабря 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1общекомандное место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1м-Ряплов Сергей,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2м-Андросова Анастасия,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2м-Бояков Павел,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2м-Панова Лиза,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3м-Устинова Варя,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3м-Богатов Андрей,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3м-Князева Татьяна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rPr>
          <w:trHeight w:val="3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Районный конкурс-эстафета среди отрядов ДЮП «Сам себе спас</w:t>
            </w:r>
            <w:r w:rsidRPr="00885665">
              <w:rPr>
                <w:i/>
                <w:sz w:val="16"/>
                <w:szCs w:val="16"/>
              </w:rPr>
              <w:t>а</w:t>
            </w:r>
            <w:r w:rsidRPr="00885665">
              <w:rPr>
                <w:i/>
                <w:sz w:val="16"/>
                <w:szCs w:val="16"/>
              </w:rPr>
              <w:t>тель»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14ноября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Дипломы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участников-5человек (6кл)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Магда Т.О..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Кучин И.А.</w:t>
            </w:r>
          </w:p>
        </w:tc>
      </w:tr>
      <w:tr w:rsidR="00D37B5D" w:rsidRPr="00885665" w:rsidTr="00F15F5F">
        <w:trPr>
          <w:trHeight w:val="5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Региональная очная инте</w:t>
            </w:r>
            <w:r w:rsidRPr="00885665">
              <w:rPr>
                <w:sz w:val="16"/>
                <w:szCs w:val="16"/>
              </w:rPr>
              <w:t>л</w:t>
            </w:r>
            <w:r w:rsidRPr="00885665">
              <w:rPr>
                <w:sz w:val="16"/>
                <w:szCs w:val="16"/>
              </w:rPr>
              <w:t>лектуальная олимпиада «Юный эрудит</w:t>
            </w:r>
            <w:r w:rsidRPr="00885665">
              <w:rPr>
                <w:i/>
                <w:sz w:val="16"/>
                <w:szCs w:val="16"/>
              </w:rPr>
              <w:t xml:space="preserve">» </w:t>
            </w:r>
            <w:r w:rsidRPr="00885665">
              <w:rPr>
                <w:sz w:val="16"/>
                <w:szCs w:val="16"/>
              </w:rPr>
              <w:t>для об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чающихся  4классов)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(Помпа Николай, Конкин Кирилл, Хохлова Полина – сертификаты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Шитц Ю.В,</w:t>
            </w:r>
          </w:p>
        </w:tc>
      </w:tr>
      <w:tr w:rsidR="00D37B5D" w:rsidRPr="00885665" w:rsidTr="00F15F5F">
        <w:trPr>
          <w:trHeight w:val="7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 на соискание звания «Лауреат Премии Законодательной Думы Томской области» (док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менты до 1ноября)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ноябрь-декабрь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Краснова Ульяна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</w:t>
            </w:r>
          </w:p>
        </w:tc>
      </w:tr>
      <w:tr w:rsidR="00D37B5D" w:rsidRPr="00885665" w:rsidTr="00F15F5F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Поездка на Новогодние праздники в г. Москва на Кремлёвскую ёлку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Панов Даниил, 7кл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</w:tc>
      </w:tr>
      <w:tr w:rsidR="00D37B5D" w:rsidRPr="00885665" w:rsidTr="00F15F5F">
        <w:trPr>
          <w:trHeight w:val="7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Районный конкурс</w:t>
            </w:r>
            <w:r w:rsidRPr="00885665">
              <w:rPr>
                <w:sz w:val="16"/>
                <w:szCs w:val="16"/>
              </w:rPr>
              <w:t xml:space="preserve"> «Ученик года»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18 января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(1,2этапы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Половинко Эльвира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Краснова Ульяна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Игнатеня Елена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Михайловский Виталий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rPr>
          <w:trHeight w:val="4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2 Областной «Медвежий фестиваль»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декабрь-январь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Чурилов Владислав, Обеднина Анастасия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Г.С.,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</w:tc>
      </w:tr>
      <w:tr w:rsidR="00D37B5D" w:rsidRPr="00885665" w:rsidTr="00F15F5F">
        <w:trPr>
          <w:trHeight w:val="5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367E00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на присуждение ежемесячной стипендию Губернатора Томской о</w:t>
            </w:r>
            <w:r w:rsidRPr="00885665">
              <w:rPr>
                <w:sz w:val="16"/>
                <w:szCs w:val="16"/>
              </w:rPr>
              <w:t>б</w:t>
            </w:r>
            <w:r w:rsidRPr="00885665">
              <w:rPr>
                <w:sz w:val="16"/>
                <w:szCs w:val="16"/>
              </w:rPr>
              <w:t>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участники–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Обеднина Анастасия, Панов Даниил,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Краснова Ульяна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</w:tc>
      </w:tr>
      <w:tr w:rsidR="00D37B5D" w:rsidRPr="00885665" w:rsidTr="00F15F5F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Конкурс методических разработок профориент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ционных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3место -</w:t>
            </w:r>
            <w:r w:rsidRPr="00885665">
              <w:rPr>
                <w:sz w:val="16"/>
                <w:szCs w:val="16"/>
              </w:rPr>
              <w:t xml:space="preserve"> Муцина С.А.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</w:tc>
      </w:tr>
      <w:tr w:rsidR="00D37B5D" w:rsidRPr="00885665" w:rsidTr="00F15F5F">
        <w:trPr>
          <w:trHeight w:val="3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по ПБ «Телефон спасения-01»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Сусоев  Денис-2место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Шитц Ю.В.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«Фейерверк новогодних юных дарований Томской области» в г. Томске.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Награждение: Михайловский Виталий (об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чающийся 8 класса),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Кубок «Юное дарование», Диплом призера Всероссийского конкурса, Благодарность родителям.</w:t>
            </w:r>
          </w:p>
          <w:p w:rsidR="00D37B5D" w:rsidRPr="00885665" w:rsidRDefault="00D37B5D" w:rsidP="00D37B5D">
            <w:pPr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Валентина Ивановна, учитель ру</w:t>
            </w:r>
            <w:r w:rsidRPr="00885665">
              <w:rPr>
                <w:sz w:val="16"/>
                <w:szCs w:val="16"/>
              </w:rPr>
              <w:t>с</w:t>
            </w:r>
            <w:r w:rsidRPr="00885665">
              <w:rPr>
                <w:sz w:val="16"/>
                <w:szCs w:val="16"/>
              </w:rPr>
              <w:t>ского языка и литерат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ры: Благодарственное письмо за высокий ур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вень подготовки призёра регионального этапа Всероссийского открыт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го конкурса школьников «Наследники Юрия Гаг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рина»;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Благодарственное письмо от Администрации То</w:t>
            </w:r>
            <w:r w:rsidRPr="00885665">
              <w:rPr>
                <w:sz w:val="16"/>
                <w:szCs w:val="16"/>
              </w:rPr>
              <w:t>м</w:t>
            </w:r>
            <w:r w:rsidRPr="00885665">
              <w:rPr>
                <w:sz w:val="16"/>
                <w:szCs w:val="16"/>
              </w:rPr>
              <w:t>ской области;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детск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го творчества «Новогодние и Рождественские чудеса»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Чурилов Владислав,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Чурилова Кристина(ГДО),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 Непомнящая Маргарита,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Панов Даниил,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Муцина Ксения,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Краснова Ульяна,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Кулигина Лиза,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Веселова Екатерина,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Силонова Светлана,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Курчаева Татьяна.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ОБеднина Анастасия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rPr>
          <w:trHeight w:val="4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Участие в муниципальном этапе всероссийской оли</w:t>
            </w:r>
            <w:r w:rsidRPr="00885665">
              <w:rPr>
                <w:sz w:val="16"/>
                <w:szCs w:val="16"/>
              </w:rPr>
              <w:t>м</w:t>
            </w:r>
            <w:r w:rsidRPr="00885665">
              <w:rPr>
                <w:sz w:val="16"/>
                <w:szCs w:val="16"/>
              </w:rPr>
              <w:t>пиады школьников: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по предметам:</w:t>
            </w:r>
            <w:r w:rsidRPr="00885665">
              <w:rPr>
                <w:sz w:val="16"/>
                <w:szCs w:val="16"/>
              </w:rPr>
              <w:t xml:space="preserve"> География, История, Литература; Ру</w:t>
            </w:r>
            <w:r w:rsidRPr="00885665">
              <w:rPr>
                <w:sz w:val="16"/>
                <w:szCs w:val="16"/>
              </w:rPr>
              <w:t>с</w:t>
            </w:r>
            <w:r w:rsidRPr="00885665">
              <w:rPr>
                <w:sz w:val="16"/>
                <w:szCs w:val="16"/>
              </w:rPr>
              <w:t>ский язык.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Дипломы призёров: Кирпиченко Анна, Га</w:t>
            </w:r>
            <w:r w:rsidRPr="00885665">
              <w:rPr>
                <w:sz w:val="16"/>
                <w:szCs w:val="16"/>
              </w:rPr>
              <w:t>л</w:t>
            </w:r>
            <w:r w:rsidRPr="00885665">
              <w:rPr>
                <w:sz w:val="16"/>
                <w:szCs w:val="16"/>
              </w:rPr>
              <w:t>кина Лиза-призёры по литературе;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участники: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физкультура(Бояков С. ,Худякова А,Чарыков Д.);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русский язык: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Кулигина Е.,Михайловский В,Вихрева Д,Краснова У.;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география: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Половинко Э.,Веселова Е.,Ашев Н.,Стрельцова К.;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история: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Краснова 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учителя-предметники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Международная игра-конкурс  «Русский медв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жонок-2016»</w:t>
            </w:r>
          </w:p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языкознание для всех</w:t>
            </w:r>
          </w:p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15 ноября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1места в школе - Муцина Ксения, Непомн</w:t>
            </w:r>
            <w:r w:rsidRPr="00885665">
              <w:rPr>
                <w:i/>
                <w:sz w:val="16"/>
                <w:szCs w:val="16"/>
              </w:rPr>
              <w:t>я</w:t>
            </w:r>
            <w:r w:rsidRPr="00885665">
              <w:rPr>
                <w:i/>
                <w:sz w:val="16"/>
                <w:szCs w:val="16"/>
              </w:rPr>
              <w:t>щая Маргарита, Трубачев Илья, Хаустов Сергей, Казанцева Марина, Панов Даниил, Орлов Андрей, Кулигина Елизавета, Гайволя Степан, Галкина Елизавета.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 И.В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рису</w:t>
            </w:r>
            <w:r w:rsidRPr="00885665">
              <w:rPr>
                <w:sz w:val="16"/>
                <w:szCs w:val="16"/>
              </w:rPr>
              <w:t>н</w:t>
            </w:r>
            <w:r w:rsidRPr="00885665">
              <w:rPr>
                <w:sz w:val="16"/>
                <w:szCs w:val="16"/>
              </w:rPr>
              <w:t>ков на приз Деда Мороза</w:t>
            </w:r>
            <w:r w:rsidRPr="00885665">
              <w:rPr>
                <w:i/>
                <w:sz w:val="16"/>
                <w:szCs w:val="16"/>
              </w:rPr>
              <w:t>: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1м-Васильев Никита(1кл),3места-Конкин Дима(ГДО),Толкачев Денис, Криволапова Екатерина(1кл),Хохлова Пол</w:t>
            </w:r>
            <w:r w:rsidRPr="00885665">
              <w:rPr>
                <w:i/>
                <w:sz w:val="16"/>
                <w:szCs w:val="16"/>
              </w:rPr>
              <w:t>и</w:t>
            </w:r>
            <w:r w:rsidRPr="00885665">
              <w:rPr>
                <w:i/>
                <w:sz w:val="16"/>
                <w:szCs w:val="16"/>
              </w:rPr>
              <w:t>на(4кл),Андросова  Анастасия(5кл),Пешков Максим(2кл)+50сертификатов за участие.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«Фейерверк новогодних юных дарований Томской области» в г. Томске.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14декабря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Награждение: Михайловский Виталий (об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чающийся 8 класса),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Кубок «Юное дарование», Диплом призера Всероссийского конкурса, Благодарность родителям.</w:t>
            </w:r>
          </w:p>
          <w:p w:rsidR="00D37B5D" w:rsidRPr="00885665" w:rsidRDefault="00D37B5D" w:rsidP="00D37B5D">
            <w:pPr>
              <w:rPr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Валентина Ивановна, учитель ру</w:t>
            </w:r>
            <w:r w:rsidRPr="00885665">
              <w:rPr>
                <w:sz w:val="16"/>
                <w:szCs w:val="16"/>
              </w:rPr>
              <w:t>с</w:t>
            </w:r>
            <w:r w:rsidRPr="00885665">
              <w:rPr>
                <w:sz w:val="16"/>
                <w:szCs w:val="16"/>
              </w:rPr>
              <w:t>ского языка и литерат</w:t>
            </w:r>
            <w:r w:rsidRPr="00885665">
              <w:rPr>
                <w:sz w:val="16"/>
                <w:szCs w:val="16"/>
              </w:rPr>
              <w:t>у</w:t>
            </w:r>
            <w:r w:rsidRPr="00885665">
              <w:rPr>
                <w:sz w:val="16"/>
                <w:szCs w:val="16"/>
              </w:rPr>
              <w:t>ры: Благодарственное письмо за высокий ур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вень подготовки призёра регионального этапа Всероссийского открыт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го конкурса школьников «Наследники Юрия Гаг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рина»;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Благодарственное письмо от Администрации То</w:t>
            </w:r>
            <w:r w:rsidRPr="00885665">
              <w:rPr>
                <w:sz w:val="16"/>
                <w:szCs w:val="16"/>
              </w:rPr>
              <w:t>м</w:t>
            </w:r>
            <w:r w:rsidRPr="00885665">
              <w:rPr>
                <w:sz w:val="16"/>
                <w:szCs w:val="16"/>
              </w:rPr>
              <w:t>ской области;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детск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го творчества «Новогодние и Рождественские чудеса»;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1места(рисунок)-Курчаева Татьяна,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 Краснова Ульяна;  творческая раб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 xml:space="preserve">та(стихи)-1м-Панов Даниил, </w:t>
            </w:r>
          </w:p>
          <w:p w:rsidR="00D37B5D" w:rsidRPr="00885665" w:rsidRDefault="00D37B5D" w:rsidP="00D37B5D">
            <w:pPr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2м-Непомнящая  Маргарита.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</w:t>
            </w:r>
            <w:r>
              <w:rPr>
                <w:sz w:val="16"/>
                <w:szCs w:val="16"/>
              </w:rPr>
              <w:t xml:space="preserve"> </w:t>
            </w:r>
            <w:r w:rsidRPr="00885665">
              <w:rPr>
                <w:sz w:val="16"/>
                <w:szCs w:val="16"/>
              </w:rPr>
              <w:t xml:space="preserve"> В.И.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детских рисунков «Зимние узоры»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1место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 Сараева Мария, 2м-Панов Даниил, 3м-Обеднина Анастасия; сертификаты: Стрел</w:t>
            </w:r>
            <w:r w:rsidRPr="00885665">
              <w:rPr>
                <w:sz w:val="16"/>
                <w:szCs w:val="16"/>
              </w:rPr>
              <w:t>ь</w:t>
            </w:r>
            <w:r w:rsidRPr="00885665">
              <w:rPr>
                <w:sz w:val="16"/>
                <w:szCs w:val="16"/>
              </w:rPr>
              <w:t>цова Снежана, Пащенко Наташа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детск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го творчества в рамках Года экологии «Дикие животные родного края 2017»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5февраля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2м- Силонова Светлана, 2м- Непомнящая Маргарита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 заочный этап Всероссийского ко</w:t>
            </w:r>
            <w:r w:rsidRPr="00885665">
              <w:rPr>
                <w:sz w:val="16"/>
                <w:szCs w:val="16"/>
              </w:rPr>
              <w:t>н</w:t>
            </w:r>
            <w:r w:rsidRPr="00885665">
              <w:rPr>
                <w:sz w:val="16"/>
                <w:szCs w:val="16"/>
              </w:rPr>
              <w:t>курса организаций фи</w:t>
            </w:r>
            <w:r w:rsidRPr="00885665">
              <w:rPr>
                <w:sz w:val="16"/>
                <w:szCs w:val="16"/>
              </w:rPr>
              <w:t>з</w:t>
            </w:r>
            <w:r w:rsidRPr="00885665">
              <w:rPr>
                <w:sz w:val="16"/>
                <w:szCs w:val="16"/>
              </w:rPr>
              <w:t>культурно-спортивной деятельности- 1место в номинации «Клубы» - спортивный клуб «Факел»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 Непомн</w:t>
            </w:r>
            <w:r w:rsidRPr="00885665">
              <w:rPr>
                <w:sz w:val="16"/>
                <w:szCs w:val="16"/>
              </w:rPr>
              <w:t>я</w:t>
            </w:r>
            <w:r w:rsidRPr="00885665">
              <w:rPr>
                <w:sz w:val="16"/>
                <w:szCs w:val="16"/>
              </w:rPr>
              <w:t>щая Г.С. Муцина С.А.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Международный конкурс творческих работ «Зима-красавица»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1места - Чурилова К.(ГДО),Обеднина А (8кл).,Муцина К(3кл);  2 места- Чурилов В.(9кл), Непомнящая  М(4кл),3м-Краснова У. (10кл)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Районные соревнования по полиатлону(4.02.17) «О</w:t>
            </w:r>
            <w:r w:rsidRPr="00885665">
              <w:rPr>
                <w:sz w:val="16"/>
                <w:szCs w:val="16"/>
              </w:rPr>
              <w:t>т</w:t>
            </w:r>
            <w:r w:rsidRPr="00885665">
              <w:rPr>
                <w:sz w:val="16"/>
                <w:szCs w:val="16"/>
              </w:rPr>
              <w:t xml:space="preserve">крытое лично-командное первенство Асиновского района»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1общекомандное место.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 Индивидуальные победы: 1м-Обеднина А, Чарыков Д;  2м-Князева Т., Бояков С.; 3м-Худякова 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Открытые отборочные соревнования по лыжным гонкам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4.02.2017):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2м-Зверева А(11кл), 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3м-Рагозникова 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  <w:lang w:val="en-US"/>
              </w:rPr>
              <w:t>XXXIII</w:t>
            </w:r>
            <w:r w:rsidRPr="00885665">
              <w:rPr>
                <w:sz w:val="16"/>
                <w:szCs w:val="16"/>
              </w:rPr>
              <w:t>областные зимние спортивные 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17-19.02.2017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3общекомандное место;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 Всероссийский литер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 xml:space="preserve">турный конкурс «Родной мой край»;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Галкина Лиза-диплом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В.И.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чтецов «В краю берёзового ситца»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4февраля 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1м-Михайловский Виталий,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3м-Силонова Светлана.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В.И.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-Муниципальный этап областного конкурса «Я рисую безопасный труд»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февраль-март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 - Веселова Екатерина, 3м -  Силонова Светлана;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Юркова О.Н.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конкурс «Уч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ник года 2017»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15.03.2017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Игнатеня  Елена (лауреат конкурса)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Районный фестиваль де</w:t>
            </w:r>
            <w:r w:rsidRPr="00885665">
              <w:rPr>
                <w:sz w:val="16"/>
                <w:szCs w:val="16"/>
              </w:rPr>
              <w:t>т</w:t>
            </w:r>
            <w:r w:rsidRPr="00885665">
              <w:rPr>
                <w:sz w:val="16"/>
                <w:szCs w:val="16"/>
              </w:rPr>
              <w:t>ского творчества «Радуга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17.03.2017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Диплом лауреата конкурса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Бозина Е.В.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Аникина Н.В.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 Районный конкурс «Юные знатоки природы»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март 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6участников.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 Суперзнатоки: Потолова Диана, Романова Алина;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Межрегиональный конкурс творческих работ « Весна красна» (ТОИКПРО)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март 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Обеднина А., Непомнящая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Шитц Ю.В.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 xml:space="preserve">Международный конкурс творческих работ « Нет страны лучше»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февраль-март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1м- Панов Даниил;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Доклад  в ТОИКПРО «В</w:t>
            </w:r>
            <w:r w:rsidRPr="00885665">
              <w:rPr>
                <w:sz w:val="16"/>
                <w:szCs w:val="16"/>
              </w:rPr>
              <w:t>ы</w:t>
            </w:r>
            <w:r w:rsidRPr="00885665">
              <w:rPr>
                <w:sz w:val="16"/>
                <w:szCs w:val="16"/>
              </w:rPr>
              <w:t>явление и развитие муз</w:t>
            </w:r>
            <w:r w:rsidRPr="00885665">
              <w:rPr>
                <w:sz w:val="16"/>
                <w:szCs w:val="16"/>
              </w:rPr>
              <w:t>ы</w:t>
            </w:r>
            <w:r w:rsidRPr="00885665">
              <w:rPr>
                <w:sz w:val="16"/>
                <w:szCs w:val="16"/>
              </w:rPr>
              <w:t>кальных, творческих сп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собностей обучающихся МБОУ</w:t>
            </w:r>
            <w:r>
              <w:rPr>
                <w:sz w:val="16"/>
                <w:szCs w:val="16"/>
              </w:rPr>
              <w:t xml:space="preserve"> - </w:t>
            </w:r>
            <w:r w:rsidRPr="00885665">
              <w:rPr>
                <w:sz w:val="16"/>
                <w:szCs w:val="16"/>
              </w:rPr>
              <w:t xml:space="preserve"> СОШ с. Батурино в рамках программы «Од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>рённые дети»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22марта 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Г.С.(сертификат)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</w:t>
            </w:r>
          </w:p>
        </w:tc>
      </w:tr>
      <w:tr w:rsidR="00D37B5D" w:rsidRPr="00885665" w:rsidTr="00F15F5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Открытие лично-командных соревнований по лыжным гонкам «з</w:t>
            </w:r>
            <w:r w:rsidRPr="00885665">
              <w:rPr>
                <w:sz w:val="16"/>
                <w:szCs w:val="16"/>
              </w:rPr>
              <w:t>ы</w:t>
            </w:r>
            <w:r w:rsidRPr="00885665">
              <w:rPr>
                <w:sz w:val="16"/>
                <w:szCs w:val="16"/>
              </w:rPr>
              <w:t>крытие лыжного сезона 2017» на призы почётного работника общего образ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вания России, тренера чемпиона СССР, Владим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ра Ивановича Одышева.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25.03.2017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2-е общекомандное место.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Индивидуальные  победы: 1м-Обеднина А, 2м-Ряплов С,3м- Панова Е, Князева Т, Бояков С.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Международный конкурс «КИТ»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30 ноября</w:t>
            </w:r>
          </w:p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F15F5F">
            <w:pPr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1места: Конкин Кирилл, Иванова Ксения, Хаустов Сергей, Криволапов Владислав, Кул</w:t>
            </w:r>
            <w:r w:rsidRPr="00885665">
              <w:rPr>
                <w:i/>
                <w:sz w:val="16"/>
                <w:szCs w:val="16"/>
              </w:rPr>
              <w:t>и</w:t>
            </w:r>
            <w:r w:rsidRPr="00885665">
              <w:rPr>
                <w:i/>
                <w:sz w:val="16"/>
                <w:szCs w:val="16"/>
              </w:rPr>
              <w:t>гина Елизавета,Дмитриев Дмитрий, Галкина Елизавета, Чурилов Александр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 И.В</w:t>
            </w:r>
          </w:p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Спартакиада молодёжи допризывного возраста Томской области 2017г (Личное первенство по  полиатлону  в  дисциплине зимнее троеборье» (3участника).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</w:t>
            </w:r>
          </w:p>
        </w:tc>
      </w:tr>
      <w:tr w:rsidR="00D37B5D" w:rsidRPr="00885665" w:rsidTr="00F15F5F">
        <w:trPr>
          <w:trHeight w:val="4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-Закрытие лыжного сезона: бег на призы  В.И. Одыш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ва: 2-е общекомандное место.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AB1869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Индивидуальные  победы: 1м-Обеднина А, 2м-Ряплов С,3м- Панова Е, Князева Т, Бояков С.(15участников)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  игровой конкурс по естествознанию «ЧИП»;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Всероссийский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классные руководители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-Фестиваль по легоконс</w:t>
            </w:r>
            <w:r w:rsidRPr="00885665">
              <w:rPr>
                <w:sz w:val="16"/>
                <w:szCs w:val="16"/>
              </w:rPr>
              <w:t>т</w:t>
            </w:r>
            <w:r w:rsidRPr="00885665">
              <w:rPr>
                <w:sz w:val="16"/>
                <w:szCs w:val="16"/>
              </w:rPr>
              <w:t>руированию  для дошкол</w:t>
            </w:r>
            <w:r w:rsidRPr="00885665">
              <w:rPr>
                <w:sz w:val="16"/>
                <w:szCs w:val="16"/>
              </w:rPr>
              <w:t>ь</w:t>
            </w:r>
            <w:r w:rsidRPr="00885665">
              <w:rPr>
                <w:sz w:val="16"/>
                <w:szCs w:val="16"/>
              </w:rPr>
              <w:t>ников и младших школ</w:t>
            </w:r>
            <w:r w:rsidRPr="00885665">
              <w:rPr>
                <w:sz w:val="16"/>
                <w:szCs w:val="16"/>
              </w:rPr>
              <w:t>ь</w:t>
            </w:r>
            <w:r w:rsidRPr="00885665">
              <w:rPr>
                <w:sz w:val="16"/>
                <w:szCs w:val="16"/>
              </w:rPr>
              <w:t>ников «Эко-робот» - д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плом за участие;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1кл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-Областной конкурс для образовательных учрежд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ний и природоохранных организаций «Экодобров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>лец»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март-апрель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 xml:space="preserve">Команда «Росток» </w:t>
            </w:r>
          </w:p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диплом за 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-Заочный конкурс компь</w:t>
            </w:r>
            <w:r w:rsidRPr="00885665">
              <w:rPr>
                <w:sz w:val="16"/>
                <w:szCs w:val="16"/>
              </w:rPr>
              <w:t>ю</w:t>
            </w:r>
            <w:r w:rsidRPr="00885665">
              <w:rPr>
                <w:sz w:val="16"/>
                <w:szCs w:val="16"/>
              </w:rPr>
              <w:t>терных презентаций «В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ват, мой класс!».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9класс- 2место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Непомнящая Г.С.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  <w:lang w:val="en-US"/>
              </w:rPr>
              <w:t>XXIII</w:t>
            </w:r>
            <w:r w:rsidRPr="00885665">
              <w:rPr>
                <w:sz w:val="16"/>
                <w:szCs w:val="16"/>
              </w:rPr>
              <w:t xml:space="preserve"> районный детско-юношеский литературный конкурс «Волшебное перо-2017»: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i/>
                <w:sz w:val="16"/>
                <w:szCs w:val="16"/>
              </w:rPr>
              <w:t>5участников</w:t>
            </w:r>
          </w:p>
          <w:p w:rsidR="00D37B5D" w:rsidRPr="00AB1869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3 м - Стрельцова Снежана,  3м - Краснова Ульяна.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Альхимович В.И., Н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помнящая Г.с.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- Премия Главы Асино</w:t>
            </w:r>
            <w:r w:rsidRPr="00885665">
              <w:rPr>
                <w:sz w:val="16"/>
                <w:szCs w:val="16"/>
              </w:rPr>
              <w:t>в</w:t>
            </w:r>
            <w:r w:rsidRPr="00885665">
              <w:rPr>
                <w:sz w:val="16"/>
                <w:szCs w:val="16"/>
              </w:rPr>
              <w:t>ского района «Юные дар</w:t>
            </w:r>
            <w:r w:rsidRPr="00885665">
              <w:rPr>
                <w:sz w:val="16"/>
                <w:szCs w:val="16"/>
              </w:rPr>
              <w:t>о</w:t>
            </w:r>
            <w:r w:rsidRPr="00885665">
              <w:rPr>
                <w:sz w:val="16"/>
                <w:szCs w:val="16"/>
              </w:rPr>
              <w:t xml:space="preserve">вания!»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апрель-май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Обеднина Анастасия, 8кл.</w:t>
            </w:r>
          </w:p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диплом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Кладова И.В.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Спортивно-оздоровительный фест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валь школьников «През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 xml:space="preserve">дентские состязания»-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1общекомандное место; 3место-Панова Ел</w:t>
            </w:r>
            <w:r w:rsidRPr="00885665">
              <w:rPr>
                <w:sz w:val="16"/>
                <w:szCs w:val="16"/>
              </w:rPr>
              <w:t>и</w:t>
            </w:r>
            <w:r w:rsidRPr="00885665">
              <w:rPr>
                <w:sz w:val="16"/>
                <w:szCs w:val="16"/>
              </w:rPr>
              <w:t>завета.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Обеднин С.М.,</w:t>
            </w:r>
          </w:p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Борисова В.П.</w:t>
            </w:r>
          </w:p>
        </w:tc>
      </w:tr>
      <w:tr w:rsidR="00D37B5D" w:rsidRPr="00885665" w:rsidTr="00F15F5F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Областной конкурс творч</w:t>
            </w:r>
            <w:r w:rsidRPr="00885665">
              <w:rPr>
                <w:sz w:val="16"/>
                <w:szCs w:val="16"/>
              </w:rPr>
              <w:t>е</w:t>
            </w:r>
            <w:r w:rsidRPr="00885665">
              <w:rPr>
                <w:sz w:val="16"/>
                <w:szCs w:val="16"/>
              </w:rPr>
              <w:t>ских работ «Я и мои пр</w:t>
            </w:r>
            <w:r w:rsidRPr="00885665">
              <w:rPr>
                <w:sz w:val="16"/>
                <w:szCs w:val="16"/>
              </w:rPr>
              <w:t>а</w:t>
            </w:r>
            <w:r w:rsidRPr="00885665">
              <w:rPr>
                <w:sz w:val="16"/>
                <w:szCs w:val="16"/>
              </w:rPr>
              <w:t xml:space="preserve">ва»(3 участника);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регион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май-июнь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jc w:val="center"/>
              <w:rPr>
                <w:i/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Панов – победитель , рук-ль Муцина С.А.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885665" w:rsidRDefault="00D37B5D" w:rsidP="00D37B5D">
            <w:pPr>
              <w:rPr>
                <w:sz w:val="16"/>
                <w:szCs w:val="16"/>
              </w:rPr>
            </w:pPr>
            <w:r w:rsidRPr="00885665">
              <w:rPr>
                <w:sz w:val="16"/>
                <w:szCs w:val="16"/>
              </w:rPr>
              <w:t>Муцина С.А.</w:t>
            </w:r>
          </w:p>
        </w:tc>
      </w:tr>
    </w:tbl>
    <w:p w:rsidR="00D37B5D" w:rsidRPr="00681B92" w:rsidRDefault="00D37B5D" w:rsidP="00D37B5D">
      <w:pPr>
        <w:pStyle w:val="21"/>
        <w:spacing w:after="0" w:line="240" w:lineRule="auto"/>
        <w:jc w:val="center"/>
        <w:rPr>
          <w:bCs/>
        </w:rPr>
      </w:pPr>
      <w:r w:rsidRPr="00681B92">
        <w:rPr>
          <w:bCs/>
        </w:rPr>
        <w:t xml:space="preserve">Наиболее значимые и крупные воспитательные мероприятия, </w:t>
      </w:r>
    </w:p>
    <w:p w:rsidR="00D37B5D" w:rsidRPr="00681B92" w:rsidRDefault="00D37B5D" w:rsidP="00D37B5D">
      <w:pPr>
        <w:pStyle w:val="21"/>
        <w:spacing w:after="0" w:line="240" w:lineRule="auto"/>
        <w:jc w:val="center"/>
        <w:rPr>
          <w:bCs/>
        </w:rPr>
      </w:pPr>
      <w:r w:rsidRPr="00681B92">
        <w:rPr>
          <w:bCs/>
        </w:rPr>
        <w:t>проведенные в 2016-2017 учебном году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276"/>
        <w:gridCol w:w="2268"/>
        <w:gridCol w:w="1134"/>
        <w:gridCol w:w="2835"/>
      </w:tblGrid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Наименование мероприятия/уровень</w:t>
            </w:r>
          </w:p>
          <w:p w:rsidR="00F15F5F" w:rsidRPr="00681B92" w:rsidRDefault="00F15F5F" w:rsidP="00D37B5D">
            <w:pPr>
              <w:jc w:val="both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-всероссийский</w:t>
            </w:r>
          </w:p>
          <w:p w:rsidR="00F15F5F" w:rsidRPr="00681B92" w:rsidRDefault="00F15F5F" w:rsidP="00D37B5D">
            <w:pPr>
              <w:jc w:val="both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-межрегиональный</w:t>
            </w:r>
          </w:p>
          <w:p w:rsidR="00F15F5F" w:rsidRPr="00681B92" w:rsidRDefault="00F15F5F" w:rsidP="00D37B5D">
            <w:pPr>
              <w:jc w:val="both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-региональный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Адресат (о</w:t>
            </w:r>
            <w:r w:rsidRPr="00681B92">
              <w:rPr>
                <w:sz w:val="16"/>
                <w:szCs w:val="16"/>
              </w:rPr>
              <w:t>с</w:t>
            </w:r>
            <w:r w:rsidRPr="00681B92">
              <w:rPr>
                <w:sz w:val="16"/>
                <w:szCs w:val="16"/>
              </w:rPr>
              <w:t>новная аудит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рия, для кот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рой провод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>лось мер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приятие)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Пункт регионального плана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Дата пров</w:t>
            </w:r>
            <w:r w:rsidRPr="00681B92">
              <w:rPr>
                <w:sz w:val="16"/>
                <w:szCs w:val="16"/>
              </w:rPr>
              <w:t>е</w:t>
            </w:r>
            <w:r w:rsidRPr="00681B92">
              <w:rPr>
                <w:sz w:val="16"/>
                <w:szCs w:val="16"/>
              </w:rPr>
              <w:t>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Результаты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Всероссийский конкурс детского творч</w:t>
            </w:r>
            <w:r w:rsidRPr="00681B92">
              <w:rPr>
                <w:sz w:val="16"/>
                <w:szCs w:val="16"/>
              </w:rPr>
              <w:t>е</w:t>
            </w:r>
            <w:r w:rsidRPr="00681B92">
              <w:rPr>
                <w:sz w:val="16"/>
                <w:szCs w:val="16"/>
              </w:rPr>
              <w:t>ства «Яркие краски детства»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среднее,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старшее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Творческое объединение «Шаг в искусство» г. 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сентябрь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 xml:space="preserve">1место: Краснова Ульяна; 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2место: Иванова Людмила, Обеднина Анастасия, Чурилов Владислав, Ив</w:t>
            </w:r>
            <w:r w:rsidRPr="00681B92">
              <w:rPr>
                <w:sz w:val="16"/>
                <w:szCs w:val="16"/>
              </w:rPr>
              <w:t>а</w:t>
            </w:r>
            <w:r w:rsidRPr="00681B92">
              <w:rPr>
                <w:sz w:val="16"/>
                <w:szCs w:val="16"/>
              </w:rPr>
              <w:t>нова Ксения, Михайловский Виталий;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3место: Непомнящая Маргарита, Кирпиченко Анна, Богданова Ольга.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Международный дистанционный м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дульно - социально-образовательный проект «Социальное здоровье нации» (модуль «Комплексная программа пр</w:t>
            </w:r>
            <w:r w:rsidRPr="00681B92">
              <w:rPr>
                <w:sz w:val="16"/>
                <w:szCs w:val="16"/>
              </w:rPr>
              <w:t>е</w:t>
            </w:r>
            <w:r w:rsidRPr="00681B92">
              <w:rPr>
                <w:sz w:val="16"/>
                <w:szCs w:val="16"/>
              </w:rPr>
              <w:t>венции детско-юношеской суицидальн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педагоги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Межрегиональный центр медиации и содействию с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циализации детей и молод</w:t>
            </w:r>
            <w:r w:rsidRPr="00681B92">
              <w:rPr>
                <w:sz w:val="16"/>
                <w:szCs w:val="16"/>
              </w:rPr>
              <w:t>ё</w:t>
            </w:r>
            <w:r w:rsidRPr="00681B92">
              <w:rPr>
                <w:sz w:val="16"/>
                <w:szCs w:val="16"/>
              </w:rPr>
              <w:t>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март-апрель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12 сертификатов для педагогов;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КПП: Муцина С.А. «Профилактика суицидального поведения несове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шеннолетних»(72ч)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Международный конкурс «КИТ»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младшее, среднее,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шее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Инновационный институт продуктивного обучения Северо-Западного отделения Российской академии обр</w:t>
            </w:r>
            <w:r w:rsidRPr="00681B92">
              <w:rPr>
                <w:sz w:val="16"/>
                <w:szCs w:val="16"/>
              </w:rPr>
              <w:t>а</w:t>
            </w:r>
            <w:r w:rsidRPr="00681B92">
              <w:rPr>
                <w:sz w:val="16"/>
                <w:szCs w:val="16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30ноября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1место: Конкин Кирилл, Иванова Ксения, Хаустов Сергей, Криволапов Владислав, Кулигина Елизав</w:t>
            </w:r>
            <w:r w:rsidRPr="00681B92">
              <w:rPr>
                <w:sz w:val="16"/>
                <w:szCs w:val="16"/>
              </w:rPr>
              <w:t>е</w:t>
            </w:r>
            <w:r w:rsidRPr="00681B92">
              <w:rPr>
                <w:sz w:val="16"/>
                <w:szCs w:val="16"/>
              </w:rPr>
              <w:t>та,Дмитриев Дмитрий, Галкина Ел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>завета, Чурилов Александр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Региональный заочный этап Всеросси</w:t>
            </w:r>
            <w:r w:rsidRPr="00681B92">
              <w:rPr>
                <w:sz w:val="16"/>
                <w:szCs w:val="16"/>
              </w:rPr>
              <w:t>й</w:t>
            </w:r>
            <w:r w:rsidRPr="00681B92">
              <w:rPr>
                <w:sz w:val="16"/>
                <w:szCs w:val="16"/>
              </w:rPr>
              <w:t>ского конкурса организаций физкульту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но-спортивной направленности в рамках реализации Концепции развития допо</w:t>
            </w:r>
            <w:r w:rsidRPr="00681B92">
              <w:rPr>
                <w:sz w:val="16"/>
                <w:szCs w:val="16"/>
              </w:rPr>
              <w:t>л</w:t>
            </w:r>
            <w:r w:rsidRPr="00681B92">
              <w:rPr>
                <w:sz w:val="16"/>
                <w:szCs w:val="16"/>
              </w:rPr>
              <w:t>нительного образования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спортивные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общего образ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вания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февраль 2017г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1место в номинации «Клубы» - спо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тивный клуб «Факел»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Областной конкурс творческих работ «Я и мои права»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младшее, среднее,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шее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по культуре и туризму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май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 xml:space="preserve"> Панов Даниил  – победитель в ном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>нации «Активная гражданская поз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>ция»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«Фейерверк новогодних юных дарований Томской области» в г. Томске.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младшее, среднее,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шее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общего образ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вания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декабрь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Михайловский Виталий (обучающи</w:t>
            </w:r>
            <w:r w:rsidRPr="00681B92">
              <w:rPr>
                <w:sz w:val="16"/>
                <w:szCs w:val="16"/>
              </w:rPr>
              <w:t>й</w:t>
            </w:r>
            <w:r w:rsidRPr="00681B92">
              <w:rPr>
                <w:sz w:val="16"/>
                <w:szCs w:val="16"/>
              </w:rPr>
              <w:t>ся 8 класса),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Кубок «Юное дарование»,</w:t>
            </w:r>
            <w:r w:rsidRPr="00681B92">
              <w:rPr>
                <w:b/>
                <w:sz w:val="16"/>
                <w:szCs w:val="16"/>
              </w:rPr>
              <w:t xml:space="preserve"> </w:t>
            </w:r>
            <w:r w:rsidRPr="00681B92">
              <w:rPr>
                <w:sz w:val="16"/>
                <w:szCs w:val="16"/>
              </w:rPr>
              <w:t>Диплом призера Всероссийского конкурса, Благодарность родителям.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Международный конкурс творческих работ «Зима-красавица»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дошкольный,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младший, средний,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ший школьный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Творческое объединение «Шаг в искусство» г. 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декабрь2016-январь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1места – Чурилова </w:t>
            </w:r>
            <w:r w:rsidRPr="00681B92">
              <w:rPr>
                <w:sz w:val="16"/>
                <w:szCs w:val="16"/>
              </w:rPr>
              <w:t>К.(ГДО),</w:t>
            </w:r>
            <w:r>
              <w:rPr>
                <w:sz w:val="16"/>
                <w:szCs w:val="16"/>
              </w:rPr>
              <w:t xml:space="preserve"> </w:t>
            </w:r>
            <w:r w:rsidRPr="00681B92">
              <w:rPr>
                <w:sz w:val="16"/>
                <w:szCs w:val="16"/>
              </w:rPr>
              <w:t>Обедн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 xml:space="preserve">на А (8кл).,Муцина К(3кл); 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 xml:space="preserve"> 2 места- Чурилов В.(9кл), Непомн</w:t>
            </w:r>
            <w:r w:rsidRPr="00681B92">
              <w:rPr>
                <w:sz w:val="16"/>
                <w:szCs w:val="16"/>
              </w:rPr>
              <w:t>я</w:t>
            </w:r>
            <w:r w:rsidRPr="00681B92">
              <w:rPr>
                <w:sz w:val="16"/>
                <w:szCs w:val="16"/>
              </w:rPr>
              <w:t>щая  М(4кл),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3м-Краснова У. (10кл)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Международный конкурс творческих работ « Нет страны лучше»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младший, средний,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ший школьный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Творческое объединение «Шаг в искусство» г. 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февраль-март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1место- Панов Даниил.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jc w:val="center"/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Международная игра-конкурс  «Русский медвежонок-2016»</w:t>
            </w:r>
          </w:p>
          <w:p w:rsidR="00F15F5F" w:rsidRPr="00681B92" w:rsidRDefault="00F15F5F" w:rsidP="00D37B5D">
            <w:pPr>
              <w:jc w:val="center"/>
              <w:rPr>
                <w:i/>
                <w:sz w:val="16"/>
                <w:szCs w:val="16"/>
              </w:rPr>
            </w:pPr>
            <w:r w:rsidRPr="00681B92">
              <w:rPr>
                <w:i/>
                <w:sz w:val="16"/>
                <w:szCs w:val="16"/>
              </w:rPr>
              <w:t>языкознание для всех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младший, средний,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ший школьный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Инновационный институт продуктивного обучения Северо-Западного отделения Российской академии обр</w:t>
            </w:r>
            <w:r w:rsidRPr="00681B92">
              <w:rPr>
                <w:sz w:val="16"/>
                <w:szCs w:val="16"/>
              </w:rPr>
              <w:t>а</w:t>
            </w:r>
            <w:r w:rsidRPr="00681B92">
              <w:rPr>
                <w:sz w:val="16"/>
                <w:szCs w:val="16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15ноября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 xml:space="preserve">1места в школе: 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Муцина Ксения, Непомнящая Марг</w:t>
            </w:r>
            <w:r w:rsidRPr="00681B92">
              <w:rPr>
                <w:sz w:val="16"/>
                <w:szCs w:val="16"/>
              </w:rPr>
              <w:t>а</w:t>
            </w:r>
            <w:r w:rsidRPr="00681B92">
              <w:rPr>
                <w:sz w:val="16"/>
                <w:szCs w:val="16"/>
              </w:rPr>
              <w:t>рита, Трубачев Илья, Хаустов Сергей, Казанцева Марина, Панов Даниил, Орлов Андрей, Кулигина Елизавета, Гайволя Степан, Галкина Елизавета.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  <w:lang w:val="en-US"/>
              </w:rPr>
              <w:t>XXXIII</w:t>
            </w:r>
            <w:r w:rsidRPr="00681B92">
              <w:rPr>
                <w:sz w:val="16"/>
                <w:szCs w:val="16"/>
              </w:rPr>
              <w:t xml:space="preserve"> областные зимние спортивные  игры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средний,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ший школьный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по физической культуре, спорту и туризму 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17-19.02.2017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3общекомандное место;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Областной детский творческий конкурс по охране труда «Я рисую безопасный труд»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среднее,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шее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по социальной политике 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февраль-март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муниципальный уровень:1м - Весел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ва Екатерина, 3м -  Силонова Светл</w:t>
            </w:r>
            <w:r w:rsidRPr="00681B92">
              <w:rPr>
                <w:sz w:val="16"/>
                <w:szCs w:val="16"/>
              </w:rPr>
              <w:t>а</w:t>
            </w:r>
            <w:r w:rsidRPr="00681B92">
              <w:rPr>
                <w:sz w:val="16"/>
                <w:szCs w:val="16"/>
              </w:rPr>
              <w:t>на;</w:t>
            </w:r>
          </w:p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областной: сертификаты участников.</w:t>
            </w:r>
          </w:p>
        </w:tc>
      </w:tr>
      <w:tr w:rsidR="00F15F5F" w:rsidRPr="00681B92" w:rsidTr="00F15F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Областной конкурс для образовательных учреждений и природоохранных орган</w:t>
            </w:r>
            <w:r w:rsidRPr="00681B92">
              <w:rPr>
                <w:sz w:val="16"/>
                <w:szCs w:val="16"/>
              </w:rPr>
              <w:t>и</w:t>
            </w:r>
            <w:r w:rsidRPr="00681B92">
              <w:rPr>
                <w:sz w:val="16"/>
                <w:szCs w:val="16"/>
              </w:rPr>
              <w:t>заций «Экодоброволец»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младший, средний, ста</w:t>
            </w:r>
            <w:r w:rsidRPr="00681B92">
              <w:rPr>
                <w:sz w:val="16"/>
                <w:szCs w:val="16"/>
              </w:rPr>
              <w:t>р</w:t>
            </w:r>
            <w:r w:rsidRPr="00681B92">
              <w:rPr>
                <w:sz w:val="16"/>
                <w:szCs w:val="16"/>
              </w:rPr>
              <w:t>ший школьный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Департамент общего образ</w:t>
            </w:r>
            <w:r w:rsidRPr="00681B92">
              <w:rPr>
                <w:sz w:val="16"/>
                <w:szCs w:val="16"/>
              </w:rPr>
              <w:t>о</w:t>
            </w:r>
            <w:r w:rsidRPr="00681B92">
              <w:rPr>
                <w:sz w:val="16"/>
                <w:szCs w:val="16"/>
              </w:rPr>
              <w:t>вания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апрель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5F" w:rsidRPr="00681B92" w:rsidRDefault="00F15F5F" w:rsidP="00D37B5D">
            <w:pPr>
              <w:rPr>
                <w:sz w:val="16"/>
                <w:szCs w:val="16"/>
              </w:rPr>
            </w:pPr>
            <w:r w:rsidRPr="00681B92">
              <w:rPr>
                <w:sz w:val="16"/>
                <w:szCs w:val="16"/>
              </w:rPr>
              <w:t>диплом  в номинации «Экокоманда»</w:t>
            </w:r>
          </w:p>
        </w:tc>
      </w:tr>
    </w:tbl>
    <w:p w:rsidR="00D37B5D" w:rsidRDefault="00D37B5D" w:rsidP="00D37B5D">
      <w:r w:rsidRPr="009C0EE5">
        <w:rPr>
          <w:b/>
        </w:rPr>
        <w:t>Организация работы кружков:</w:t>
      </w:r>
      <w:r w:rsidRPr="009C0EE5">
        <w:t xml:space="preserve"> в основном  все кружки и секции проводились согласно расписанию на учебный год. Некоторые классные руководители организовывали классные мини-концерты  учащихся, что стимулирует интерес и мотивацию к предмету. </w:t>
      </w:r>
    </w:p>
    <w:p w:rsidR="00D37B5D" w:rsidRPr="009C0EE5" w:rsidRDefault="00D37B5D" w:rsidP="00D37B5D"/>
    <w:p w:rsidR="00D37B5D" w:rsidRPr="009C0EE5" w:rsidRDefault="00D37B5D" w:rsidP="00D37B5D">
      <w:r w:rsidRPr="009C0EE5">
        <w:t xml:space="preserve">  </w:t>
      </w:r>
      <w:r w:rsidRPr="009C0EE5">
        <w:rPr>
          <w:b/>
        </w:rPr>
        <w:t>Организация работы с родителями:</w:t>
      </w:r>
      <w:r w:rsidRPr="009C0EE5">
        <w:t xml:space="preserve"> в течение года проводились индивидуальные б</w:t>
      </w:r>
      <w:r w:rsidRPr="009C0EE5">
        <w:t>е</w:t>
      </w:r>
      <w:r w:rsidRPr="009C0EE5">
        <w:t>седы с родителями, направленные на выяснение вопросов семейного воспитания, псих</w:t>
      </w:r>
      <w:r w:rsidRPr="009C0EE5">
        <w:t>о</w:t>
      </w:r>
      <w:r w:rsidRPr="009C0EE5">
        <w:t>логических взаимоотношений родителей с ребенком, успеваемости и посещаемости уч</w:t>
      </w:r>
      <w:r w:rsidRPr="009C0EE5">
        <w:t>а</w:t>
      </w:r>
      <w:r w:rsidRPr="009C0EE5">
        <w:t>щимися школы. Проведены родительские собрания, на которых обсуждались вопросы н</w:t>
      </w:r>
      <w:r w:rsidRPr="009C0EE5">
        <w:t>а</w:t>
      </w:r>
      <w:r w:rsidRPr="009C0EE5">
        <w:t>чала, окончания учебного года, правила безопасности на дорогах во время каникул и т</w:t>
      </w:r>
      <w:r w:rsidRPr="009C0EE5">
        <w:t>е</w:t>
      </w:r>
      <w:r w:rsidRPr="009C0EE5">
        <w:t>кущие учебные проблемы.</w:t>
      </w:r>
    </w:p>
    <w:p w:rsidR="00D37B5D" w:rsidRPr="00F15F5F" w:rsidRDefault="00D37B5D" w:rsidP="00F15F5F">
      <w:pPr>
        <w:rPr>
          <w:rStyle w:val="af1"/>
          <w:b w:val="0"/>
          <w:bCs w:val="0"/>
        </w:rPr>
      </w:pPr>
      <w:r w:rsidRPr="009C0EE5">
        <w:rPr>
          <w:b/>
        </w:rPr>
        <w:t>Ведение документации классными руководителями:</w:t>
      </w:r>
      <w:r w:rsidRPr="009C0EE5">
        <w:t xml:space="preserve"> классные руководители своевр</w:t>
      </w:r>
      <w:r w:rsidRPr="009C0EE5">
        <w:t>е</w:t>
      </w:r>
      <w:r w:rsidRPr="009C0EE5">
        <w:t>менно сдают необходимую документацию. По итогам учебного года можно говорить о сложившейся системе документирования воспитательного процесса с классными руков</w:t>
      </w:r>
      <w:r w:rsidRPr="009C0EE5">
        <w:t>о</w:t>
      </w:r>
      <w:r w:rsidRPr="009C0EE5">
        <w:t>дителями.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rStyle w:val="af1"/>
          <w:i/>
        </w:rPr>
        <w:t>Методическая работа с классными руководителями</w:t>
      </w:r>
    </w:p>
    <w:p w:rsidR="005C272E" w:rsidRPr="00942CD9" w:rsidRDefault="00F15F5F" w:rsidP="005C272E">
      <w:pPr>
        <w:pStyle w:val="a7"/>
        <w:spacing w:before="0" w:beforeAutospacing="0" w:after="120" w:afterAutospacing="0"/>
      </w:pPr>
      <w:r>
        <w:t>В течение 2016-2017</w:t>
      </w:r>
      <w:r w:rsidR="005C272E" w:rsidRPr="00942CD9">
        <w:t xml:space="preserve"> учебного года с классными руководителями были проведены сл</w:t>
      </w:r>
      <w:r w:rsidR="005C272E" w:rsidRPr="00942CD9">
        <w:t>е</w:t>
      </w:r>
      <w:r w:rsidR="005C272E" w:rsidRPr="00942CD9">
        <w:t>дующие мероприятия: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совещание по реализации школьных программ (сентябрь)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дежурства учителей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работы по безопасности учащихся (сопровождение учащихся в школьном автобусе, ПДД, ППБ)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уборки территории школы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уборки классов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организация воспитательной работы (составление планов и программ работы классов)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семинар классных руководителей "Диагностика уровня воспитанности школьника" (н</w:t>
      </w:r>
      <w:r w:rsidRPr="00942CD9">
        <w:t>о</w:t>
      </w:r>
      <w:r w:rsidRPr="00942CD9">
        <w:t>ябрь)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совещания с классными руководителями по организации новогодних праздников (д</w:t>
      </w:r>
      <w:r w:rsidRPr="00942CD9">
        <w:t>е</w:t>
      </w:r>
      <w:r w:rsidRPr="00942CD9">
        <w:t>кабрь)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семинар классных руководителей "Использование ИКТ в работе классного руководит</w:t>
      </w:r>
      <w:r w:rsidRPr="00942CD9">
        <w:t>е</w:t>
      </w:r>
      <w:r w:rsidRPr="00942CD9">
        <w:t>ля" (февраль)</w:t>
      </w:r>
    </w:p>
    <w:p w:rsidR="005C272E" w:rsidRPr="00AC0ED7" w:rsidRDefault="005C272E" w:rsidP="00942CD9">
      <w:pPr>
        <w:pStyle w:val="a7"/>
        <w:spacing w:before="0" w:beforeAutospacing="0" w:after="120" w:afterAutospacing="0"/>
        <w:rPr>
          <w:rFonts w:asciiTheme="minorHAnsi" w:hAnsiTheme="minorHAnsi"/>
        </w:rPr>
      </w:pPr>
      <w:r w:rsidRPr="00942CD9">
        <w:t>- проведение конкурса  воспитательных проектов.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rStyle w:val="af1"/>
          <w:i/>
        </w:rPr>
        <w:t xml:space="preserve"> Школьное самоуправление </w:t>
      </w:r>
    </w:p>
    <w:p w:rsidR="00606E2C" w:rsidRPr="00901F16" w:rsidRDefault="005C272E" w:rsidP="00F15F5F">
      <w:pPr>
        <w:pStyle w:val="a7"/>
      </w:pPr>
      <w:r w:rsidRPr="00942CD9">
        <w:t>Каждый ученик с 5 по 11 класс может реализовать себя, участвуя в работе классного и школь</w:t>
      </w:r>
      <w:r w:rsidR="00F64B14">
        <w:t>ного самоуправления.</w:t>
      </w:r>
      <w:r w:rsidRPr="00942CD9">
        <w:t xml:space="preserve">  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rPr>
          <w:i/>
        </w:rPr>
        <w:t> </w:t>
      </w:r>
      <w:r w:rsidRPr="00942CD9">
        <w:rPr>
          <w:rStyle w:val="af1"/>
          <w:i/>
        </w:rPr>
        <w:t>Работа с семьей</w:t>
      </w:r>
    </w:p>
    <w:p w:rsidR="005C272E" w:rsidRPr="00942CD9" w:rsidRDefault="00F15F5F" w:rsidP="005C272E">
      <w:pPr>
        <w:pStyle w:val="a7"/>
        <w:spacing w:before="0" w:beforeAutospacing="0" w:after="120" w:afterAutospacing="0"/>
      </w:pPr>
      <w:r>
        <w:t>В 2016-2017</w:t>
      </w:r>
      <w:r w:rsidR="005C272E" w:rsidRPr="00942CD9">
        <w:t xml:space="preserve"> учебном году с родителями были проведены следующие мероприятия: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общешкольное роди</w:t>
      </w:r>
      <w:r w:rsidR="00F15F5F">
        <w:t>тельское собрание (ноябрь 2016</w:t>
      </w:r>
      <w:r w:rsidRPr="00942CD9">
        <w:t xml:space="preserve"> года</w:t>
      </w:r>
      <w:r w:rsidR="00F15F5F">
        <w:t>, март 2017 года</w:t>
      </w:r>
      <w:r w:rsidRPr="00942CD9">
        <w:t>),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акция "Доброе сердце";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Семейный праздник "Мама, папа, я – с книгой дру</w:t>
      </w:r>
      <w:r w:rsidR="00063E31">
        <w:t>жим мы всегда"</w:t>
      </w:r>
      <w:r w:rsidRPr="00942CD9">
        <w:t>;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Родительским комитетом школы периодически обновляется школьный Уголок Здоровья (сентябрь-октябрь - в рамках антинаркотической акции, ноябрь-декабрь - профилактика простудных заболеваний, январь</w:t>
      </w:r>
      <w:r w:rsidR="00CB69DB">
        <w:t xml:space="preserve"> </w:t>
      </w:r>
      <w:r w:rsidRPr="00942CD9">
        <w:t>-</w:t>
      </w:r>
      <w:r w:rsidR="00CB69DB">
        <w:t xml:space="preserve"> </w:t>
      </w:r>
      <w:r w:rsidRPr="00942CD9">
        <w:t>март - вирусы).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Составлены социальные паспорта классов и школы; проводятся классные родительские собрания, индивидуальная работа с родителями.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- Составлены план работы с неблагополучными семьями, план мероприятий по профила</w:t>
      </w:r>
      <w:r w:rsidRPr="00942CD9">
        <w:t>к</w:t>
      </w:r>
      <w:r w:rsidRPr="00942CD9">
        <w:t>тике жестокого обращения с детьми.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t> </w:t>
      </w:r>
      <w:r w:rsidRPr="00942CD9">
        <w:rPr>
          <w:rStyle w:val="af1"/>
          <w:i/>
        </w:rPr>
        <w:t>Работа по профилактике преступлений и правонарушений несовершеннолетних</w:t>
      </w:r>
    </w:p>
    <w:p w:rsidR="005C272E" w:rsidRPr="00942CD9" w:rsidRDefault="005C272E" w:rsidP="005C272E">
      <w:pPr>
        <w:pStyle w:val="a7"/>
        <w:spacing w:before="0" w:beforeAutospacing="0" w:after="120" w:afterAutospacing="0"/>
      </w:pPr>
      <w:r w:rsidRPr="00942CD9">
        <w:t>С целью адаптации детей социуме и предотвращения совершения противоправных дейс</w:t>
      </w:r>
      <w:r w:rsidRPr="00942CD9">
        <w:t>т</w:t>
      </w:r>
      <w:r w:rsidRPr="00942CD9">
        <w:t>вий в МБОУ-СОШ с. Батурино составлен план работы по профилактике и предотвращ</w:t>
      </w:r>
      <w:r w:rsidRPr="00942CD9">
        <w:t>е</w:t>
      </w:r>
      <w:r w:rsidRPr="00942CD9">
        <w:t>нию правонарушений и преступн</w:t>
      </w:r>
      <w:r w:rsidR="00F15F5F">
        <w:t>ости несовершеннолетними на 2016-2017</w:t>
      </w:r>
      <w:r w:rsidRPr="00942CD9">
        <w:t xml:space="preserve"> учебный год, функционирует Совет по профилактике безнадзорности и правонарушений. Классными руководителями составлены социальные паспорта</w:t>
      </w:r>
      <w:r w:rsidR="008E3041">
        <w:t xml:space="preserve"> классов, в планах воспитательной</w:t>
      </w:r>
      <w:r w:rsidRPr="00942CD9">
        <w:t xml:space="preserve"> раб</w:t>
      </w:r>
      <w:r w:rsidRPr="00942CD9">
        <w:t>о</w:t>
      </w:r>
      <w:r w:rsidRPr="00942CD9">
        <w:t>т</w:t>
      </w:r>
      <w:r w:rsidR="008E3041">
        <w:t>ы</w:t>
      </w:r>
      <w:r w:rsidRPr="00942CD9">
        <w:t xml:space="preserve"> предусмотрено проведение тематических правовых классных часов и индивидуальные бесе</w:t>
      </w:r>
      <w:r w:rsidR="008E3041">
        <w:t xml:space="preserve">ды. Социальным педагогом </w:t>
      </w:r>
      <w:r w:rsidRPr="00942CD9">
        <w:t xml:space="preserve"> составлен социальный паспорт школы, обновлен список неблагополучных семей и детей из них.</w:t>
      </w:r>
    </w:p>
    <w:p w:rsidR="005C272E" w:rsidRPr="00942CD9" w:rsidRDefault="005C272E" w:rsidP="005C272E">
      <w:pPr>
        <w:pStyle w:val="a7"/>
        <w:rPr>
          <w:i/>
        </w:rPr>
      </w:pPr>
      <w:r w:rsidRPr="00942CD9">
        <w:t> </w:t>
      </w:r>
      <w:r w:rsidRPr="00942CD9">
        <w:rPr>
          <w:rStyle w:val="af1"/>
          <w:i/>
        </w:rPr>
        <w:t>Патриотическое воспитание</w:t>
      </w:r>
    </w:p>
    <w:p w:rsidR="005C272E" w:rsidRPr="00942CD9" w:rsidRDefault="005C272E" w:rsidP="005C272E">
      <w:pPr>
        <w:pStyle w:val="a7"/>
      </w:pPr>
      <w:r w:rsidRPr="00942CD9">
        <w:t>В рамках школьной програм</w:t>
      </w:r>
      <w:r w:rsidR="008E3041">
        <w:t xml:space="preserve">мы "Я – гражданин </w:t>
      </w:r>
      <w:r w:rsidR="00F15F5F">
        <w:t>России" в 2016-2017</w:t>
      </w:r>
      <w:r w:rsidRPr="00942CD9">
        <w:t xml:space="preserve"> учебном году в шк</w:t>
      </w:r>
      <w:r w:rsidRPr="00942CD9">
        <w:t>о</w:t>
      </w:r>
      <w:r w:rsidRPr="00942CD9">
        <w:t>ле проведены следующие мероприятия: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</w:t>
      </w:r>
      <w:r w:rsidR="00063E31">
        <w:t>и</w:t>
      </w:r>
      <w:r w:rsidRPr="00942CD9">
        <w:t xml:space="preserve"> Мужес</w:t>
      </w:r>
      <w:r w:rsidR="00F15F5F">
        <w:t>тва (в течение 2016-2017</w:t>
      </w:r>
      <w:r w:rsidR="00063E31">
        <w:t>г</w:t>
      </w:r>
      <w:r w:rsidRPr="00942CD9">
        <w:t>г.);</w:t>
      </w:r>
    </w:p>
    <w:p w:rsidR="005C272E" w:rsidRPr="00942CD9" w:rsidRDefault="005C272E" w:rsidP="00085D04">
      <w:pPr>
        <w:numPr>
          <w:ilvl w:val="0"/>
          <w:numId w:val="10"/>
        </w:numPr>
        <w:spacing w:before="100" w:beforeAutospacing="1" w:after="100" w:afterAutospacing="1"/>
      </w:pPr>
      <w:r w:rsidRPr="00942CD9">
        <w:t>Уроки, посвященные полёт</w:t>
      </w:r>
      <w:r w:rsidR="00F15F5F">
        <w:t>у человека в космос (апрель 2017</w:t>
      </w:r>
      <w:r w:rsidRPr="00942CD9">
        <w:t>г);</w:t>
      </w:r>
    </w:p>
    <w:p w:rsidR="005C272E" w:rsidRDefault="005C272E" w:rsidP="00085D04">
      <w:pPr>
        <w:numPr>
          <w:ilvl w:val="0"/>
          <w:numId w:val="10"/>
        </w:numPr>
      </w:pPr>
      <w:r w:rsidRPr="00942CD9">
        <w:t>классные часы, посвященные победе в Велик</w:t>
      </w:r>
      <w:r w:rsidR="00F15F5F">
        <w:t>ой Отечественной войне (май 2017</w:t>
      </w:r>
      <w:r w:rsidRPr="00942CD9">
        <w:t>);</w:t>
      </w:r>
    </w:p>
    <w:p w:rsidR="00F15F5F" w:rsidRPr="00942CD9" w:rsidRDefault="00F15F5F" w:rsidP="00085D04">
      <w:pPr>
        <w:numPr>
          <w:ilvl w:val="0"/>
          <w:numId w:val="10"/>
        </w:numPr>
      </w:pPr>
      <w:r>
        <w:t>Подготовка и участие в митинге (9 мая 2017г)</w:t>
      </w:r>
    </w:p>
    <w:p w:rsidR="00606E2C" w:rsidRDefault="00063E31" w:rsidP="00F15F5F">
      <w:pPr>
        <w:numPr>
          <w:ilvl w:val="0"/>
          <w:numId w:val="11"/>
        </w:numPr>
      </w:pPr>
      <w:r>
        <w:t>Вахта</w:t>
      </w:r>
      <w:r w:rsidR="00F15F5F">
        <w:t xml:space="preserve"> Памяти (9 мая 2017</w:t>
      </w:r>
      <w:r w:rsidR="005C272E" w:rsidRPr="00942CD9">
        <w:t>г.);</w:t>
      </w:r>
    </w:p>
    <w:p w:rsidR="00A96B1F" w:rsidRDefault="00A96B1F" w:rsidP="00F15F5F">
      <w:pPr>
        <w:numPr>
          <w:ilvl w:val="0"/>
          <w:numId w:val="11"/>
        </w:numPr>
      </w:pPr>
      <w:r>
        <w:t>Ежегодно проводятся конкурс-смотр строя и песни (посвященные ВОВ)</w:t>
      </w:r>
    </w:p>
    <w:p w:rsidR="00063E31" w:rsidRDefault="00901F16" w:rsidP="00063E31">
      <w:pPr>
        <w:pStyle w:val="a7"/>
        <w:rPr>
          <w:i/>
        </w:rPr>
      </w:pPr>
      <w:r w:rsidRPr="00942CD9">
        <w:rPr>
          <w:rStyle w:val="af1"/>
          <w:i/>
        </w:rPr>
        <w:t>Правовое воспитание</w:t>
      </w:r>
    </w:p>
    <w:p w:rsidR="00901F16" w:rsidRPr="00063E31" w:rsidRDefault="00063E31" w:rsidP="00063E31">
      <w:pPr>
        <w:pStyle w:val="a7"/>
        <w:rPr>
          <w:i/>
        </w:rPr>
      </w:pPr>
      <w:r>
        <w:rPr>
          <w:i/>
        </w:rPr>
        <w:t>Р</w:t>
      </w:r>
      <w:r w:rsidR="00901F16" w:rsidRPr="00942CD9">
        <w:t>еализации программы  "Я - гражданин" направлен на правовое просвещение учащихся. В связи с этим классными руководителями были запланированы и проведены классные м</w:t>
      </w:r>
      <w:r w:rsidR="00901F16" w:rsidRPr="00942CD9">
        <w:t>е</w:t>
      </w:r>
      <w:r w:rsidR="00901F16" w:rsidRPr="00942CD9">
        <w:t>роприятия по правовой тематике: "Мои права и обязанности", "Закон и наркомания", "Правила поведения в школе", "Дом, в котором я живу", "Вредные привычки", "От шал</w:t>
      </w:r>
      <w:r w:rsidR="00901F16" w:rsidRPr="00942CD9">
        <w:t>о</w:t>
      </w:r>
      <w:r w:rsidR="00901F16" w:rsidRPr="00942CD9">
        <w:t>сти к правонарушению", "Твои права", "Административная ответственность: это надо знать" и др..</w:t>
      </w:r>
    </w:p>
    <w:p w:rsidR="00901F16" w:rsidRPr="00942CD9" w:rsidRDefault="00901F16" w:rsidP="00901F16">
      <w:pPr>
        <w:pStyle w:val="a7"/>
        <w:spacing w:before="0" w:beforeAutospacing="0" w:after="120" w:afterAutospacing="0"/>
      </w:pPr>
      <w:r w:rsidRPr="00942CD9">
        <w:t>- Урок Знаний по Конвенции по правам ребенка,</w:t>
      </w:r>
    </w:p>
    <w:p w:rsidR="00901F16" w:rsidRPr="00942CD9" w:rsidRDefault="00063E31" w:rsidP="00901F16">
      <w:pPr>
        <w:pStyle w:val="a7"/>
        <w:spacing w:before="0" w:beforeAutospacing="0" w:after="120" w:afterAutospacing="0"/>
      </w:pPr>
      <w:r>
        <w:t>- «</w:t>
      </w:r>
      <w:r w:rsidR="00901F16" w:rsidRPr="00942CD9">
        <w:t>Посвящение в первоклассники</w:t>
      </w:r>
      <w:r>
        <w:t>»</w:t>
      </w:r>
    </w:p>
    <w:p w:rsidR="006D236D" w:rsidRDefault="00901F16" w:rsidP="006D236D">
      <w:pPr>
        <w:pStyle w:val="a7"/>
        <w:spacing w:before="0" w:beforeAutospacing="0" w:after="120" w:afterAutospacing="0"/>
      </w:pPr>
      <w:r w:rsidRPr="00942CD9">
        <w:t>- обновление стенда "Твои права".</w:t>
      </w:r>
    </w:p>
    <w:p w:rsidR="00A96B1F" w:rsidRPr="009C0EE5" w:rsidRDefault="00A96B1F" w:rsidP="00A96B1F">
      <w:pPr>
        <w:rPr>
          <w:b/>
        </w:rPr>
      </w:pPr>
      <w:r w:rsidRPr="009C0EE5">
        <w:rPr>
          <w:b/>
        </w:rPr>
        <w:t>ЗАДАЧИ НА НОВЫЙ УЧЕБНЫЙ  ГОД:</w:t>
      </w:r>
    </w:p>
    <w:p w:rsidR="00A96B1F" w:rsidRPr="009C0EE5" w:rsidRDefault="00A96B1F" w:rsidP="00A96B1F">
      <w:r w:rsidRPr="009C0EE5">
        <w:t>1.Организовать воспитательный процесс на основе системно - деятельностного подхода на этапе перехода и внедрения новых образовательных стандартов.</w:t>
      </w:r>
    </w:p>
    <w:p w:rsidR="00A96B1F" w:rsidRPr="009C0EE5" w:rsidRDefault="00A96B1F" w:rsidP="00A96B1F">
      <w:r w:rsidRPr="009C0EE5">
        <w:t>2.Обеспечить реализацию воспитательного плана.</w:t>
      </w:r>
    </w:p>
    <w:p w:rsidR="00A96B1F" w:rsidRPr="009C0EE5" w:rsidRDefault="00A96B1F" w:rsidP="00A96B1F">
      <w:r w:rsidRPr="009C0EE5">
        <w:t>3.Продолжить работу по образовательной и воспитательной подготовке учащихся.</w:t>
      </w:r>
    </w:p>
    <w:p w:rsidR="00A96B1F" w:rsidRPr="009C0EE5" w:rsidRDefault="00A96B1F" w:rsidP="00A96B1F">
      <w:r w:rsidRPr="009C0EE5">
        <w:t>4. Регулярно проводить мониторинг (стартовый, рубежный, итоговый контроль) достиж</w:t>
      </w:r>
      <w:r w:rsidRPr="009C0EE5">
        <w:t>е</w:t>
      </w:r>
      <w:r w:rsidRPr="009C0EE5">
        <w:t>ний учащихся.</w:t>
      </w:r>
    </w:p>
    <w:p w:rsidR="00A96B1F" w:rsidRPr="009C0EE5" w:rsidRDefault="00A96B1F" w:rsidP="00A96B1F">
      <w:r w:rsidRPr="009C0EE5">
        <w:t xml:space="preserve">5. Обеспечить внедрение в воспитательный процесс новых образовательных технологий: развивающее обучение, метод проектов, проблемное воспитание, модульное воспитание. </w:t>
      </w:r>
    </w:p>
    <w:p w:rsidR="00A96B1F" w:rsidRPr="009C0EE5" w:rsidRDefault="00A96B1F" w:rsidP="00A96B1F">
      <w:r w:rsidRPr="009C0EE5">
        <w:t>6. Повышать качество образования и воспитания.</w:t>
      </w:r>
    </w:p>
    <w:p w:rsidR="00A96B1F" w:rsidRDefault="00A96B1F" w:rsidP="006D236D">
      <w:pPr>
        <w:pStyle w:val="a7"/>
        <w:spacing w:before="0" w:beforeAutospacing="0" w:after="120" w:afterAutospacing="0"/>
      </w:pPr>
    </w:p>
    <w:p w:rsidR="00A96B1F" w:rsidRDefault="006D236D" w:rsidP="00A96B1F">
      <w:pPr>
        <w:pStyle w:val="a7"/>
        <w:spacing w:before="0" w:beforeAutospacing="0" w:after="120" w:afterAutospacing="0"/>
      </w:pPr>
      <w:r>
        <w:t xml:space="preserve">                          </w:t>
      </w:r>
    </w:p>
    <w:p w:rsidR="00F21343" w:rsidRDefault="006D236D" w:rsidP="00A96B1F">
      <w:pPr>
        <w:pStyle w:val="a7"/>
        <w:spacing w:before="0" w:beforeAutospacing="0" w:after="120" w:afterAutospacing="0"/>
      </w:pPr>
      <w:r>
        <w:t xml:space="preserve">                                                               </w:t>
      </w:r>
    </w:p>
    <w:p w:rsidR="00942CD9" w:rsidRPr="00D20084" w:rsidRDefault="00A96B1F" w:rsidP="00D20084">
      <w:pPr>
        <w:pStyle w:val="af3"/>
        <w:tabs>
          <w:tab w:val="clear" w:pos="1575"/>
        </w:tabs>
        <w:ind w:left="360"/>
        <w:jc w:val="left"/>
        <w:rPr>
          <w:shadow w:val="0"/>
          <w:color w:val="auto"/>
        </w:rPr>
      </w:pPr>
      <w:r>
        <w:rPr>
          <w:shadow w:val="0"/>
          <w:color w:val="auto"/>
        </w:rPr>
        <w:t>3.</w:t>
      </w:r>
      <w:r w:rsidR="00942CD9" w:rsidRPr="00942CD9">
        <w:rPr>
          <w:shadow w:val="0"/>
          <w:color w:val="auto"/>
        </w:rPr>
        <w:t>Условия осуществления образовательного процесса</w:t>
      </w:r>
    </w:p>
    <w:p w:rsidR="00942CD9" w:rsidRPr="000C3705" w:rsidRDefault="00942CD9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 w:rsidRPr="000C3705">
        <w:rPr>
          <w:rFonts w:ascii="Times New Roman" w:hAnsi="Times New Roman" w:cs="Times New Roman"/>
          <w:i w:val="0"/>
          <w:color w:val="auto"/>
        </w:rPr>
        <w:t>3.1. Режим обучения</w:t>
      </w:r>
    </w:p>
    <w:p w:rsidR="00A96B1F" w:rsidRPr="00911697" w:rsidRDefault="00A96B1F" w:rsidP="00A96B1F">
      <w:r>
        <w:t xml:space="preserve">  </w:t>
      </w:r>
      <w:r w:rsidR="00942CD9" w:rsidRPr="007F47B3">
        <w:t xml:space="preserve">   Режим и условия обучения в школе организованы в соответствии с требованиями Са</w:t>
      </w:r>
      <w:r w:rsidR="00942CD9" w:rsidRPr="007F47B3">
        <w:t>н</w:t>
      </w:r>
      <w:r w:rsidR="00942CD9" w:rsidRPr="007F47B3">
        <w:t>Пина.</w:t>
      </w:r>
      <w:r w:rsidR="000C3705">
        <w:t xml:space="preserve"> </w:t>
      </w:r>
      <w:r>
        <w:t>В 2016 -2017</w:t>
      </w:r>
      <w:r w:rsidR="000C3705" w:rsidRPr="0089206B">
        <w:t xml:space="preserve"> учебном году школа работала в режиме 5-дневной рабочей недели. В школе 11  учебных кабинетов, 2 комбинированные мастерские, спортивный зал, библи</w:t>
      </w:r>
      <w:r w:rsidR="000C3705" w:rsidRPr="0089206B">
        <w:t>о</w:t>
      </w:r>
      <w:r>
        <w:t>тека, столовая, лаборантские (химия, физика и информатика).</w:t>
      </w:r>
    </w:p>
    <w:p w:rsidR="00942CD9" w:rsidRPr="007F47B3" w:rsidRDefault="00A96B1F" w:rsidP="00A96B1F">
      <w:pPr>
        <w:jc w:val="both"/>
      </w:pPr>
      <w:r>
        <w:t xml:space="preserve"> </w:t>
      </w:r>
      <w:r w:rsidR="000C3705" w:rsidRPr="0089206B">
        <w:t>.</w:t>
      </w:r>
    </w:p>
    <w:p w:rsidR="000C3705" w:rsidRPr="007F47B3" w:rsidRDefault="00942CD9" w:rsidP="000C3705">
      <w:pPr>
        <w:tabs>
          <w:tab w:val="num" w:pos="1575"/>
        </w:tabs>
        <w:jc w:val="both"/>
        <w:rPr>
          <w:bCs/>
        </w:rPr>
      </w:pPr>
      <w:r w:rsidRPr="007F47B3">
        <w:rPr>
          <w:bCs/>
        </w:rPr>
        <w:t xml:space="preserve">        Учебный год составляет 34 недели и делится на учебные четв</w:t>
      </w:r>
      <w:r w:rsidR="00E43170">
        <w:rPr>
          <w:bCs/>
        </w:rPr>
        <w:t>ерти для 1 – 8</w:t>
      </w:r>
      <w:r>
        <w:rPr>
          <w:bCs/>
        </w:rPr>
        <w:t xml:space="preserve"> кл.</w:t>
      </w:r>
      <w:r w:rsidR="00E43170">
        <w:rPr>
          <w:bCs/>
        </w:rPr>
        <w:t xml:space="preserve"> и 10кл.; 9,11класс - 33 недели</w:t>
      </w:r>
      <w:r w:rsidRPr="007F47B3">
        <w:rPr>
          <w:bCs/>
        </w:rPr>
        <w:t xml:space="preserve"> Продолжительность каникул в течение учебного года не м</w:t>
      </w:r>
      <w:r w:rsidRPr="007F47B3">
        <w:rPr>
          <w:bCs/>
        </w:rPr>
        <w:t>е</w:t>
      </w:r>
      <w:r w:rsidRPr="007F47B3">
        <w:rPr>
          <w:bCs/>
        </w:rPr>
        <w:t>нее 30 календарных дней. Для учащихся 1 класса</w:t>
      </w:r>
      <w:r w:rsidR="00E43170">
        <w:rPr>
          <w:bCs/>
        </w:rPr>
        <w:t xml:space="preserve"> </w:t>
      </w:r>
      <w:r w:rsidR="00E5157A">
        <w:rPr>
          <w:bCs/>
        </w:rPr>
        <w:t xml:space="preserve"> </w:t>
      </w:r>
      <w:r w:rsidRPr="007F47B3">
        <w:rPr>
          <w:bCs/>
        </w:rPr>
        <w:t xml:space="preserve"> организуются дополнительные каник</w:t>
      </w:r>
      <w:r w:rsidRPr="007F47B3">
        <w:rPr>
          <w:bCs/>
        </w:rPr>
        <w:t>у</w:t>
      </w:r>
      <w:r w:rsidRPr="007F47B3">
        <w:rPr>
          <w:bCs/>
        </w:rPr>
        <w:t>лы в феврале.</w:t>
      </w:r>
      <w:r w:rsidR="000C3705">
        <w:rPr>
          <w:bCs/>
        </w:rPr>
        <w:t xml:space="preserve">   </w:t>
      </w:r>
      <w:r w:rsidRPr="007F47B3">
        <w:rPr>
          <w:bCs/>
        </w:rPr>
        <w:t xml:space="preserve">     </w:t>
      </w:r>
    </w:p>
    <w:p w:rsidR="00942CD9" w:rsidRDefault="00942CD9" w:rsidP="00942CD9">
      <w:pPr>
        <w:pStyle w:val="ad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2CD9" w:rsidRDefault="00942CD9" w:rsidP="00942CD9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Pr="008A79B7">
        <w:rPr>
          <w:rFonts w:ascii="Times New Roman" w:hAnsi="Times New Roman"/>
          <w:b/>
          <w:bCs/>
          <w:sz w:val="24"/>
          <w:szCs w:val="24"/>
        </w:rPr>
        <w:t xml:space="preserve">Учебно-материальная база, благоустройство и оснащенность. </w:t>
      </w:r>
      <w:r w:rsidRPr="008A79B7">
        <w:rPr>
          <w:rFonts w:ascii="Times New Roman" w:hAnsi="Times New Roman"/>
          <w:b/>
          <w:bCs/>
          <w:sz w:val="24"/>
          <w:szCs w:val="24"/>
          <w:lang w:val="en-US"/>
        </w:rPr>
        <w:t>IT</w:t>
      </w:r>
      <w:r w:rsidRPr="008A79B7">
        <w:rPr>
          <w:rFonts w:ascii="Times New Roman" w:hAnsi="Times New Roman"/>
          <w:b/>
          <w:bCs/>
          <w:sz w:val="24"/>
          <w:szCs w:val="24"/>
        </w:rPr>
        <w:t>-инфракструктура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42CD9" w:rsidRDefault="00942CD9" w:rsidP="00942CD9">
      <w:pPr>
        <w:jc w:val="both"/>
      </w:pPr>
      <w:r w:rsidRPr="007F47B3">
        <w:rPr>
          <w:b/>
          <w:bCs/>
          <w:shadow/>
          <w:color w:val="0000CC"/>
        </w:rPr>
        <w:t xml:space="preserve">  </w:t>
      </w:r>
      <w:r w:rsidRPr="007F47B3">
        <w:t xml:space="preserve"> Эффективность реализации любой образовательной программы   зависит во многом от той материально – технической базы, которой располагает общеобразовательное учре</w:t>
      </w:r>
      <w:r w:rsidRPr="007F47B3">
        <w:t>ж</w:t>
      </w:r>
      <w:r w:rsidRPr="007F47B3">
        <w:t>дение.</w:t>
      </w:r>
    </w:p>
    <w:p w:rsidR="00A96B1F" w:rsidRPr="007C72AF" w:rsidRDefault="00A96B1F" w:rsidP="00A96B1F">
      <w:pPr>
        <w:jc w:val="both"/>
        <w:rPr>
          <w:bCs/>
        </w:rPr>
      </w:pPr>
      <w:r>
        <w:t xml:space="preserve">   </w:t>
      </w:r>
      <w:r w:rsidRPr="007C72AF">
        <w:t>Сегодня школа распола</w:t>
      </w:r>
      <w:r>
        <w:t>гается в здании, построенном  79</w:t>
      </w:r>
      <w:r w:rsidRPr="007C72AF">
        <w:t xml:space="preserve"> лет назад. </w:t>
      </w:r>
      <w:r w:rsidRPr="007C72AF">
        <w:rPr>
          <w:bCs/>
        </w:rPr>
        <w:t>Школа имеет мес</w:t>
      </w:r>
      <w:r w:rsidRPr="007C72AF">
        <w:rPr>
          <w:bCs/>
        </w:rPr>
        <w:t>т</w:t>
      </w:r>
      <w:r w:rsidRPr="007C72AF">
        <w:rPr>
          <w:bCs/>
        </w:rPr>
        <w:t>ное отопление (собственная котельная), люминесцентное</w:t>
      </w:r>
      <w:r>
        <w:rPr>
          <w:bCs/>
        </w:rPr>
        <w:t xml:space="preserve"> (частично светодиодное)</w:t>
      </w:r>
      <w:r w:rsidRPr="007C72AF">
        <w:rPr>
          <w:bCs/>
        </w:rPr>
        <w:t xml:space="preserve"> осв</w:t>
      </w:r>
      <w:r w:rsidRPr="007C72AF">
        <w:rPr>
          <w:bCs/>
        </w:rPr>
        <w:t>е</w:t>
      </w:r>
      <w:r w:rsidRPr="007C72AF">
        <w:rPr>
          <w:bCs/>
        </w:rPr>
        <w:t>щение, холодное водоснабжение, канализацию. Школа располагает 11-ю учебными каб</w:t>
      </w:r>
      <w:r w:rsidRPr="007C72AF">
        <w:rPr>
          <w:bCs/>
        </w:rPr>
        <w:t>и</w:t>
      </w:r>
      <w:r w:rsidRPr="007C72AF">
        <w:rPr>
          <w:bCs/>
        </w:rPr>
        <w:t>нетами, одним компьютерным кл</w:t>
      </w:r>
      <w:r>
        <w:rPr>
          <w:bCs/>
        </w:rPr>
        <w:t>ассом, библиотекой, столярной (</w:t>
      </w:r>
      <w:r w:rsidRPr="007C72AF">
        <w:rPr>
          <w:bCs/>
        </w:rPr>
        <w:t>слесарной</w:t>
      </w:r>
      <w:r>
        <w:rPr>
          <w:bCs/>
        </w:rPr>
        <w:t>) и швейной (кулинарной)</w:t>
      </w:r>
      <w:r w:rsidRPr="007C72AF">
        <w:rPr>
          <w:bCs/>
        </w:rPr>
        <w:t xml:space="preserve"> мастерскими, спортивным залом, столовой. На пришкольной территории имеются учебно-опытный участок, цветники, игровая площадка.  Кабинеты оснащены н</w:t>
      </w:r>
      <w:r w:rsidRPr="007C72AF">
        <w:rPr>
          <w:bCs/>
        </w:rPr>
        <w:t>е</w:t>
      </w:r>
      <w:r w:rsidRPr="007C72AF">
        <w:rPr>
          <w:bCs/>
        </w:rPr>
        <w:t>обходимой мебелью.  Во всех кабинетах имеются технические средства обучения: комп</w:t>
      </w:r>
      <w:r w:rsidRPr="007C72AF">
        <w:rPr>
          <w:bCs/>
        </w:rPr>
        <w:t>ь</w:t>
      </w:r>
      <w:r w:rsidRPr="007C72AF">
        <w:rPr>
          <w:bCs/>
        </w:rPr>
        <w:t xml:space="preserve">ютеры с мультимедийным проектором. </w:t>
      </w:r>
      <w:r>
        <w:rPr>
          <w:bCs/>
        </w:rPr>
        <w:t xml:space="preserve">В кабинете истории имеется интерактивная доска. </w:t>
      </w:r>
      <w:r w:rsidRPr="007C72AF">
        <w:rPr>
          <w:bCs/>
        </w:rPr>
        <w:t xml:space="preserve">В школе два телевизора,  два музыкальных центра, </w:t>
      </w:r>
      <w:r w:rsidRPr="007C72AF">
        <w:rPr>
          <w:bCs/>
          <w:lang w:val="en-US"/>
        </w:rPr>
        <w:t>DVD</w:t>
      </w:r>
      <w:r w:rsidRPr="007C72AF">
        <w:rPr>
          <w:bCs/>
        </w:rPr>
        <w:t>-плееры с функцией караоке, н</w:t>
      </w:r>
      <w:r w:rsidRPr="007C72AF">
        <w:rPr>
          <w:bCs/>
        </w:rPr>
        <w:t>о</w:t>
      </w:r>
      <w:r w:rsidRPr="007C72AF">
        <w:rPr>
          <w:bCs/>
        </w:rPr>
        <w:t>утбуки, цифровой фотоаппарат,</w:t>
      </w:r>
      <w:r>
        <w:rPr>
          <w:bCs/>
        </w:rPr>
        <w:t xml:space="preserve"> ламинатор,</w:t>
      </w:r>
      <w:r w:rsidRPr="007C72AF">
        <w:rPr>
          <w:bCs/>
        </w:rPr>
        <w:t xml:space="preserve"> принтеры, ксероксы, </w:t>
      </w:r>
      <w:r>
        <w:rPr>
          <w:bCs/>
        </w:rPr>
        <w:t xml:space="preserve">сканеры, видеокамера, </w:t>
      </w:r>
      <w:r w:rsidRPr="007C72AF">
        <w:rPr>
          <w:bCs/>
        </w:rPr>
        <w:t>факс.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t>Школа использует возможности скоростного Интернета, электронной почты.</w:t>
      </w:r>
    </w:p>
    <w:p w:rsidR="00A96B1F" w:rsidRDefault="00A96B1F" w:rsidP="00A96B1F">
      <w:pPr>
        <w:jc w:val="both"/>
        <w:rPr>
          <w:bCs/>
        </w:rPr>
      </w:pPr>
      <w:r w:rsidRPr="007C72AF">
        <w:rPr>
          <w:bCs/>
        </w:rPr>
        <w:t xml:space="preserve">Для занятий внеурочной деятельностью  по «Робототехнике» закуплены комплекты </w:t>
      </w:r>
      <w:r w:rsidRPr="007C72AF">
        <w:rPr>
          <w:bCs/>
          <w:lang w:val="en-US"/>
        </w:rPr>
        <w:t>LEGO</w:t>
      </w:r>
      <w:r w:rsidRPr="007C72AF">
        <w:rPr>
          <w:bCs/>
        </w:rPr>
        <w:t xml:space="preserve"> </w:t>
      </w:r>
      <w:r w:rsidRPr="007C72AF">
        <w:rPr>
          <w:bCs/>
          <w:lang w:val="en-US"/>
        </w:rPr>
        <w:t>VEDO</w:t>
      </w:r>
      <w:r w:rsidRPr="007C72AF">
        <w:rPr>
          <w:bCs/>
        </w:rPr>
        <w:t xml:space="preserve"> и нетбуки.</w:t>
      </w:r>
    </w:p>
    <w:p w:rsidR="00A96B1F" w:rsidRPr="007C72AF" w:rsidRDefault="00A96B1F" w:rsidP="00A96B1F">
      <w:pPr>
        <w:jc w:val="both"/>
        <w:rPr>
          <w:bCs/>
        </w:rPr>
      </w:pPr>
      <w:r>
        <w:rPr>
          <w:bCs/>
        </w:rPr>
        <w:t xml:space="preserve">         Устано</w:t>
      </w:r>
      <w:r w:rsidR="00F64B14">
        <w:rPr>
          <w:bCs/>
        </w:rPr>
        <w:t xml:space="preserve">влено наружное видеонаблюдение: </w:t>
      </w:r>
      <w:r>
        <w:rPr>
          <w:bCs/>
        </w:rPr>
        <w:t>6</w:t>
      </w:r>
      <w:r w:rsidR="00F64B14">
        <w:rPr>
          <w:bCs/>
        </w:rPr>
        <w:t xml:space="preserve"> камер по всему периметру школы</w:t>
      </w:r>
      <w:r>
        <w:rPr>
          <w:bCs/>
        </w:rPr>
        <w:t>, а так же 7 камер внутри школы. Запись сохраняется до 32 дней.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Полностью укомплектован компьютерный класс. Учащиеся и учителя школы активно пользуются Интернетом, где находят необходимый материал для уроков и внеклассных мероприятий, а также для подготовки докладов, рефератов, исследовательских работ.  Также компьютеры имеются в кабинетах администрации школы и в библиотеке. За п</w:t>
      </w:r>
      <w:r w:rsidRPr="007C72AF">
        <w:rPr>
          <w:bCs/>
        </w:rPr>
        <w:t>о</w:t>
      </w:r>
      <w:r w:rsidRPr="007C72AF">
        <w:rPr>
          <w:bCs/>
        </w:rPr>
        <w:t>следний учебный год учителями приобретались электронные носители с образовательн</w:t>
      </w:r>
      <w:r w:rsidRPr="007C72AF">
        <w:rPr>
          <w:bCs/>
        </w:rPr>
        <w:t>ы</w:t>
      </w:r>
      <w:r w:rsidRPr="007C72AF">
        <w:rPr>
          <w:bCs/>
        </w:rPr>
        <w:t xml:space="preserve">ми программами. </w:t>
      </w:r>
    </w:p>
    <w:p w:rsidR="00A96B1F" w:rsidRPr="007C72AF" w:rsidRDefault="00A96B1F" w:rsidP="00A96B1F">
      <w:pPr>
        <w:pStyle w:val="4"/>
        <w:rPr>
          <w:b w:val="0"/>
          <w:bCs w:val="0"/>
          <w:i w:val="0"/>
          <w:color w:val="auto"/>
        </w:rPr>
      </w:pPr>
      <w:r w:rsidRPr="007C72AF">
        <w:rPr>
          <w:i w:val="0"/>
        </w:rPr>
        <w:t xml:space="preserve">         </w:t>
      </w:r>
      <w:r w:rsidRPr="007C72AF">
        <w:rPr>
          <w:b w:val="0"/>
          <w:i w:val="0"/>
          <w:color w:val="auto"/>
        </w:rPr>
        <w:t>Учебный фонд библиотеки составляют учебники, учебные пособия, энциклоп</w:t>
      </w:r>
      <w:r w:rsidRPr="007C72AF">
        <w:rPr>
          <w:b w:val="0"/>
          <w:i w:val="0"/>
          <w:color w:val="auto"/>
        </w:rPr>
        <w:t>е</w:t>
      </w:r>
      <w:r w:rsidRPr="007C72AF">
        <w:rPr>
          <w:b w:val="0"/>
          <w:i w:val="0"/>
          <w:color w:val="auto"/>
        </w:rPr>
        <w:t>дии, художественная литература, журналы.</w:t>
      </w:r>
    </w:p>
    <w:p w:rsidR="00A96B1F" w:rsidRPr="007C72AF" w:rsidRDefault="00A96B1F" w:rsidP="00A96B1F">
      <w:pPr>
        <w:jc w:val="both"/>
        <w:rPr>
          <w:bCs/>
        </w:rPr>
      </w:pPr>
      <w:r w:rsidRPr="007C72AF">
        <w:rPr>
          <w:bCs/>
        </w:rPr>
        <w:t>Библиотека пополняется новыми научно-художественными книгами, учебниками, слов</w:t>
      </w:r>
      <w:r w:rsidRPr="007C72AF">
        <w:rPr>
          <w:bCs/>
        </w:rPr>
        <w:t>а</w:t>
      </w:r>
      <w:r w:rsidRPr="007C72AF">
        <w:rPr>
          <w:bCs/>
        </w:rPr>
        <w:t xml:space="preserve">рями. В связи с этим учащиеся имеют больше возможностей при подготовке рефератов, при проведении исследовательской деятельности. </w:t>
      </w:r>
    </w:p>
    <w:p w:rsidR="00A96B1F" w:rsidRDefault="00A96B1F" w:rsidP="00A96B1F">
      <w:pPr>
        <w:jc w:val="both"/>
        <w:rPr>
          <w:bCs/>
        </w:rPr>
      </w:pPr>
      <w:r w:rsidRPr="007C72AF">
        <w:rPr>
          <w:bCs/>
        </w:rPr>
        <w:t xml:space="preserve">        Конечно, одним из основных предназначений школьной библиотеки всегда было обеспечение учебниками обучающихся. На сегодняшний день все учащиеся (100%) обе</w:t>
      </w:r>
      <w:r w:rsidRPr="007C72AF">
        <w:rPr>
          <w:bCs/>
        </w:rPr>
        <w:t>с</w:t>
      </w:r>
      <w:r w:rsidRPr="007C72AF">
        <w:rPr>
          <w:bCs/>
        </w:rPr>
        <w:t>печены учебной литературой.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                                              Приобретено за год.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Для столовой закуплена 4-х камфорная электроплита с духовочным шкафом, для приготовления пищи. В школе уже не первый год производится  выпечка в  пароконве</w:t>
      </w:r>
      <w:r>
        <w:rPr>
          <w:bCs/>
        </w:rPr>
        <w:t>к</w:t>
      </w:r>
      <w:r>
        <w:rPr>
          <w:bCs/>
        </w:rPr>
        <w:t>томате, что уменьшает стоимость изделий.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В столовой установлен умывальник с электроподогревом и электрополотенце.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В здании школы установлен прибор «Стрелец-Мониторинг» и заключен договор об обслуживании АПС. 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По просьбе воспитателей ГДО и родителей в школу передано оборудование для де</w:t>
      </w:r>
      <w:r>
        <w:rPr>
          <w:bCs/>
        </w:rPr>
        <w:t>т</w:t>
      </w:r>
      <w:r>
        <w:rPr>
          <w:bCs/>
        </w:rPr>
        <w:t>ской площадки (качели, карусели, горка, песочница, скамейка, турник). Оборудование у</w:t>
      </w:r>
      <w:r>
        <w:rPr>
          <w:bCs/>
        </w:rPr>
        <w:t>с</w:t>
      </w:r>
      <w:r>
        <w:rPr>
          <w:bCs/>
        </w:rPr>
        <w:t>тановлено, составлен акт – обследование  о безопасном  использовании его  на детской площадке. Обучающиеся 11 класса, работающие в летнее время  в составе трудовой бр</w:t>
      </w:r>
      <w:r>
        <w:rPr>
          <w:bCs/>
        </w:rPr>
        <w:t>и</w:t>
      </w:r>
      <w:r>
        <w:rPr>
          <w:bCs/>
        </w:rPr>
        <w:t>гады из старых покрышек сделали «СМЕШАРИКИ», а также благоустроили клумбами и цветниками территорию школы.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>Изготовили фигурки жирафа, зебры и коня. Сделали макет светофора и автомобиль. Ч</w:t>
      </w:r>
      <w:r>
        <w:rPr>
          <w:bCs/>
        </w:rPr>
        <w:t>у</w:t>
      </w:r>
      <w:r>
        <w:rPr>
          <w:bCs/>
        </w:rPr>
        <w:t>рочки покрасили в гномиков.</w:t>
      </w:r>
    </w:p>
    <w:p w:rsidR="00A96B1F" w:rsidRDefault="00A96B1F" w:rsidP="00A96B1F">
      <w:pPr>
        <w:jc w:val="both"/>
        <w:rPr>
          <w:bCs/>
        </w:rPr>
      </w:pPr>
      <w:r>
        <w:rPr>
          <w:bCs/>
        </w:rPr>
        <w:t xml:space="preserve">         Для ГДО закуплен интерактивный стол со 125 обучающимися программами, так же приобретен сухой бассейн с шариками и мягкий конструктор со специальным наполнит</w:t>
      </w:r>
      <w:r>
        <w:rPr>
          <w:bCs/>
        </w:rPr>
        <w:t>е</w:t>
      </w:r>
      <w:r>
        <w:rPr>
          <w:bCs/>
        </w:rPr>
        <w:t>лем для детей с ОВЗ.</w:t>
      </w:r>
    </w:p>
    <w:p w:rsidR="00A96B1F" w:rsidRPr="00A96B1F" w:rsidRDefault="00A96B1F" w:rsidP="00942CD9">
      <w:pPr>
        <w:jc w:val="both"/>
        <w:rPr>
          <w:bCs/>
        </w:rPr>
      </w:pPr>
      <w:r>
        <w:rPr>
          <w:bCs/>
        </w:rPr>
        <w:t xml:space="preserve">        Закуплен спортивный инвентарь общей стоимостью  150 тысяч рублей (различные виды мячей, лыжи, ботинки, палочки, крепления и др.).</w:t>
      </w:r>
    </w:p>
    <w:p w:rsidR="00942CD9" w:rsidRPr="00A96B1F" w:rsidRDefault="00942CD9" w:rsidP="000C3705">
      <w:pPr>
        <w:jc w:val="both"/>
        <w:rPr>
          <w:bCs/>
        </w:rPr>
      </w:pPr>
      <w:r w:rsidRPr="007F47B3">
        <w:t xml:space="preserve"> </w:t>
      </w:r>
      <w:r w:rsidR="000C3705">
        <w:rPr>
          <w:bCs/>
        </w:rPr>
        <w:t xml:space="preserve">        </w:t>
      </w:r>
      <w:r w:rsidRPr="000C3705">
        <w:rPr>
          <w:shadow/>
        </w:rPr>
        <w:t>Для занятий физической культурой и спортом в школе имеется спортивный зал, обеспеченный необходимым оборудовани</w:t>
      </w:r>
      <w:r w:rsidR="000C3705">
        <w:rPr>
          <w:shadow/>
        </w:rPr>
        <w:t>ем. Рядом со школой расположена</w:t>
      </w:r>
      <w:r w:rsidRPr="000C3705">
        <w:rPr>
          <w:shadow/>
        </w:rPr>
        <w:t xml:space="preserve"> спортивная площадка.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  <w:r>
        <w:rPr>
          <w:shadow w:val="0"/>
          <w:color w:val="auto"/>
          <w:sz w:val="24"/>
          <w:szCs w:val="24"/>
        </w:rPr>
        <w:t>3.3. Организация летнего отдыха детей.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shadow w:val="0"/>
          <w:color w:val="auto"/>
          <w:sz w:val="24"/>
          <w:szCs w:val="24"/>
        </w:rPr>
      </w:pP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  <w:t xml:space="preserve">В период </w:t>
      </w:r>
      <w:r w:rsidR="00E5157A">
        <w:rPr>
          <w:b w:val="0"/>
          <w:shadow w:val="0"/>
          <w:color w:val="auto"/>
          <w:sz w:val="24"/>
          <w:szCs w:val="24"/>
        </w:rPr>
        <w:t xml:space="preserve">осенних, весенних  и </w:t>
      </w:r>
      <w:r>
        <w:rPr>
          <w:b w:val="0"/>
          <w:shadow w:val="0"/>
          <w:color w:val="auto"/>
          <w:sz w:val="24"/>
          <w:szCs w:val="24"/>
        </w:rPr>
        <w:t xml:space="preserve">летних каникул на базе школы организуется работа летнего оздоровительного лагеря </w:t>
      </w:r>
      <w:r w:rsidR="00E5157A">
        <w:rPr>
          <w:b w:val="0"/>
          <w:shadow w:val="0"/>
          <w:color w:val="auto"/>
          <w:sz w:val="24"/>
          <w:szCs w:val="24"/>
        </w:rPr>
        <w:t>дневного пребы</w:t>
      </w:r>
      <w:r w:rsidR="00AB3173">
        <w:rPr>
          <w:b w:val="0"/>
          <w:shadow w:val="0"/>
          <w:color w:val="auto"/>
          <w:sz w:val="24"/>
          <w:szCs w:val="24"/>
        </w:rPr>
        <w:t>вания. За 2016-2017</w:t>
      </w:r>
      <w:r>
        <w:rPr>
          <w:b w:val="0"/>
          <w:shadow w:val="0"/>
          <w:color w:val="auto"/>
          <w:sz w:val="24"/>
          <w:szCs w:val="24"/>
        </w:rPr>
        <w:t xml:space="preserve"> г. в нем отдохнуло </w:t>
      </w:r>
      <w:r w:rsidR="00AB3173">
        <w:rPr>
          <w:b w:val="0"/>
          <w:shadow w:val="0"/>
          <w:color w:val="auto"/>
          <w:sz w:val="24"/>
          <w:szCs w:val="24"/>
        </w:rPr>
        <w:t>17</w:t>
      </w:r>
      <w:r w:rsidR="00D20084">
        <w:rPr>
          <w:b w:val="0"/>
          <w:shadow w:val="0"/>
          <w:color w:val="auto"/>
          <w:sz w:val="24"/>
          <w:szCs w:val="24"/>
        </w:rPr>
        <w:t>0</w:t>
      </w:r>
      <w:r w:rsidRPr="00D20084">
        <w:rPr>
          <w:b w:val="0"/>
          <w:shadow w:val="0"/>
          <w:color w:val="auto"/>
          <w:sz w:val="24"/>
          <w:szCs w:val="24"/>
        </w:rPr>
        <w:t xml:space="preserve"> о</w:t>
      </w:r>
      <w:r>
        <w:rPr>
          <w:b w:val="0"/>
          <w:shadow w:val="0"/>
          <w:color w:val="auto"/>
          <w:sz w:val="24"/>
          <w:szCs w:val="24"/>
        </w:rPr>
        <w:t>бучающихся.</w:t>
      </w:r>
    </w:p>
    <w:p w:rsidR="00942CD9" w:rsidRDefault="00942CD9" w:rsidP="00942CD9">
      <w:pPr>
        <w:pStyle w:val="af3"/>
        <w:tabs>
          <w:tab w:val="clear" w:pos="1575"/>
          <w:tab w:val="num" w:pos="567"/>
        </w:tabs>
        <w:jc w:val="both"/>
        <w:rPr>
          <w:b w:val="0"/>
          <w:shadow w:val="0"/>
          <w:color w:val="auto"/>
          <w:sz w:val="24"/>
          <w:szCs w:val="24"/>
        </w:rPr>
      </w:pPr>
      <w:r>
        <w:rPr>
          <w:b w:val="0"/>
          <w:shadow w:val="0"/>
          <w:color w:val="auto"/>
          <w:sz w:val="24"/>
          <w:szCs w:val="24"/>
        </w:rPr>
        <w:tab/>
      </w:r>
      <w:r>
        <w:rPr>
          <w:b w:val="0"/>
          <w:shadow w:val="0"/>
          <w:color w:val="auto"/>
          <w:sz w:val="24"/>
          <w:szCs w:val="24"/>
        </w:rPr>
        <w:tab/>
        <w:t>В течение лета учащиеся из опекаемых семей, дети «группы риска», дети из небл</w:t>
      </w:r>
      <w:r>
        <w:rPr>
          <w:b w:val="0"/>
          <w:shadow w:val="0"/>
          <w:color w:val="auto"/>
          <w:sz w:val="24"/>
          <w:szCs w:val="24"/>
        </w:rPr>
        <w:t>а</w:t>
      </w:r>
      <w:r>
        <w:rPr>
          <w:b w:val="0"/>
          <w:shadow w:val="0"/>
          <w:color w:val="auto"/>
          <w:sz w:val="24"/>
          <w:szCs w:val="24"/>
        </w:rPr>
        <w:t>гополучных семей находятся под постоянным контролем со стороны школы. Ответстве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ный за социальную работу и классные руководители организуют рейды по семьям и ко</w:t>
      </w:r>
      <w:r>
        <w:rPr>
          <w:b w:val="0"/>
          <w:shadow w:val="0"/>
          <w:color w:val="auto"/>
          <w:sz w:val="24"/>
          <w:szCs w:val="24"/>
        </w:rPr>
        <w:t>н</w:t>
      </w:r>
      <w:r>
        <w:rPr>
          <w:b w:val="0"/>
          <w:shadow w:val="0"/>
          <w:color w:val="auto"/>
          <w:sz w:val="24"/>
          <w:szCs w:val="24"/>
        </w:rPr>
        <w:t>тролируют местонахождение детей.</w:t>
      </w:r>
    </w:p>
    <w:p w:rsidR="00942CD9" w:rsidRPr="00A724FA" w:rsidRDefault="00E43170" w:rsidP="00942CD9">
      <w:pPr>
        <w:pStyle w:val="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  </w:t>
      </w:r>
      <w:r w:rsidR="00942CD9" w:rsidRPr="00A724FA">
        <w:rPr>
          <w:rFonts w:ascii="Times New Roman" w:hAnsi="Times New Roman" w:cs="Times New Roman"/>
          <w:i w:val="0"/>
          <w:color w:val="auto"/>
        </w:rPr>
        <w:t>3.4. Организация питания.</w:t>
      </w:r>
    </w:p>
    <w:p w:rsidR="00942CD9" w:rsidRPr="007F47B3" w:rsidRDefault="00942CD9" w:rsidP="00942CD9">
      <w:pPr>
        <w:jc w:val="both"/>
      </w:pPr>
      <w:r w:rsidRPr="007F47B3">
        <w:t xml:space="preserve"> </w:t>
      </w:r>
      <w:r w:rsidR="00E43170">
        <w:t xml:space="preserve">       </w:t>
      </w:r>
      <w:r w:rsidRPr="007F47B3">
        <w:t xml:space="preserve">Немаловажный вопрос  - это организация </w:t>
      </w:r>
      <w:r w:rsidRPr="00DF6837">
        <w:t>горячего питания</w:t>
      </w:r>
      <w:r w:rsidRPr="007F47B3">
        <w:t xml:space="preserve"> в школе. Питание об</w:t>
      </w:r>
      <w:r w:rsidRPr="007F47B3">
        <w:t>у</w:t>
      </w:r>
      <w:r w:rsidRPr="007F47B3">
        <w:t>чающихся находится под постоянным контролем администрации</w:t>
      </w:r>
      <w:r w:rsidR="00AB3173">
        <w:t xml:space="preserve"> школы</w:t>
      </w:r>
      <w:r w:rsidRPr="007F47B3">
        <w:t>, специалистов Роспот</w:t>
      </w:r>
      <w:r w:rsidR="00AB3173">
        <w:t>ребнадзора, бракеражной комиссии.</w:t>
      </w:r>
    </w:p>
    <w:p w:rsidR="00942CD9" w:rsidRPr="007F47B3" w:rsidRDefault="000E6B4A" w:rsidP="00942CD9">
      <w:pPr>
        <w:jc w:val="both"/>
      </w:pPr>
      <w:r>
        <w:t xml:space="preserve">       </w:t>
      </w:r>
      <w:r w:rsidR="00942CD9" w:rsidRPr="007F47B3">
        <w:t>Охват горячим п</w:t>
      </w:r>
      <w:r w:rsidR="00942CD9">
        <w:t>итанием школьников составил 100 %</w:t>
      </w:r>
      <w:r w:rsidR="00337297">
        <w:t>.</w:t>
      </w:r>
      <w:r w:rsidR="00942CD9">
        <w:t xml:space="preserve"> </w:t>
      </w:r>
    </w:p>
    <w:p w:rsidR="003808FF" w:rsidRDefault="00942CD9" w:rsidP="00942CD9">
      <w:pPr>
        <w:jc w:val="both"/>
      </w:pPr>
      <w:r w:rsidRPr="007F47B3">
        <w:t xml:space="preserve">        Столовая укомплектована необходимым</w:t>
      </w:r>
      <w:r w:rsidR="000E6B4A">
        <w:t xml:space="preserve"> количеством столовых приборов, оборуд</w:t>
      </w:r>
      <w:r w:rsidR="000E6B4A">
        <w:t>о</w:t>
      </w:r>
      <w:r w:rsidR="000E6B4A">
        <w:t>вания.</w:t>
      </w:r>
      <w:r w:rsidR="00E5157A">
        <w:t xml:space="preserve"> Закуплен и установлен пароконвектомат</w:t>
      </w:r>
      <w:r w:rsidR="00AB3173">
        <w:t xml:space="preserve"> в декабре 2014 года</w:t>
      </w:r>
      <w:r w:rsidR="00E5157A">
        <w:t>.</w:t>
      </w:r>
      <w:r w:rsidR="003808FF">
        <w:t xml:space="preserve"> </w:t>
      </w:r>
    </w:p>
    <w:p w:rsidR="00942CD9" w:rsidRDefault="003808FF" w:rsidP="00942CD9">
      <w:pPr>
        <w:jc w:val="both"/>
      </w:pPr>
      <w:r>
        <w:t xml:space="preserve">        В июне </w:t>
      </w:r>
      <w:r w:rsidR="00AB3173">
        <w:t>2015г</w:t>
      </w:r>
      <w:r>
        <w:t xml:space="preserve"> приобретены морозильный ларь и водонагреватель на 50л  при фина</w:t>
      </w:r>
      <w:r>
        <w:t>н</w:t>
      </w:r>
      <w:r>
        <w:t xml:space="preserve">совой помощи депутата Томской области О.В.Козловской. </w:t>
      </w:r>
    </w:p>
    <w:p w:rsidR="00AB3173" w:rsidRPr="007F47B3" w:rsidRDefault="00AB3173" w:rsidP="00942CD9">
      <w:pPr>
        <w:jc w:val="both"/>
      </w:pPr>
      <w:r>
        <w:t xml:space="preserve">        В июне 2017 закуплена 4-комфорочная эл.плита с духовкой благодаря финансовой помощи депутата Томской области О.В.Козловской.</w:t>
      </w:r>
    </w:p>
    <w:p w:rsidR="00942CD9" w:rsidRPr="007F47B3" w:rsidRDefault="00942CD9" w:rsidP="00942CD9">
      <w:pPr>
        <w:jc w:val="both"/>
      </w:pPr>
      <w:r w:rsidRPr="007F47B3">
        <w:t xml:space="preserve">        Обслуживающий персонал столовой укомплектован, регулярно походит медици</w:t>
      </w:r>
      <w:r w:rsidRPr="007F47B3">
        <w:t>н</w:t>
      </w:r>
      <w:r w:rsidRPr="007F47B3">
        <w:t xml:space="preserve">ский осмотр. </w:t>
      </w:r>
    </w:p>
    <w:p w:rsidR="00AB3173" w:rsidRDefault="00AB3173" w:rsidP="00942CD9">
      <w:pPr>
        <w:tabs>
          <w:tab w:val="num" w:pos="1575"/>
        </w:tabs>
        <w:jc w:val="both"/>
        <w:rPr>
          <w:bCs/>
        </w:rPr>
      </w:pPr>
      <w:r w:rsidRPr="00AB3173">
        <w:rPr>
          <w:bCs/>
        </w:rPr>
        <w:t xml:space="preserve">        Составлено и утверждено  с Роспотребнадзором примерное 10-дневное меню</w:t>
      </w:r>
      <w:r>
        <w:rPr>
          <w:bCs/>
        </w:rPr>
        <w:t>.</w:t>
      </w:r>
    </w:p>
    <w:p w:rsidR="00942CD9" w:rsidRPr="00AB3173" w:rsidRDefault="00AB3173" w:rsidP="00942CD9">
      <w:pPr>
        <w:tabs>
          <w:tab w:val="num" w:pos="1575"/>
        </w:tabs>
        <w:jc w:val="both"/>
        <w:rPr>
          <w:bCs/>
        </w:rPr>
      </w:pPr>
      <w:r w:rsidRPr="00AB3173">
        <w:rPr>
          <w:bCs/>
        </w:rPr>
        <w:t xml:space="preserve"> </w:t>
      </w:r>
    </w:p>
    <w:p w:rsidR="00942CD9" w:rsidRDefault="000E6B4A" w:rsidP="00942CD9">
      <w:pPr>
        <w:tabs>
          <w:tab w:val="num" w:pos="1575"/>
        </w:tabs>
        <w:jc w:val="both"/>
        <w:rPr>
          <w:b/>
          <w:bCs/>
        </w:rPr>
      </w:pPr>
      <w:r>
        <w:rPr>
          <w:b/>
          <w:bCs/>
        </w:rPr>
        <w:t>3.5</w:t>
      </w:r>
      <w:r w:rsidR="00942CD9">
        <w:rPr>
          <w:b/>
          <w:bCs/>
        </w:rPr>
        <w:t xml:space="preserve">. </w:t>
      </w:r>
      <w:r w:rsidR="00942CD9" w:rsidRPr="005C6C04">
        <w:rPr>
          <w:b/>
          <w:bCs/>
        </w:rPr>
        <w:t>Обеспечение безопасности</w:t>
      </w:r>
      <w:r w:rsidR="00942CD9">
        <w:rPr>
          <w:b/>
          <w:bCs/>
        </w:rPr>
        <w:t>.</w:t>
      </w:r>
    </w:p>
    <w:p w:rsidR="00942CD9" w:rsidRPr="005C6C04" w:rsidRDefault="00942CD9" w:rsidP="00942CD9">
      <w:pPr>
        <w:tabs>
          <w:tab w:val="num" w:pos="1575"/>
        </w:tabs>
        <w:jc w:val="both"/>
        <w:rPr>
          <w:b/>
          <w:bCs/>
        </w:rPr>
      </w:pPr>
    </w:p>
    <w:p w:rsidR="00942CD9" w:rsidRPr="007F47B3" w:rsidRDefault="00942CD9" w:rsidP="00942CD9">
      <w:pPr>
        <w:jc w:val="both"/>
      </w:pPr>
      <w:r w:rsidRPr="007F47B3">
        <w:rPr>
          <w:b/>
          <w:bCs/>
        </w:rPr>
        <w:t xml:space="preserve">       </w:t>
      </w:r>
      <w:r w:rsidRPr="007F47B3">
        <w:t xml:space="preserve">Безопасность школы является важной задачей в деятельности администрации и всего педагогического коллектива. В области обеспечения безопасности в школе реализуется государственная политика, которая включает в себя решение следующих вопросов: </w:t>
      </w:r>
    </w:p>
    <w:p w:rsidR="00942CD9" w:rsidRPr="007F47B3" w:rsidRDefault="00942CD9" w:rsidP="00942CD9">
      <w:pPr>
        <w:jc w:val="both"/>
      </w:pPr>
      <w:r w:rsidRPr="007F47B3">
        <w:t xml:space="preserve">- оснащение школы современным противопожарным оборудованием, средствами защиты и пожаротушения, их сервисного обслуживания; </w:t>
      </w:r>
    </w:p>
    <w:p w:rsidR="00942CD9" w:rsidRPr="007F47B3" w:rsidRDefault="00942CD9" w:rsidP="00942CD9">
      <w:pPr>
        <w:jc w:val="both"/>
      </w:pPr>
      <w:r w:rsidRPr="007F47B3">
        <w:t>- назначение ответственных за проведение всего комплекса работ по организации без</w:t>
      </w:r>
      <w:r w:rsidRPr="007F47B3">
        <w:t>о</w:t>
      </w:r>
      <w:r w:rsidRPr="007F47B3">
        <w:t>пасности, координации деятельности ее участников и контроля за выполнением намече</w:t>
      </w:r>
      <w:r w:rsidRPr="007F47B3">
        <w:t>н</w:t>
      </w:r>
      <w:r w:rsidRPr="007F47B3">
        <w:t xml:space="preserve">ных мероприятий; </w:t>
      </w:r>
    </w:p>
    <w:p w:rsidR="00942CD9" w:rsidRPr="007F47B3" w:rsidRDefault="00942CD9" w:rsidP="00942CD9">
      <w:pPr>
        <w:jc w:val="both"/>
      </w:pPr>
      <w:r w:rsidRPr="007F47B3">
        <w:t>- анализ состояния и разработка предложений по развитию и совершенствованию норм</w:t>
      </w:r>
      <w:r w:rsidRPr="007F47B3">
        <w:t>а</w:t>
      </w:r>
      <w:r w:rsidRPr="007F47B3">
        <w:t xml:space="preserve">тивной и методической документации по обеспечению безопасности школы; </w:t>
      </w:r>
    </w:p>
    <w:p w:rsidR="00942CD9" w:rsidRPr="007F47B3" w:rsidRDefault="00942CD9" w:rsidP="00942CD9">
      <w:pPr>
        <w:jc w:val="both"/>
      </w:pPr>
      <w:r w:rsidRPr="007F47B3">
        <w:t>- создание единой информационной среды по проблеме безопасности</w:t>
      </w:r>
      <w:r>
        <w:t xml:space="preserve"> школы с использ</w:t>
      </w:r>
      <w:r>
        <w:t>о</w:t>
      </w:r>
      <w:r>
        <w:t>ванием сайта, информационных стендов</w:t>
      </w:r>
      <w:r w:rsidRPr="007F47B3">
        <w:t xml:space="preserve">; </w:t>
      </w:r>
    </w:p>
    <w:p w:rsidR="00942CD9" w:rsidRPr="007F47B3" w:rsidRDefault="00942CD9" w:rsidP="00942CD9">
      <w:pPr>
        <w:jc w:val="both"/>
      </w:pPr>
      <w:r w:rsidRPr="007F47B3">
        <w:t>- организация обучения и периодической переподготовки кадров, ответственных за без</w:t>
      </w:r>
      <w:r w:rsidRPr="007F47B3">
        <w:t>о</w:t>
      </w:r>
      <w:r w:rsidRPr="007F47B3">
        <w:t xml:space="preserve">пасность школы; </w:t>
      </w:r>
    </w:p>
    <w:p w:rsidR="00942CD9" w:rsidRPr="007F47B3" w:rsidRDefault="00942CD9" w:rsidP="00942CD9">
      <w:pPr>
        <w:jc w:val="both"/>
      </w:pPr>
      <w:r w:rsidRPr="007F47B3">
        <w:t xml:space="preserve">- проведение своевременного и качественного инструктажа обучающихся и работников по охране труда; </w:t>
      </w:r>
    </w:p>
    <w:p w:rsidR="00942CD9" w:rsidRDefault="00942CD9" w:rsidP="00942CD9">
      <w:pPr>
        <w:jc w:val="both"/>
      </w:pPr>
      <w:r w:rsidRPr="007F47B3">
        <w:t xml:space="preserve">- пропаганда охраны труда и безопасных условий образовательного и воспитательного процессов в школе. </w:t>
      </w:r>
    </w:p>
    <w:p w:rsidR="0077604C" w:rsidRDefault="0077604C" w:rsidP="00942CD9">
      <w:pPr>
        <w:jc w:val="both"/>
      </w:pPr>
      <w:r>
        <w:t xml:space="preserve">В декабре  2014 года закуплены и установлены </w:t>
      </w:r>
      <w:r w:rsidR="00AB3173">
        <w:t xml:space="preserve">первые </w:t>
      </w:r>
      <w:r>
        <w:t>4 в</w:t>
      </w:r>
      <w:r w:rsidR="00AB3173">
        <w:t>идеокамеры наружного набл</w:t>
      </w:r>
      <w:r w:rsidR="00AB3173">
        <w:t>ю</w:t>
      </w:r>
      <w:r w:rsidR="00AB3173">
        <w:t xml:space="preserve">дения, а на начало 2017-2018 учебного года их уже 6 наружного и </w:t>
      </w:r>
      <w:r w:rsidR="003D2660">
        <w:t>7 внутреннего набл</w:t>
      </w:r>
      <w:r w:rsidR="003D2660">
        <w:t>ю</w:t>
      </w:r>
      <w:r w:rsidR="003D2660">
        <w:t>дения.</w:t>
      </w:r>
    </w:p>
    <w:p w:rsidR="0077604C" w:rsidRDefault="0077604C" w:rsidP="00942CD9">
      <w:pPr>
        <w:jc w:val="both"/>
      </w:pPr>
      <w:r>
        <w:t>Запи</w:t>
      </w:r>
      <w:r w:rsidR="003D2660">
        <w:t xml:space="preserve">сь хранится в течение 32 </w:t>
      </w:r>
      <w:r>
        <w:t>дней, назначен ответственный за ведение журнала и пр</w:t>
      </w:r>
      <w:r>
        <w:t>о</w:t>
      </w:r>
      <w:r>
        <w:t>смотра материала в случае необходимости.</w:t>
      </w:r>
    </w:p>
    <w:p w:rsidR="003D2660" w:rsidRPr="007F47B3" w:rsidRDefault="003D2660" w:rsidP="00942CD9">
      <w:pPr>
        <w:jc w:val="both"/>
      </w:pPr>
      <w:r>
        <w:t>Школьные автобусы соответствуют требованиям по перевозке групп детей. Установлены Тахографы и Глонасс.</w:t>
      </w:r>
    </w:p>
    <w:p w:rsidR="00942CD9" w:rsidRPr="007F47B3" w:rsidRDefault="00942CD9" w:rsidP="00942CD9">
      <w:pPr>
        <w:jc w:val="both"/>
        <w:rPr>
          <w:b/>
        </w:rPr>
      </w:pPr>
      <w:r>
        <w:t>3.6.</w:t>
      </w:r>
      <w:r w:rsidRPr="007F47B3">
        <w:t xml:space="preserve">1. </w:t>
      </w:r>
      <w:r w:rsidRPr="007F47B3">
        <w:rPr>
          <w:u w:val="single"/>
        </w:rPr>
        <w:t>Пожарная безопасность.</w:t>
      </w:r>
      <w:r w:rsidRPr="007F47B3">
        <w:rPr>
          <w:b/>
        </w:rPr>
        <w:t xml:space="preserve"> </w:t>
      </w:r>
    </w:p>
    <w:p w:rsidR="00942CD9" w:rsidRPr="007F47B3" w:rsidRDefault="00942CD9" w:rsidP="00942CD9">
      <w:pPr>
        <w:jc w:val="both"/>
      </w:pPr>
      <w:r w:rsidRPr="007F47B3">
        <w:t xml:space="preserve">        Проводятся постоянные инструктажи и тренировочные занятия каждую учебную че</w:t>
      </w:r>
      <w:r w:rsidRPr="007F47B3">
        <w:t>т</w:t>
      </w:r>
      <w:r w:rsidRPr="007F47B3">
        <w:t>верть, а так же пропаганда мер пожарной безопасности.</w:t>
      </w:r>
    </w:p>
    <w:p w:rsidR="00942CD9" w:rsidRPr="007F47B3" w:rsidRDefault="00942CD9" w:rsidP="00942CD9">
      <w:pPr>
        <w:jc w:val="both"/>
      </w:pPr>
      <w:r w:rsidRPr="007F47B3">
        <w:t xml:space="preserve">         В школе установлена автоматическая пожарная сигнализация.</w:t>
      </w:r>
    </w:p>
    <w:p w:rsidR="00942CD9" w:rsidRPr="007F47B3" w:rsidRDefault="00942CD9" w:rsidP="00942CD9">
      <w:pPr>
        <w:jc w:val="both"/>
      </w:pPr>
      <w:r w:rsidRPr="007F47B3">
        <w:t xml:space="preserve">         Пути эвакуации свободны, запасные двери легко открываются.</w:t>
      </w:r>
      <w:r w:rsidRPr="007F47B3">
        <w:br/>
        <w:t xml:space="preserve">         Электрооборудование находится в исправном состоянии.</w:t>
      </w:r>
    </w:p>
    <w:p w:rsidR="00942CD9" w:rsidRPr="007F47B3" w:rsidRDefault="00942CD9" w:rsidP="00942CD9">
      <w:pPr>
        <w:jc w:val="both"/>
      </w:pPr>
      <w:r w:rsidRPr="007F47B3">
        <w:t xml:space="preserve">         На всех этажах имеются планы эвакуации, указаны направления выхода при возни</w:t>
      </w:r>
      <w:r w:rsidRPr="007F47B3">
        <w:t>к</w:t>
      </w:r>
      <w:r w:rsidRPr="007F47B3">
        <w:t>новении чрезвычайных ситуаций.</w:t>
      </w:r>
    </w:p>
    <w:p w:rsidR="00942CD9" w:rsidRPr="007F47B3" w:rsidRDefault="00942CD9" w:rsidP="00942CD9">
      <w:pPr>
        <w:jc w:val="both"/>
      </w:pPr>
      <w:r w:rsidRPr="007F47B3">
        <w:t xml:space="preserve">         В школе оформлен уголок пожарной безопасности, постоянно напоминающий о пр</w:t>
      </w:r>
      <w:r w:rsidRPr="007F47B3">
        <w:t>а</w:t>
      </w:r>
      <w:r w:rsidRPr="007F47B3">
        <w:t>вилах пожарной безопасности.</w:t>
      </w:r>
    </w:p>
    <w:p w:rsidR="00942CD9" w:rsidRPr="007F47B3" w:rsidRDefault="00942CD9" w:rsidP="00942CD9">
      <w:pPr>
        <w:jc w:val="both"/>
      </w:pPr>
      <w:r w:rsidRPr="007F47B3">
        <w:t xml:space="preserve">         Школа располагает первичными средствами пожаротушения, имеются </w:t>
      </w:r>
      <w:r w:rsidR="000E6B4A">
        <w:t>27</w:t>
      </w:r>
      <w:r w:rsidRPr="00334FCE">
        <w:t xml:space="preserve"> порошк</w:t>
      </w:r>
      <w:r w:rsidRPr="00334FCE">
        <w:t>о</w:t>
      </w:r>
      <w:r w:rsidRPr="00334FCE">
        <w:t>вых огнетушителей,  3 ящика с песком, противопо</w:t>
      </w:r>
      <w:r w:rsidR="003D2660">
        <w:t>жарный щит, 2 пожарных водоёма на территории школы объёмом 25 м</w:t>
      </w:r>
      <w:r w:rsidR="003D2660">
        <w:rPr>
          <w:vertAlign w:val="superscript"/>
        </w:rPr>
        <w:t xml:space="preserve">3 </w:t>
      </w:r>
      <w:r w:rsidR="003D2660" w:rsidRPr="003D2660">
        <w:t>и</w:t>
      </w:r>
      <w:r w:rsidR="003D2660">
        <w:t xml:space="preserve"> 50 м</w:t>
      </w:r>
      <w:r w:rsidR="003D2660">
        <w:rPr>
          <w:vertAlign w:val="superscript"/>
        </w:rPr>
        <w:t xml:space="preserve">3. </w:t>
      </w:r>
      <w:r w:rsidRPr="003D2660">
        <w:t xml:space="preserve">Имеются </w:t>
      </w:r>
      <w:r w:rsidRPr="007F47B3">
        <w:t>индивидуальные средства защиты (ватно-марлевые повязки) для всех работников и обучающихся школы.</w:t>
      </w:r>
    </w:p>
    <w:p w:rsidR="00942CD9" w:rsidRPr="007F47B3" w:rsidRDefault="00942CD9" w:rsidP="00942CD9">
      <w:pPr>
        <w:jc w:val="both"/>
        <w:rPr>
          <w:u w:val="single"/>
        </w:rPr>
      </w:pPr>
      <w:r w:rsidRPr="000E6B4A">
        <w:t>3.6.2.</w:t>
      </w:r>
      <w:r w:rsidRPr="007F47B3">
        <w:rPr>
          <w:u w:val="single"/>
        </w:rPr>
        <w:t xml:space="preserve"> Охрана труда.</w:t>
      </w:r>
    </w:p>
    <w:p w:rsidR="00942CD9" w:rsidRPr="007F47B3" w:rsidRDefault="00942CD9" w:rsidP="00942CD9">
      <w:pPr>
        <w:jc w:val="both"/>
        <w:rPr>
          <w:u w:val="single"/>
        </w:rPr>
      </w:pPr>
      <w:r w:rsidRPr="007F47B3">
        <w:t xml:space="preserve">          Администрация школы осуществляет постоянный контроль по обеспечению без</w:t>
      </w:r>
      <w:r w:rsidRPr="007F47B3">
        <w:t>о</w:t>
      </w:r>
      <w:r w:rsidRPr="007F47B3">
        <w:t>пасности в трудовом коллективе, во время пребывания детей в школе. В целях недопущ</w:t>
      </w:r>
      <w:r w:rsidRPr="007F47B3">
        <w:t>е</w:t>
      </w:r>
      <w:r w:rsidRPr="007F47B3">
        <w:t>ния нарушений трудового законодательства в области охраны труда, соблюдения норм СанПина проводятся  занятия в трудовом коллективе и среди школьников по вопросам соблюдения гигиены, охраны труда, а так же иные мероприятия (классные часы, внешк</w:t>
      </w:r>
      <w:r w:rsidRPr="007F47B3">
        <w:t>о</w:t>
      </w:r>
      <w:r w:rsidRPr="007F47B3">
        <w:t>льные мероприятия, месячники безопасности</w:t>
      </w:r>
      <w:r>
        <w:t>). В 5-9</w:t>
      </w:r>
      <w:r w:rsidRPr="007F47B3">
        <w:t xml:space="preserve"> классах ведется учебный курс «О</w:t>
      </w:r>
      <w:r w:rsidRPr="007F47B3">
        <w:t>с</w:t>
      </w:r>
      <w:r w:rsidRPr="007F47B3">
        <w:t xml:space="preserve">новы безопасности жизнедеятельности», </w:t>
      </w:r>
      <w:r>
        <w:t xml:space="preserve">в 1-9 классах </w:t>
      </w:r>
      <w:r w:rsidRPr="007F47B3">
        <w:t>изучаются Правила дорожного движения</w:t>
      </w:r>
      <w:r>
        <w:t>, изученные темы фиксируются классными руководителями в отдельном журн</w:t>
      </w:r>
      <w:r>
        <w:t>а</w:t>
      </w:r>
      <w:r>
        <w:t>ле</w:t>
      </w:r>
      <w:r w:rsidRPr="007F47B3">
        <w:t>.</w:t>
      </w:r>
    </w:p>
    <w:p w:rsidR="00141D1F" w:rsidRDefault="00942CD9" w:rsidP="00D20084">
      <w:pPr>
        <w:jc w:val="both"/>
      </w:pPr>
      <w:r w:rsidRPr="007F47B3">
        <w:t xml:space="preserve">         За последние годы не было ни одного случая, связанного с ущербом для жизни и здоровья детей  (травматизм, пищевые отравления и др.)</w:t>
      </w:r>
      <w:r>
        <w:t>.</w:t>
      </w:r>
    </w:p>
    <w:p w:rsidR="003D2660" w:rsidRDefault="003D2660" w:rsidP="00D20084">
      <w:pPr>
        <w:jc w:val="both"/>
      </w:pPr>
      <w:r>
        <w:t xml:space="preserve">         За последние 5 лет не было ни одного ДТП с участием обучающихся и воспитанн</w:t>
      </w:r>
      <w:r>
        <w:t>и</w:t>
      </w:r>
      <w:r>
        <w:t>ков.</w:t>
      </w:r>
    </w:p>
    <w:p w:rsidR="003D2660" w:rsidRPr="00D20084" w:rsidRDefault="003D2660" w:rsidP="00D20084">
      <w:pPr>
        <w:jc w:val="both"/>
      </w:pPr>
      <w:r>
        <w:t xml:space="preserve">         Школа принимает активное участие в разных акциях по безопасности дорожного движения.</w:t>
      </w:r>
    </w:p>
    <w:p w:rsidR="00375D49" w:rsidRPr="003D2660" w:rsidRDefault="00375D49" w:rsidP="003D2660">
      <w:pPr>
        <w:pStyle w:val="ac"/>
        <w:numPr>
          <w:ilvl w:val="0"/>
          <w:numId w:val="15"/>
        </w:numPr>
        <w:rPr>
          <w:b/>
          <w:sz w:val="36"/>
          <w:szCs w:val="36"/>
        </w:rPr>
      </w:pPr>
      <w:r w:rsidRPr="003D2660">
        <w:rPr>
          <w:b/>
          <w:sz w:val="36"/>
          <w:szCs w:val="36"/>
        </w:rPr>
        <w:t>Заключение. Перспективы и планы.</w:t>
      </w:r>
    </w:p>
    <w:p w:rsidR="003D2660" w:rsidRPr="003D2660" w:rsidRDefault="003D2660" w:rsidP="003D2660">
      <w:pPr>
        <w:pStyle w:val="ac"/>
        <w:rPr>
          <w:b/>
          <w:sz w:val="36"/>
          <w:szCs w:val="36"/>
        </w:rPr>
      </w:pPr>
    </w:p>
    <w:p w:rsidR="000E6B4A" w:rsidRPr="00E8546B" w:rsidRDefault="00375D49" w:rsidP="00085D04">
      <w:pPr>
        <w:numPr>
          <w:ilvl w:val="0"/>
          <w:numId w:val="7"/>
        </w:numPr>
        <w:spacing w:after="200" w:line="276" w:lineRule="auto"/>
      </w:pPr>
      <w:r w:rsidRPr="000E6B4A">
        <w:t>Основной задачей реализации программы развития образовательного учреждения является задача перехода на новые об</w:t>
      </w:r>
      <w:r w:rsidR="006154F5">
        <w:t>разовательные стандарты.  В 2015-2016</w:t>
      </w:r>
      <w:r w:rsidRPr="000E6B4A">
        <w:t xml:space="preserve"> уче</w:t>
      </w:r>
      <w:r w:rsidRPr="000E6B4A">
        <w:t>б</w:t>
      </w:r>
      <w:r w:rsidRPr="000E6B4A">
        <w:t>ном году</w:t>
      </w:r>
      <w:r w:rsidR="003D2660">
        <w:t xml:space="preserve"> началось </w:t>
      </w:r>
      <w:r w:rsidR="006154F5">
        <w:t>обучение учащихся 5</w:t>
      </w:r>
      <w:r w:rsidRPr="000E6B4A">
        <w:t xml:space="preserve"> класса по ФГОС</w:t>
      </w:r>
      <w:r w:rsidR="006154F5">
        <w:t xml:space="preserve"> ООО</w:t>
      </w:r>
      <w:r w:rsidRPr="000E6B4A">
        <w:t>.</w:t>
      </w:r>
      <w:r w:rsidR="00E8546B">
        <w:t xml:space="preserve"> Необходимо н</w:t>
      </w:r>
      <w:r w:rsidR="000E6B4A" w:rsidRPr="00E8546B">
        <w:t>ачать подгото</w:t>
      </w:r>
      <w:r w:rsidR="006154F5">
        <w:t>вку к вн</w:t>
      </w:r>
      <w:r w:rsidR="003D2660">
        <w:t>едрению ФГОС  на ступени средне</w:t>
      </w:r>
      <w:r w:rsidR="006154F5">
        <w:t xml:space="preserve">го   </w:t>
      </w:r>
      <w:r w:rsidR="000E6B4A" w:rsidRPr="00E8546B">
        <w:t xml:space="preserve">общего образования. </w:t>
      </w:r>
    </w:p>
    <w:p w:rsidR="00375D49" w:rsidRPr="000E6B4A" w:rsidRDefault="00375D49" w:rsidP="00085D04">
      <w:pPr>
        <w:numPr>
          <w:ilvl w:val="0"/>
          <w:numId w:val="7"/>
        </w:numPr>
        <w:spacing w:after="200" w:line="276" w:lineRule="auto"/>
      </w:pPr>
      <w:r w:rsidRPr="000E6B4A">
        <w:t>Участие в конкурсах, проектах на муниципальном, региональном и федеральном уровнях.</w:t>
      </w:r>
    </w:p>
    <w:p w:rsidR="00375D49" w:rsidRPr="000E6B4A" w:rsidRDefault="00375D49" w:rsidP="00085D04">
      <w:pPr>
        <w:pStyle w:val="ac"/>
        <w:numPr>
          <w:ilvl w:val="0"/>
          <w:numId w:val="7"/>
        </w:numPr>
        <w:spacing w:after="200" w:line="276" w:lineRule="auto"/>
        <w:jc w:val="both"/>
      </w:pPr>
      <w:r w:rsidRPr="000E6B4A">
        <w:t>Введение электронного оборота документов внутри школы.</w:t>
      </w:r>
    </w:p>
    <w:p w:rsidR="00375D49" w:rsidRPr="000E6B4A" w:rsidRDefault="00375D49" w:rsidP="00085D04">
      <w:pPr>
        <w:pStyle w:val="ac"/>
        <w:numPr>
          <w:ilvl w:val="0"/>
          <w:numId w:val="7"/>
        </w:numPr>
        <w:spacing w:after="200" w:line="276" w:lineRule="auto"/>
        <w:jc w:val="both"/>
      </w:pPr>
      <w:r w:rsidRPr="000E6B4A">
        <w:t>Заполнение электронных дневников.</w:t>
      </w:r>
    </w:p>
    <w:p w:rsidR="00375D49" w:rsidRPr="000E6B4A" w:rsidRDefault="006154F5" w:rsidP="00085D04">
      <w:pPr>
        <w:pStyle w:val="ac"/>
        <w:numPr>
          <w:ilvl w:val="0"/>
          <w:numId w:val="7"/>
        </w:numPr>
        <w:spacing w:after="200" w:line="276" w:lineRule="auto"/>
        <w:jc w:val="both"/>
      </w:pPr>
      <w:r>
        <w:t>Активное участие в соревнованиях по робототехнике.</w:t>
      </w:r>
      <w:r w:rsidR="00375D49" w:rsidRPr="000E6B4A">
        <w:t xml:space="preserve"> </w:t>
      </w:r>
    </w:p>
    <w:p w:rsidR="00375D49" w:rsidRDefault="00375D49" w:rsidP="00085D04">
      <w:pPr>
        <w:pStyle w:val="ac"/>
        <w:numPr>
          <w:ilvl w:val="0"/>
          <w:numId w:val="7"/>
        </w:numPr>
        <w:spacing w:after="200" w:line="276" w:lineRule="auto"/>
        <w:jc w:val="both"/>
      </w:pPr>
      <w:r w:rsidRPr="000E6B4A">
        <w:t>100% овладение педагогами школы современными  информационными технол</w:t>
      </w:r>
      <w:r w:rsidRPr="000E6B4A">
        <w:t>о</w:t>
      </w:r>
      <w:r w:rsidRPr="000E6B4A">
        <w:t>гиями.</w:t>
      </w:r>
    </w:p>
    <w:p w:rsidR="00E8546B" w:rsidRPr="009A4821" w:rsidRDefault="00E8546B" w:rsidP="00085D04">
      <w:pPr>
        <w:pStyle w:val="ad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 w:rsidRPr="009A4821">
        <w:rPr>
          <w:rFonts w:ascii="Times New Roman" w:hAnsi="Times New Roman"/>
          <w:bCs/>
          <w:sz w:val="24"/>
          <w:szCs w:val="24"/>
        </w:rPr>
        <w:t>Укрепление материально-технической базы школы для создания комфортной обр</w:t>
      </w:r>
      <w:r w:rsidRPr="009A4821">
        <w:rPr>
          <w:rFonts w:ascii="Times New Roman" w:hAnsi="Times New Roman"/>
          <w:bCs/>
          <w:sz w:val="24"/>
          <w:szCs w:val="24"/>
        </w:rPr>
        <w:t>а</w:t>
      </w:r>
      <w:r w:rsidRPr="009A4821">
        <w:rPr>
          <w:rFonts w:ascii="Times New Roman" w:hAnsi="Times New Roman"/>
          <w:bCs/>
          <w:sz w:val="24"/>
          <w:szCs w:val="24"/>
        </w:rPr>
        <w:t>зовательной среды для учащихся и учителей.</w:t>
      </w:r>
    </w:p>
    <w:p w:rsidR="00E8546B" w:rsidRPr="00D20084" w:rsidRDefault="00E8546B" w:rsidP="00D20084">
      <w:pPr>
        <w:pStyle w:val="ad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 w:rsidRPr="009A4821">
        <w:rPr>
          <w:rFonts w:ascii="Times New Roman" w:hAnsi="Times New Roman"/>
          <w:bCs/>
          <w:sz w:val="24"/>
          <w:szCs w:val="24"/>
        </w:rPr>
        <w:t>Сохранение контингента учащихся.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28.02.2021 по 28.02.2022</w:t>
            </w:r>
          </w:p>
        </w:tc>
      </w:tr>
    </w:tbl>
    <w:sectPr xmlns:w="http://schemas.openxmlformats.org/wordprocessingml/2006/main" xmlns:r="http://schemas.openxmlformats.org/officeDocument/2006/relationships" w:rsidR="00E8546B" w:rsidRPr="00D20084" w:rsidSect="00F15F5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EED" w:rsidRDefault="00F06EED">
      <w:r>
        <w:separator/>
      </w:r>
    </w:p>
  </w:endnote>
  <w:endnote w:type="continuationSeparator" w:id="0">
    <w:p w:rsidR="00F06EED" w:rsidRDefault="00F06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F5F" w:rsidRDefault="00B13310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15F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5F5F" w:rsidRDefault="00F15F5F" w:rsidP="008308D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F5F" w:rsidRDefault="00B13310" w:rsidP="008308D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15F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6EED">
      <w:rPr>
        <w:rStyle w:val="a5"/>
        <w:noProof/>
      </w:rPr>
      <w:t>1</w:t>
    </w:r>
    <w:r>
      <w:rPr>
        <w:rStyle w:val="a5"/>
      </w:rPr>
      <w:fldChar w:fldCharType="end"/>
    </w:r>
  </w:p>
  <w:p w:rsidR="00F15F5F" w:rsidRDefault="00F15F5F" w:rsidP="008308D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EED" w:rsidRDefault="00F06EED">
      <w:r>
        <w:separator/>
      </w:r>
    </w:p>
  </w:footnote>
  <w:footnote w:type="continuationSeparator" w:id="0">
    <w:p w:rsidR="00F06EED" w:rsidRDefault="00F06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685">
    <w:multiLevelType w:val="hybridMultilevel"/>
    <w:lvl w:ilvl="0" w:tplc="60220132">
      <w:start w:val="1"/>
      <w:numFmt w:val="decimal"/>
      <w:lvlText w:val="%1."/>
      <w:lvlJc w:val="left"/>
      <w:pPr>
        <w:ind w:left="720" w:hanging="360"/>
      </w:pPr>
    </w:lvl>
    <w:lvl w:ilvl="1" w:tplc="60220132" w:tentative="1">
      <w:start w:val="1"/>
      <w:numFmt w:val="lowerLetter"/>
      <w:lvlText w:val="%2."/>
      <w:lvlJc w:val="left"/>
      <w:pPr>
        <w:ind w:left="1440" w:hanging="360"/>
      </w:pPr>
    </w:lvl>
    <w:lvl w:ilvl="2" w:tplc="60220132" w:tentative="1">
      <w:start w:val="1"/>
      <w:numFmt w:val="lowerRoman"/>
      <w:lvlText w:val="%3."/>
      <w:lvlJc w:val="right"/>
      <w:pPr>
        <w:ind w:left="2160" w:hanging="180"/>
      </w:pPr>
    </w:lvl>
    <w:lvl w:ilvl="3" w:tplc="60220132" w:tentative="1">
      <w:start w:val="1"/>
      <w:numFmt w:val="decimal"/>
      <w:lvlText w:val="%4."/>
      <w:lvlJc w:val="left"/>
      <w:pPr>
        <w:ind w:left="2880" w:hanging="360"/>
      </w:pPr>
    </w:lvl>
    <w:lvl w:ilvl="4" w:tplc="60220132" w:tentative="1">
      <w:start w:val="1"/>
      <w:numFmt w:val="lowerLetter"/>
      <w:lvlText w:val="%5."/>
      <w:lvlJc w:val="left"/>
      <w:pPr>
        <w:ind w:left="3600" w:hanging="360"/>
      </w:pPr>
    </w:lvl>
    <w:lvl w:ilvl="5" w:tplc="60220132" w:tentative="1">
      <w:start w:val="1"/>
      <w:numFmt w:val="lowerRoman"/>
      <w:lvlText w:val="%6."/>
      <w:lvlJc w:val="right"/>
      <w:pPr>
        <w:ind w:left="4320" w:hanging="180"/>
      </w:pPr>
    </w:lvl>
    <w:lvl w:ilvl="6" w:tplc="60220132" w:tentative="1">
      <w:start w:val="1"/>
      <w:numFmt w:val="decimal"/>
      <w:lvlText w:val="%7."/>
      <w:lvlJc w:val="left"/>
      <w:pPr>
        <w:ind w:left="5040" w:hanging="360"/>
      </w:pPr>
    </w:lvl>
    <w:lvl w:ilvl="7" w:tplc="60220132" w:tentative="1">
      <w:start w:val="1"/>
      <w:numFmt w:val="lowerLetter"/>
      <w:lvlText w:val="%8."/>
      <w:lvlJc w:val="left"/>
      <w:pPr>
        <w:ind w:left="5760" w:hanging="360"/>
      </w:pPr>
    </w:lvl>
    <w:lvl w:ilvl="8" w:tplc="60220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84">
    <w:multiLevelType w:val="hybridMultilevel"/>
    <w:lvl w:ilvl="0" w:tplc="64114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4D60F128"/>
    <w:lvl w:ilvl="0">
      <w:numFmt w:val="bullet"/>
      <w:lvlText w:val="*"/>
      <w:lvlJc w:val="left"/>
    </w:lvl>
  </w:abstractNum>
  <w:abstractNum w:abstractNumId="1">
    <w:nsid w:val="042A778A"/>
    <w:multiLevelType w:val="hybridMultilevel"/>
    <w:tmpl w:val="8DD476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8122D9"/>
    <w:multiLevelType w:val="hybridMultilevel"/>
    <w:tmpl w:val="2932B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C1C1A"/>
    <w:multiLevelType w:val="hybridMultilevel"/>
    <w:tmpl w:val="3088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C913E0"/>
    <w:multiLevelType w:val="hybridMultilevel"/>
    <w:tmpl w:val="8246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05D6A"/>
    <w:multiLevelType w:val="hybridMultilevel"/>
    <w:tmpl w:val="E868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B2E47"/>
    <w:multiLevelType w:val="hybridMultilevel"/>
    <w:tmpl w:val="01CA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85E87"/>
    <w:multiLevelType w:val="hybridMultilevel"/>
    <w:tmpl w:val="602CE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F1CF9"/>
    <w:multiLevelType w:val="hybridMultilevel"/>
    <w:tmpl w:val="5F6E5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76198"/>
    <w:multiLevelType w:val="hybridMultilevel"/>
    <w:tmpl w:val="B5DAF8AE"/>
    <w:lvl w:ilvl="0" w:tplc="ED3E08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D0594"/>
    <w:multiLevelType w:val="hybridMultilevel"/>
    <w:tmpl w:val="49B891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20C7BEB"/>
    <w:multiLevelType w:val="hybridMultilevel"/>
    <w:tmpl w:val="E45C2E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4B5B30FB"/>
    <w:multiLevelType w:val="multilevel"/>
    <w:tmpl w:val="8390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804E42"/>
    <w:multiLevelType w:val="hybridMultilevel"/>
    <w:tmpl w:val="9ACC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883DE3"/>
    <w:multiLevelType w:val="hybridMultilevel"/>
    <w:tmpl w:val="C2B8C302"/>
    <w:lvl w:ilvl="0" w:tplc="D870E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C5B4E05"/>
    <w:multiLevelType w:val="hybridMultilevel"/>
    <w:tmpl w:val="9C8E8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045979"/>
    <w:multiLevelType w:val="multilevel"/>
    <w:tmpl w:val="765C2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3ED1D84"/>
    <w:multiLevelType w:val="hybridMultilevel"/>
    <w:tmpl w:val="2C16D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0B29B8"/>
    <w:multiLevelType w:val="hybridMultilevel"/>
    <w:tmpl w:val="561A8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95371B"/>
    <w:multiLevelType w:val="multilevel"/>
    <w:tmpl w:val="65B0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BB7628"/>
    <w:multiLevelType w:val="hybridMultilevel"/>
    <w:tmpl w:val="88CEB5E0"/>
    <w:lvl w:ilvl="0" w:tplc="6DA4CEF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13"/>
  </w:num>
  <w:num w:numId="8">
    <w:abstractNumId w:val="1"/>
  </w:num>
  <w:num w:numId="9">
    <w:abstractNumId w:val="8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9"/>
  </w:num>
  <w:num w:numId="19">
    <w:abstractNumId w:val="7"/>
  </w:num>
  <w:num w:numId="20">
    <w:abstractNumId w:val="20"/>
  </w:num>
  <w:num w:numId="21">
    <w:abstractNumId w:val="5"/>
  </w:num>
  <w:num w:numId="28684">
    <w:abstractNumId w:val="28684"/>
  </w:num>
  <w:num w:numId="28685">
    <w:abstractNumId w:val="28685"/>
  </w:num>
  <w:numIdMacAtCleanup w:val="1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931BB"/>
    <w:rsid w:val="000173AC"/>
    <w:rsid w:val="00021806"/>
    <w:rsid w:val="00022C86"/>
    <w:rsid w:val="00035BB2"/>
    <w:rsid w:val="000405FF"/>
    <w:rsid w:val="00045629"/>
    <w:rsid w:val="00062912"/>
    <w:rsid w:val="00063E31"/>
    <w:rsid w:val="000666B0"/>
    <w:rsid w:val="000749AF"/>
    <w:rsid w:val="00076E97"/>
    <w:rsid w:val="00085D04"/>
    <w:rsid w:val="000C3705"/>
    <w:rsid w:val="000D01A2"/>
    <w:rsid w:val="000D7B23"/>
    <w:rsid w:val="000E16AD"/>
    <w:rsid w:val="000E6B4A"/>
    <w:rsid w:val="000F1031"/>
    <w:rsid w:val="00101332"/>
    <w:rsid w:val="00105BC2"/>
    <w:rsid w:val="00135EF3"/>
    <w:rsid w:val="00141D1F"/>
    <w:rsid w:val="00147520"/>
    <w:rsid w:val="001621D2"/>
    <w:rsid w:val="001727CE"/>
    <w:rsid w:val="0017487D"/>
    <w:rsid w:val="001930AA"/>
    <w:rsid w:val="001A5950"/>
    <w:rsid w:val="001F020C"/>
    <w:rsid w:val="00233A6D"/>
    <w:rsid w:val="00237FF3"/>
    <w:rsid w:val="00263581"/>
    <w:rsid w:val="002669F0"/>
    <w:rsid w:val="00273163"/>
    <w:rsid w:val="002745FC"/>
    <w:rsid w:val="00284411"/>
    <w:rsid w:val="002B1510"/>
    <w:rsid w:val="002C3F1F"/>
    <w:rsid w:val="002D5F49"/>
    <w:rsid w:val="0030142B"/>
    <w:rsid w:val="0030208E"/>
    <w:rsid w:val="0031510E"/>
    <w:rsid w:val="00334F7A"/>
    <w:rsid w:val="00337297"/>
    <w:rsid w:val="00367378"/>
    <w:rsid w:val="00375D49"/>
    <w:rsid w:val="0038061B"/>
    <w:rsid w:val="003808FF"/>
    <w:rsid w:val="00384837"/>
    <w:rsid w:val="00387125"/>
    <w:rsid w:val="003961C1"/>
    <w:rsid w:val="003A04AD"/>
    <w:rsid w:val="003A1631"/>
    <w:rsid w:val="003B410D"/>
    <w:rsid w:val="003D2660"/>
    <w:rsid w:val="003D7469"/>
    <w:rsid w:val="003E00D8"/>
    <w:rsid w:val="003F055F"/>
    <w:rsid w:val="003F31C4"/>
    <w:rsid w:val="00407E75"/>
    <w:rsid w:val="00411B49"/>
    <w:rsid w:val="004121FC"/>
    <w:rsid w:val="00414BB7"/>
    <w:rsid w:val="00414F64"/>
    <w:rsid w:val="004175DB"/>
    <w:rsid w:val="00427337"/>
    <w:rsid w:val="004300C0"/>
    <w:rsid w:val="0043141A"/>
    <w:rsid w:val="0043772A"/>
    <w:rsid w:val="00451F5B"/>
    <w:rsid w:val="00462D2C"/>
    <w:rsid w:val="00482272"/>
    <w:rsid w:val="004967D2"/>
    <w:rsid w:val="004A2794"/>
    <w:rsid w:val="004C1DD8"/>
    <w:rsid w:val="004D1340"/>
    <w:rsid w:val="004F0574"/>
    <w:rsid w:val="004F0BF3"/>
    <w:rsid w:val="004F5915"/>
    <w:rsid w:val="00503DE0"/>
    <w:rsid w:val="005047B4"/>
    <w:rsid w:val="00507B68"/>
    <w:rsid w:val="00511E40"/>
    <w:rsid w:val="00544A78"/>
    <w:rsid w:val="00566897"/>
    <w:rsid w:val="00570FA4"/>
    <w:rsid w:val="00573212"/>
    <w:rsid w:val="00576881"/>
    <w:rsid w:val="00583EA4"/>
    <w:rsid w:val="005A015F"/>
    <w:rsid w:val="005A7F7D"/>
    <w:rsid w:val="005B3C2B"/>
    <w:rsid w:val="005C272E"/>
    <w:rsid w:val="005D5AA6"/>
    <w:rsid w:val="005D741E"/>
    <w:rsid w:val="0060145E"/>
    <w:rsid w:val="00606E2C"/>
    <w:rsid w:val="006070D8"/>
    <w:rsid w:val="006154F5"/>
    <w:rsid w:val="00617283"/>
    <w:rsid w:val="00626490"/>
    <w:rsid w:val="0062715F"/>
    <w:rsid w:val="00651C9F"/>
    <w:rsid w:val="006845CF"/>
    <w:rsid w:val="00686F78"/>
    <w:rsid w:val="00695305"/>
    <w:rsid w:val="006A1FD4"/>
    <w:rsid w:val="006A2387"/>
    <w:rsid w:val="006C57C9"/>
    <w:rsid w:val="006D236D"/>
    <w:rsid w:val="006D2C87"/>
    <w:rsid w:val="006E2013"/>
    <w:rsid w:val="006F347D"/>
    <w:rsid w:val="00702064"/>
    <w:rsid w:val="0072046A"/>
    <w:rsid w:val="00723521"/>
    <w:rsid w:val="00725AF1"/>
    <w:rsid w:val="00762C05"/>
    <w:rsid w:val="00765A54"/>
    <w:rsid w:val="0076739D"/>
    <w:rsid w:val="0077604C"/>
    <w:rsid w:val="007826D6"/>
    <w:rsid w:val="007859DA"/>
    <w:rsid w:val="00794B4C"/>
    <w:rsid w:val="00797CB3"/>
    <w:rsid w:val="007A2990"/>
    <w:rsid w:val="007B0CBF"/>
    <w:rsid w:val="007C102D"/>
    <w:rsid w:val="007D0CD7"/>
    <w:rsid w:val="007E07C1"/>
    <w:rsid w:val="007E58ED"/>
    <w:rsid w:val="008033B5"/>
    <w:rsid w:val="008175CD"/>
    <w:rsid w:val="008308DD"/>
    <w:rsid w:val="00837474"/>
    <w:rsid w:val="008458CD"/>
    <w:rsid w:val="00851344"/>
    <w:rsid w:val="0085786E"/>
    <w:rsid w:val="00857B25"/>
    <w:rsid w:val="00876D1B"/>
    <w:rsid w:val="00885A22"/>
    <w:rsid w:val="00891874"/>
    <w:rsid w:val="0089206B"/>
    <w:rsid w:val="008931BB"/>
    <w:rsid w:val="0089340C"/>
    <w:rsid w:val="008E3041"/>
    <w:rsid w:val="008E45D7"/>
    <w:rsid w:val="008F204A"/>
    <w:rsid w:val="008F2720"/>
    <w:rsid w:val="008F799A"/>
    <w:rsid w:val="00901F16"/>
    <w:rsid w:val="00930FFE"/>
    <w:rsid w:val="00942CD9"/>
    <w:rsid w:val="00945A71"/>
    <w:rsid w:val="00946DF6"/>
    <w:rsid w:val="009475F8"/>
    <w:rsid w:val="00956E2D"/>
    <w:rsid w:val="00965294"/>
    <w:rsid w:val="00966B5F"/>
    <w:rsid w:val="00977F61"/>
    <w:rsid w:val="009A2824"/>
    <w:rsid w:val="009A66BE"/>
    <w:rsid w:val="009C11FC"/>
    <w:rsid w:val="009D6743"/>
    <w:rsid w:val="009E659E"/>
    <w:rsid w:val="009F1A22"/>
    <w:rsid w:val="00A0299C"/>
    <w:rsid w:val="00A36F56"/>
    <w:rsid w:val="00A724FA"/>
    <w:rsid w:val="00A82957"/>
    <w:rsid w:val="00A84BFD"/>
    <w:rsid w:val="00A91E79"/>
    <w:rsid w:val="00A96B1F"/>
    <w:rsid w:val="00AA2632"/>
    <w:rsid w:val="00AA41AD"/>
    <w:rsid w:val="00AA6F21"/>
    <w:rsid w:val="00AB3173"/>
    <w:rsid w:val="00AB5E07"/>
    <w:rsid w:val="00AC70CF"/>
    <w:rsid w:val="00AC7484"/>
    <w:rsid w:val="00AD05E9"/>
    <w:rsid w:val="00AE3CEC"/>
    <w:rsid w:val="00AE50A5"/>
    <w:rsid w:val="00AF7A42"/>
    <w:rsid w:val="00B11965"/>
    <w:rsid w:val="00B13310"/>
    <w:rsid w:val="00B14C2B"/>
    <w:rsid w:val="00B50CE3"/>
    <w:rsid w:val="00B56779"/>
    <w:rsid w:val="00B627DB"/>
    <w:rsid w:val="00B7015E"/>
    <w:rsid w:val="00B7452E"/>
    <w:rsid w:val="00BA5417"/>
    <w:rsid w:val="00BB2B45"/>
    <w:rsid w:val="00BC1AA4"/>
    <w:rsid w:val="00BC787B"/>
    <w:rsid w:val="00BE51F3"/>
    <w:rsid w:val="00C02FF6"/>
    <w:rsid w:val="00C1399B"/>
    <w:rsid w:val="00C26623"/>
    <w:rsid w:val="00C335C1"/>
    <w:rsid w:val="00C50B88"/>
    <w:rsid w:val="00C523FD"/>
    <w:rsid w:val="00C61C05"/>
    <w:rsid w:val="00C62C21"/>
    <w:rsid w:val="00C639CE"/>
    <w:rsid w:val="00C74716"/>
    <w:rsid w:val="00C77276"/>
    <w:rsid w:val="00CB3DAA"/>
    <w:rsid w:val="00CB69DB"/>
    <w:rsid w:val="00CE27F5"/>
    <w:rsid w:val="00CE5CAE"/>
    <w:rsid w:val="00CF6CB5"/>
    <w:rsid w:val="00D0208B"/>
    <w:rsid w:val="00D20084"/>
    <w:rsid w:val="00D27EF5"/>
    <w:rsid w:val="00D347AB"/>
    <w:rsid w:val="00D37B5D"/>
    <w:rsid w:val="00D436E3"/>
    <w:rsid w:val="00D47A6E"/>
    <w:rsid w:val="00D47DB6"/>
    <w:rsid w:val="00D516CC"/>
    <w:rsid w:val="00D664F4"/>
    <w:rsid w:val="00D841DC"/>
    <w:rsid w:val="00D9218A"/>
    <w:rsid w:val="00D95128"/>
    <w:rsid w:val="00DA167E"/>
    <w:rsid w:val="00DD0549"/>
    <w:rsid w:val="00DD39B0"/>
    <w:rsid w:val="00DD3D91"/>
    <w:rsid w:val="00DE64A0"/>
    <w:rsid w:val="00E16A37"/>
    <w:rsid w:val="00E3620A"/>
    <w:rsid w:val="00E43170"/>
    <w:rsid w:val="00E5157A"/>
    <w:rsid w:val="00E65341"/>
    <w:rsid w:val="00E84C44"/>
    <w:rsid w:val="00E8546B"/>
    <w:rsid w:val="00EC3404"/>
    <w:rsid w:val="00EC4086"/>
    <w:rsid w:val="00EE45B7"/>
    <w:rsid w:val="00F06EED"/>
    <w:rsid w:val="00F15F5F"/>
    <w:rsid w:val="00F21343"/>
    <w:rsid w:val="00F23629"/>
    <w:rsid w:val="00F32BA2"/>
    <w:rsid w:val="00F45CDD"/>
    <w:rsid w:val="00F64B14"/>
    <w:rsid w:val="00F65D5A"/>
    <w:rsid w:val="00F6754A"/>
    <w:rsid w:val="00FA65AD"/>
    <w:rsid w:val="00FE0DC8"/>
    <w:rsid w:val="00FE59A6"/>
    <w:rsid w:val="00FF1FA4"/>
    <w:rsid w:val="00FF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1B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C272E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42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931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31BB"/>
  </w:style>
  <w:style w:type="paragraph" w:customStyle="1" w:styleId="ConsNormal">
    <w:name w:val="ConsNormal"/>
    <w:rsid w:val="008931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rsid w:val="008931BB"/>
    <w:pPr>
      <w:jc w:val="both"/>
    </w:pPr>
    <w:rPr>
      <w:rFonts w:ascii="Arial" w:hAnsi="Arial" w:cs="Arial"/>
      <w:sz w:val="22"/>
      <w:lang w:val="de-DE"/>
    </w:rPr>
  </w:style>
  <w:style w:type="paragraph" w:styleId="a7">
    <w:name w:val="Normal (Web)"/>
    <w:basedOn w:val="a"/>
    <w:rsid w:val="008931BB"/>
    <w:pPr>
      <w:spacing w:before="100" w:beforeAutospacing="1" w:after="100" w:afterAutospacing="1"/>
    </w:pPr>
  </w:style>
  <w:style w:type="paragraph" w:styleId="a8">
    <w:name w:val="header"/>
    <w:basedOn w:val="a"/>
    <w:rsid w:val="008931BB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8931BB"/>
    <w:rPr>
      <w:color w:val="0000FF"/>
      <w:u w:val="single"/>
    </w:rPr>
  </w:style>
  <w:style w:type="paragraph" w:styleId="aa">
    <w:name w:val="Body Text Indent"/>
    <w:basedOn w:val="a"/>
    <w:link w:val="ab"/>
    <w:rsid w:val="000666B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666B0"/>
    <w:rPr>
      <w:sz w:val="24"/>
      <w:szCs w:val="24"/>
    </w:rPr>
  </w:style>
  <w:style w:type="paragraph" w:styleId="ac">
    <w:name w:val="List Paragraph"/>
    <w:basedOn w:val="a"/>
    <w:uiPriority w:val="34"/>
    <w:qFormat/>
    <w:rsid w:val="00EE45B7"/>
    <w:pPr>
      <w:ind w:left="720"/>
      <w:contextualSpacing/>
    </w:pPr>
  </w:style>
  <w:style w:type="paragraph" w:styleId="ad">
    <w:name w:val="Title"/>
    <w:basedOn w:val="a"/>
    <w:link w:val="ae"/>
    <w:qFormat/>
    <w:rsid w:val="00EE45B7"/>
    <w:pPr>
      <w:jc w:val="center"/>
    </w:pPr>
    <w:rPr>
      <w:rFonts w:ascii="Comic Sans MS" w:hAnsi="Comic Sans MS"/>
      <w:sz w:val="36"/>
      <w:szCs w:val="20"/>
    </w:rPr>
  </w:style>
  <w:style w:type="character" w:customStyle="1" w:styleId="ae">
    <w:name w:val="Название Знак"/>
    <w:basedOn w:val="a0"/>
    <w:link w:val="ad"/>
    <w:rsid w:val="00EE45B7"/>
    <w:rPr>
      <w:rFonts w:ascii="Comic Sans MS" w:hAnsi="Comic Sans MS"/>
      <w:sz w:val="36"/>
    </w:rPr>
  </w:style>
  <w:style w:type="paragraph" w:styleId="af">
    <w:name w:val="Balloon Text"/>
    <w:basedOn w:val="a"/>
    <w:link w:val="af0"/>
    <w:rsid w:val="004D134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1340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702064"/>
    <w:rPr>
      <w:b/>
      <w:bCs/>
    </w:rPr>
  </w:style>
  <w:style w:type="character" w:customStyle="1" w:styleId="20">
    <w:name w:val="Заголовок 2 Знак"/>
    <w:basedOn w:val="a0"/>
    <w:link w:val="2"/>
    <w:rsid w:val="005C272E"/>
    <w:rPr>
      <w:sz w:val="28"/>
      <w:szCs w:val="24"/>
    </w:rPr>
  </w:style>
  <w:style w:type="character" w:styleId="af2">
    <w:name w:val="Emphasis"/>
    <w:basedOn w:val="a0"/>
    <w:uiPriority w:val="20"/>
    <w:qFormat/>
    <w:rsid w:val="005C272E"/>
    <w:rPr>
      <w:i/>
      <w:iCs/>
    </w:rPr>
  </w:style>
  <w:style w:type="character" w:customStyle="1" w:styleId="40">
    <w:name w:val="Заголовок 4 Знак"/>
    <w:basedOn w:val="a0"/>
    <w:link w:val="4"/>
    <w:semiHidden/>
    <w:rsid w:val="00942C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3">
    <w:name w:val="Subtitle"/>
    <w:basedOn w:val="a"/>
    <w:link w:val="af4"/>
    <w:qFormat/>
    <w:rsid w:val="00942CD9"/>
    <w:pPr>
      <w:tabs>
        <w:tab w:val="num" w:pos="1575"/>
      </w:tabs>
      <w:jc w:val="center"/>
    </w:pPr>
    <w:rPr>
      <w:b/>
      <w:bCs/>
      <w:shadow/>
      <w:color w:val="FF0000"/>
      <w:sz w:val="36"/>
      <w:szCs w:val="36"/>
    </w:rPr>
  </w:style>
  <w:style w:type="character" w:customStyle="1" w:styleId="af4">
    <w:name w:val="Подзаголовок Знак"/>
    <w:basedOn w:val="a0"/>
    <w:link w:val="af3"/>
    <w:rsid w:val="00942CD9"/>
    <w:rPr>
      <w:b/>
      <w:bCs/>
      <w:shadow/>
      <w:color w:val="FF0000"/>
      <w:sz w:val="36"/>
      <w:szCs w:val="36"/>
    </w:rPr>
  </w:style>
  <w:style w:type="paragraph" w:customStyle="1" w:styleId="Default">
    <w:name w:val="Default"/>
    <w:rsid w:val="0026358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21">
    <w:name w:val="Body Text 2"/>
    <w:basedOn w:val="a"/>
    <w:link w:val="22"/>
    <w:rsid w:val="00D37B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37B5D"/>
    <w:rPr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tscasino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-baturschool.edu.tomsk.ru" TargetMode="External"/><Relationship Id="rId14" Type="http://schemas.openxmlformats.org/officeDocument/2006/relationships/theme" Target="theme/theme1.xml"/><Relationship Id="rId995320337" Type="http://schemas.openxmlformats.org/officeDocument/2006/relationships/comments" Target="comments.xml"/><Relationship Id="rId339368640" Type="http://schemas.microsoft.com/office/2011/relationships/commentsExtended" Target="commentsExtended.xml"/><Relationship Id="rId18005941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kXyyz3hVsNpyU8n2XOlSTKBXbtY=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</SignatureValue>
  <KeyInfo>
    <X509Data>
      <X509Certificate>MIIF2TCCA8ECFGmuXN4bNSDagNvjEsKHZo/19nz9MA0GCSqGSIb3DQEBCwUAMIGQ
MS4wLAYDVQQDDCXRgdCw0LnRgtGL0L7QsdGA0LDQt9C+0LLQsNC90LjRji7RgNGE
MS4wLAYDVQQKDCXRgdCw0LnRgtGL0L7QsdGA0LDQt9C+0LLQsNC90LjRji7RgNGE
MSEwHwYDVQQHDBjQldC60LDRgtC10YDQuNC90LHRg9GA0LMxCzAJBgNVBAYTAlJV
MB4XDTIxMDIyODE1MTk1OFoXDTIyMDIyODE1MTk1OFowgcAxOTA3BgNVBAMMMNCn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DQEBAQUAA4ICDwAwggIKAoICAQC6d4PN1cpeZclgzziS9/kjyMNMdc/j3IPbfKQ9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995320337"/>
            <mdssi:RelationshipReference SourceId="rId339368640"/>
            <mdssi:RelationshipReference SourceId="rId180059416"/>
          </Transform>
          <Transform Algorithm="http://www.w3.org/TR/2001/REC-xml-c14n-20010315"/>
        </Transforms>
        <DigestMethod Algorithm="http://www.w3.org/2000/09/xmldsig#sha1"/>
        <DigestValue>nOIFNH0qODUYedUBpEnCkATY3a4=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zOaqx51VZdR4ysk24fiJg2GxI+M=</DigestValue>
      </Reference>
      <Reference URI="/word/endnotes.xml?ContentType=application/vnd.openxmlformats-officedocument.wordprocessingml.endnotes+xml">
        <DigestMethod Algorithm="http://www.w3.org/2000/09/xmldsig#sha1"/>
        <DigestValue>W+YVKKEmWMcKpHqt75mzLvSuq+A=</DigestValue>
      </Reference>
      <Reference URI="/word/fontTable.xml?ContentType=application/vnd.openxmlformats-officedocument.wordprocessingml.fontTable+xml">
        <DigestMethod Algorithm="http://www.w3.org/2000/09/xmldsig#sha1"/>
        <DigestValue>xaEs1DL5z8mvdbiyeQNvlU+5xa4=</DigestValue>
      </Reference>
      <Reference URI="/word/footer1.xml?ContentType=application/vnd.openxmlformats-officedocument.wordprocessingml.footer+xml">
        <DigestMethod Algorithm="http://www.w3.org/2000/09/xmldsig#sha1"/>
        <DigestValue>3ymIHOvX2KcOWeDAa2Cjqie6644=</DigestValue>
      </Reference>
      <Reference URI="/word/footer2.xml?ContentType=application/vnd.openxmlformats-officedocument.wordprocessingml.footer+xml">
        <DigestMethod Algorithm="http://www.w3.org/2000/09/xmldsig#sha1"/>
        <DigestValue>fD7EVqTY+ghCQJ82Yl7SlW9QCB8=</DigestValue>
      </Reference>
      <Reference URI="/word/footnotes.xml?ContentType=application/vnd.openxmlformats-officedocument.wordprocessingml.footnotes+xml">
        <DigestMethod Algorithm="http://www.w3.org/2000/09/xmldsig#sha1"/>
        <DigestValue>DoU7aDS1otosH9vpz67KDyyQVPQ=</DigestValue>
      </Reference>
      <Reference URI="/word/media/image1.jpeg?ContentType=image/jpeg">
        <DigestMethod Algorithm="http://www.w3.org/2000/09/xmldsig#sha1"/>
        <DigestValue>nb9dJZDsgZC1fyRYSv7ITj8f2Yo=</DigestValue>
      </Reference>
      <Reference URI="/word/numbering.xml?ContentType=application/vnd.openxmlformats-officedocument.wordprocessingml.numbering+xml">
        <DigestMethod Algorithm="http://www.w3.org/2000/09/xmldsig#sha1"/>
        <DigestValue>qa/gKJLDCAj6l17Fqp3JsjlQdLQ=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3bezQh3VMFaya5y4ZW1E1Rb3kVg=</DigestValue>
      </Reference>
      <Reference URI="/word/styles.xml?ContentType=application/vnd.openxmlformats-officedocument.wordprocessingml.styles+xml">
        <DigestMethod Algorithm="http://www.w3.org/2000/09/xmldsig#sha1"/>
        <DigestValue>JQ40M3opoPrNQKY4QV901snuisY=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NdRQy5Ik1JM3BGYl3cz5i4KRUqA=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2021-04-30T11:47:41Z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F502E-2676-4D95-9BB7-764BFCEE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34</Pages>
  <Words>12097</Words>
  <Characters>68955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–</vt:lpstr>
    </vt:vector>
  </TitlesOfParts>
  <Company>Школа</Company>
  <LinksUpToDate>false</LinksUpToDate>
  <CharactersWithSpaces>80891</CharactersWithSpaces>
  <SharedDoc>false</SharedDoc>
  <HLinks>
    <vt:vector size="6" baseType="variant">
      <vt:variant>
        <vt:i4>3932255</vt:i4>
      </vt:variant>
      <vt:variant>
        <vt:i4>0</vt:i4>
      </vt:variant>
      <vt:variant>
        <vt:i4>0</vt:i4>
      </vt:variant>
      <vt:variant>
        <vt:i4>5</vt:i4>
      </vt:variant>
      <vt:variant>
        <vt:lpwstr>mailto:batsc@asino.tomsknet.ru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–</dc:title>
  <dc:creator>Директор</dc:creator>
  <cp:lastModifiedBy>Admin</cp:lastModifiedBy>
  <cp:revision>4</cp:revision>
  <cp:lastPrinted>2015-12-07T10:18:00Z</cp:lastPrinted>
  <dcterms:created xsi:type="dcterms:W3CDTF">2018-01-23T09:53:00Z</dcterms:created>
  <dcterms:modified xsi:type="dcterms:W3CDTF">2018-09-26T05:55:00Z</dcterms:modified>
</cp:coreProperties>
</file>