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370" w:rsidRPr="00EC0FD1" w:rsidRDefault="00EC0FD1">
      <w:pPr>
        <w:spacing w:before="280" w:after="280"/>
        <w:jc w:val="center"/>
        <w:rPr>
          <w:rFonts w:cs="Times New Roman"/>
          <w:color w:val="000000"/>
          <w:sz w:val="24"/>
          <w:szCs w:val="24"/>
          <w:lang w:val="ru-RU"/>
        </w:rPr>
      </w:pPr>
      <w:r w:rsidRPr="00EC0FD1">
        <w:rPr>
          <w:rFonts w:cs="Times New Roman"/>
          <w:b/>
          <w:bCs/>
          <w:color w:val="000000"/>
          <w:sz w:val="24"/>
          <w:szCs w:val="24"/>
          <w:lang w:val="ru-RU"/>
        </w:rPr>
        <w:t>План внутришкольного контроля на 2022/23</w:t>
      </w:r>
      <w:r>
        <w:rPr>
          <w:rFonts w:cs="Times New Roman"/>
          <w:b/>
          <w:bCs/>
          <w:color w:val="000000"/>
          <w:sz w:val="24"/>
          <w:szCs w:val="24"/>
        </w:rPr>
        <w:t> </w:t>
      </w:r>
      <w:r w:rsidRPr="00EC0FD1">
        <w:rPr>
          <w:rFonts w:cs="Times New Roman"/>
          <w:b/>
          <w:bCs/>
          <w:color w:val="000000"/>
          <w:sz w:val="24"/>
          <w:szCs w:val="24"/>
          <w:lang w:val="ru-RU"/>
        </w:rPr>
        <w:t>учебный год</w:t>
      </w:r>
      <w:bookmarkStart w:id="0" w:name="_GoBack"/>
      <w:bookmarkEnd w:id="0"/>
    </w:p>
    <w:tbl>
      <w:tblPr>
        <w:tblW w:w="14010" w:type="dxa"/>
        <w:tblInd w:w="60" w:type="dxa"/>
        <w:tblCellMar>
          <w:top w:w="75" w:type="dxa"/>
          <w:left w:w="75" w:type="dxa"/>
          <w:bottom w:w="75" w:type="dxa"/>
          <w:right w:w="75" w:type="dxa"/>
        </w:tblCellMar>
        <w:tblLook w:val="0600"/>
      </w:tblPr>
      <w:tblGrid>
        <w:gridCol w:w="1765"/>
        <w:gridCol w:w="3553"/>
        <w:gridCol w:w="2538"/>
        <w:gridCol w:w="1500"/>
        <w:gridCol w:w="2135"/>
        <w:gridCol w:w="2557"/>
      </w:tblGrid>
      <w:tr w:rsidR="00990370" w:rsidTr="002F2009"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0370" w:rsidRDefault="00EC0FD1" w:rsidP="002F2009">
            <w:pPr>
              <w:jc w:val="center"/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Направление контроля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0370" w:rsidRDefault="00EC0FD1" w:rsidP="002F20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Вопросы, подлежащие контролю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0370" w:rsidRDefault="00EC0FD1" w:rsidP="002F20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Цель и содержание контроля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0370" w:rsidRDefault="00EC0FD1" w:rsidP="002F20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Вид контроля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0370" w:rsidRDefault="00EC0FD1" w:rsidP="002F20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0370" w:rsidRDefault="00EC0FD1" w:rsidP="002F20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Ожидаемые результаты контроля</w:t>
            </w:r>
          </w:p>
        </w:tc>
      </w:tr>
      <w:tr w:rsidR="00990370">
        <w:tc>
          <w:tcPr>
            <w:tcW w:w="140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АВГУСТ</w:t>
            </w:r>
          </w:p>
        </w:tc>
      </w:tr>
      <w:tr w:rsidR="00990370" w:rsidRPr="00D33134"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Организация образовательной деятельности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Санитарное состояние помещений школы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Проверить выполнение санитарно-гигиенических требований к организации образовательного процесса и соблюдение техники безопасности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Фронтальный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605A3D">
            <w:pPr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Директор, зав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.х</w:t>
            </w:r>
            <w:proofErr w:type="gramEnd"/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оз</w:t>
            </w:r>
            <w:r w:rsidR="00EC0FD1"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, зам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="00EC0FD1"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санитарного состояния помещений школы отражена в справке по итогам проверки состояния учебных кабинетов и спортзала и справке по итогам контроля соблюдения санитарных требований в учебных кабинетах</w:t>
            </w:r>
          </w:p>
        </w:tc>
      </w:tr>
      <w:tr w:rsidR="00990370" w:rsidRPr="00D33134"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Инструктаж всех работников перед началом нового учебного года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Проверить выполнение работниками требований охраны труда и техники безопасности, пожарной безопасности, антитеррористической защищенности объекта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Фронтальный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605A3D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Замдиректора по УВР, </w:t>
            </w:r>
            <w:r w:rsidR="00605A3D">
              <w:rPr>
                <w:rFonts w:cs="Times New Roman"/>
                <w:color w:val="000000"/>
                <w:sz w:val="24"/>
                <w:szCs w:val="24"/>
                <w:lang w:val="ru-RU"/>
              </w:rPr>
              <w:t>зав</w:t>
            </w:r>
            <w:proofErr w:type="gramStart"/>
            <w:r w:rsidR="00605A3D">
              <w:rPr>
                <w:rFonts w:cs="Times New Roman"/>
                <w:color w:val="000000"/>
                <w:sz w:val="24"/>
                <w:szCs w:val="24"/>
                <w:lang w:val="ru-RU"/>
              </w:rPr>
              <w:t>.х</w:t>
            </w:r>
            <w:proofErr w:type="gramEnd"/>
            <w:r w:rsidR="00605A3D">
              <w:rPr>
                <w:rFonts w:cs="Times New Roman"/>
                <w:color w:val="000000"/>
                <w:sz w:val="24"/>
                <w:szCs w:val="24"/>
                <w:lang w:val="ru-RU"/>
              </w:rPr>
              <w:t>оз</w:t>
            </w:r>
            <w:r w:rsidR="00605A3D"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Работники проинструктированы, ошибки организации исправлены</w:t>
            </w:r>
          </w:p>
        </w:tc>
      </w:tr>
      <w:tr w:rsidR="00990370" w:rsidRPr="00D33134"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Соответствие учебных пособий ФПУ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Проверить, что УМК,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которые</w:t>
            </w:r>
            <w:proofErr w:type="gramEnd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используются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в школе, входят в ФПУ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директор,</w:t>
            </w:r>
            <w:r w:rsidRPr="00EC0FD1">
              <w:rPr>
                <w:lang w:val="ru-RU"/>
              </w:rPr>
              <w:br/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заведующий библиотекой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Проверка УМК, которые используются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в школе, отражена в справке по итогам контроля готовности школьной библиотеки к учебному году</w:t>
            </w:r>
            <w:proofErr w:type="gramEnd"/>
          </w:p>
        </w:tc>
      </w:tr>
      <w:tr w:rsidR="00990370" w:rsidRPr="00D33134"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Обеспечение учеников учебными пособиями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Проверить, все ли ученики обеспечены учебной литературой, ее состояние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заведующий библиотекой, классные руководители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обеспечения учеников учебными пособиями отражен в справке по итогам контроля готовности школьной библиотеки к учебному году</w:t>
            </w:r>
          </w:p>
        </w:tc>
      </w:tr>
      <w:tr w:rsidR="00990370" w:rsidRPr="00D33134"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Формирование списка УМК для обучения по новым ФГОС НОО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Проверить подготовку списка учебных пособий, которые необходимо заменить или приобрести для обучения по новым ФГОС НОО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заведующий библиотекой, директор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Список учебных пособий для обучения по новым ФГОС НОО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</w:tr>
      <w:tr w:rsidR="00990370" w:rsidRPr="00D33134"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Соответствие специальных образовательных условий потребностям учеников с ОВЗ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Проверить организацию специальных образовательных условий в соответствии с потребностями учеников с ОВЗ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605A3D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Директор, замдиректора по УВР, </w:t>
            </w:r>
            <w:r w:rsidR="00605A3D">
              <w:rPr>
                <w:rFonts w:cs="Times New Roman"/>
                <w:color w:val="000000"/>
                <w:sz w:val="24"/>
                <w:szCs w:val="24"/>
                <w:lang w:val="ru-RU"/>
              </w:rPr>
              <w:t>зав</w:t>
            </w:r>
            <w:proofErr w:type="gramStart"/>
            <w:r w:rsidR="00605A3D">
              <w:rPr>
                <w:rFonts w:cs="Times New Roman"/>
                <w:color w:val="000000"/>
                <w:sz w:val="24"/>
                <w:szCs w:val="24"/>
                <w:lang w:val="ru-RU"/>
              </w:rPr>
              <w:t>.х</w:t>
            </w:r>
            <w:proofErr w:type="gramEnd"/>
            <w:r w:rsidR="00605A3D">
              <w:rPr>
                <w:rFonts w:cs="Times New Roman"/>
                <w:color w:val="000000"/>
                <w:sz w:val="24"/>
                <w:szCs w:val="24"/>
                <w:lang w:val="ru-RU"/>
              </w:rPr>
              <w:t>оз</w:t>
            </w:r>
            <w:r w:rsidR="00605A3D"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Специальные образовательные условия соответствуют потребностям учеников с ОВЗ</w:t>
            </w:r>
          </w:p>
        </w:tc>
      </w:tr>
      <w:tr w:rsidR="00990370" w:rsidRPr="00D33134"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Распределение выпускников 9-х и 11-х классов предыдущего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года обучения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Собрать информацию о продолжении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обучения выпускников 9-х и 11-х классов предыдущего года обучения. </w:t>
            </w:r>
            <w:r>
              <w:rPr>
                <w:rFonts w:cs="Times New Roman"/>
                <w:color w:val="000000"/>
                <w:sz w:val="24"/>
                <w:szCs w:val="24"/>
              </w:rPr>
              <w:t>Пополнение базы данных для проведения школьного мониторинга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Замдиректора по УВР, классные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руководители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Контроль распределения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выпускников отражен в справке о распределении выпускников 9-х и 11-х классов</w:t>
            </w:r>
          </w:p>
        </w:tc>
      </w:tr>
      <w:tr w:rsidR="00990370" w:rsidRPr="00D33134"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Методическая работа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Организация работы ШМО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Проверить организацию работы ШМО, составление планов работы ШМО на учебный год, проконтролировать, что в них включены вопросы по контролю качества реализации рабочих программ, в том числе по новым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ФГОС НОО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, в 2022/23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учебном году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Фронтальный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605A3D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З</w:t>
            </w:r>
            <w:r w:rsidR="00EC0FD1"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="00EC0FD1"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д</w:t>
            </w:r>
            <w:proofErr w:type="gramEnd"/>
            <w:r w:rsidR="00EC0FD1"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организации работы методических объединений отражена в справке по итогам проверки документации школьных методических объединений</w:t>
            </w:r>
          </w:p>
        </w:tc>
      </w:tr>
      <w:tr w:rsidR="00990370" w:rsidRPr="00D33134"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Школьная документация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Соответствие структуры ООП уровней образования действующим ФГОС, включая новые ФГОС НОО и ООО.</w:t>
            </w:r>
            <w:proofErr w:type="gramEnd"/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Проанализировать ООП уровней образования, убедиться, что структура соответствует требованиям действующих ФГОС по уровням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образования, включая новые ФГОС НОО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605A3D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605A3D">
              <w:rPr>
                <w:rFonts w:cs="Times New Roman"/>
                <w:color w:val="000000"/>
                <w:sz w:val="24"/>
                <w:szCs w:val="24"/>
                <w:lang w:val="ru-RU"/>
              </w:rPr>
              <w:t>Директор, зам</w:t>
            </w:r>
            <w:proofErr w:type="gramStart"/>
            <w:r w:rsidR="00605A3D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605A3D">
              <w:rPr>
                <w:rFonts w:cs="Times New Roman"/>
                <w:color w:val="000000"/>
                <w:sz w:val="24"/>
                <w:szCs w:val="24"/>
                <w:lang w:val="ru-RU"/>
              </w:rPr>
              <w:t>д</w:t>
            </w:r>
            <w:proofErr w:type="gramEnd"/>
            <w:r w:rsidRPr="00605A3D">
              <w:rPr>
                <w:rFonts w:cs="Times New Roman"/>
                <w:color w:val="000000"/>
                <w:sz w:val="24"/>
                <w:szCs w:val="24"/>
                <w:lang w:val="ru-RU"/>
              </w:rPr>
              <w:t>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Анализ соответствия структуры ООП уровней образования действующим ФГОС отражен в справке по итогам контроля соответствия ООП требованиям ФГОС</w:t>
            </w:r>
            <w:proofErr w:type="gramEnd"/>
          </w:p>
        </w:tc>
      </w:tr>
      <w:tr w:rsidR="00990370" w:rsidRPr="00D33134"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Соответствие структуры рабочих программ воспитания и календарных планов воспитательной работы требованиям действующих ФГОС,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включая новые ФГОС НОО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Проанализировать рабочие программы воспитания и календарные планы воспитательной работы. Убедиться, что их структура и содержание соответствуют требованиям действующих ФГОС по уровням образования,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включая новые ФГОС НОО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, и примерной программе воспитания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</w:t>
            </w:r>
            <w:r w:rsidR="00605A3D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cs="Times New Roman"/>
                <w:color w:val="000000"/>
                <w:sz w:val="24"/>
                <w:szCs w:val="24"/>
              </w:rPr>
              <w:t>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Анализ соответствия структуры рабочих программ воспитания и календарных планов воспитательной работы требованиям действующих ФГОС отражен в справке по итогам контроля качества рабочих программ воспитания и календарных планов воспитательной работы</w:t>
            </w:r>
          </w:p>
        </w:tc>
      </w:tr>
      <w:tr w:rsidR="00990370" w:rsidRPr="00D33134"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Соответствие структуры рабочих программ учебных предметов требованиям новых ФГОС НОО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Проанализиро</w:t>
            </w:r>
            <w:r w:rsidR="00605A3D">
              <w:rPr>
                <w:rFonts w:cs="Times New Roman"/>
                <w:color w:val="000000"/>
                <w:sz w:val="24"/>
                <w:szCs w:val="24"/>
                <w:lang w:val="ru-RU"/>
              </w:rPr>
              <w:t>вать рабочие программы для 1-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5-х классов на соответствие ФГОС-2021: структура, планируемые результаты, содержание, учет рабочей программы воспитания, наличие ЭОР и ЦОР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605A3D" w:rsidRDefault="00EC0FD1">
            <w:pPr>
              <w:rPr>
                <w:lang w:val="ru-RU"/>
              </w:rPr>
            </w:pPr>
            <w:r w:rsidRPr="00605A3D">
              <w:rPr>
                <w:rFonts w:cs="Times New Roman"/>
                <w:color w:val="000000"/>
                <w:sz w:val="24"/>
                <w:szCs w:val="24"/>
                <w:lang w:val="ru-RU"/>
              </w:rPr>
              <w:t>Директор, зам</w:t>
            </w:r>
            <w:proofErr w:type="gramStart"/>
            <w:r w:rsidR="00605A3D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 w:rsidRPr="00605A3D">
              <w:rPr>
                <w:rFonts w:cs="Times New Roman"/>
                <w:color w:val="000000"/>
                <w:sz w:val="24"/>
                <w:szCs w:val="24"/>
                <w:lang w:val="ru-RU"/>
              </w:rPr>
              <w:t>д</w:t>
            </w:r>
            <w:proofErr w:type="gramEnd"/>
            <w:r w:rsidRPr="00605A3D">
              <w:rPr>
                <w:rFonts w:cs="Times New Roman"/>
                <w:color w:val="000000"/>
                <w:sz w:val="24"/>
                <w:szCs w:val="24"/>
                <w:lang w:val="ru-RU"/>
              </w:rPr>
              <w:t>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Анализ соответствия структуры рабочих программ учебных предметов требованиям действующих ФГОС отражен в справке по итогам проверки рабочей программы.</w:t>
            </w:r>
          </w:p>
        </w:tc>
      </w:tr>
      <w:tr w:rsidR="00990370" w:rsidRPr="00D33134"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Соответствие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рабочих программ учебных предметов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="00605A3D">
              <w:rPr>
                <w:rFonts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6–9-х и 10-11-х классов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ООП и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учебном</w:t>
            </w:r>
            <w:proofErr w:type="gramEnd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плану на 2022/23 учебный год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605A3D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Проверить актуали</w:t>
            </w:r>
            <w:r w:rsidR="00605A3D">
              <w:rPr>
                <w:rFonts w:cs="Times New Roman"/>
                <w:color w:val="000000"/>
                <w:sz w:val="24"/>
                <w:szCs w:val="24"/>
                <w:lang w:val="ru-RU"/>
              </w:rPr>
              <w:t>зацию рабочих программ для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6–9-х и 10–11-х классов: соответствие ООП, учебному плану на 2022/23 учебный год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</w:t>
            </w:r>
            <w:r w:rsidR="00605A3D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cs="Times New Roman"/>
                <w:color w:val="000000"/>
                <w:sz w:val="24"/>
                <w:szCs w:val="24"/>
              </w:rPr>
              <w:t>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Анализ соответствия структуры рабочих программ учебных предметов ООП и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учебном</w:t>
            </w:r>
            <w:proofErr w:type="gramEnd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плану на 2022/23 учебный год отражен в справке по итогам проверки рабочей программы и справке по итогам контроля качества оценочных материалов рабочей программы</w:t>
            </w:r>
          </w:p>
        </w:tc>
      </w:tr>
      <w:tr w:rsidR="00990370" w:rsidRPr="00D33134"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Соответствие рабочих программ учебных предметов, курсов требованиям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предметных концепций, в том числе новых концепций преподавания 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учебного курса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ОДНКНР, биологии и экологического образования.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spacing w:after="2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Проверить соответствие рабочих программ учебных предметов, курсов требованиям предметных концепций.</w:t>
            </w:r>
          </w:p>
          <w:p w:rsidR="00990370" w:rsidRPr="00EC0FD1" w:rsidRDefault="00EC0FD1">
            <w:pPr>
              <w:spacing w:before="2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Проверить соответствие рабочих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программ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по биологии, 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учебного курса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ОДНКНР, окружающему миру, химии, физике требованиям новых концепций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преподавания ОДНКНР, биологии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и экологического образования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Персональный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Анализ соответствия структуры рабочих программ учебных предметов требованиям предметных концепций отражен в справке по итогам проверки рабочей программы.</w:t>
            </w:r>
          </w:p>
        </w:tc>
      </w:tr>
      <w:tr w:rsidR="00990370" w:rsidRPr="00D33134"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Соответствие структуры программ курсов внеурочной деятельности требованиям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ФГОС,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включая новые ФГОС НОО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spacing w:after="2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Проконтролировать, как педагоги составили программы курсов внеурочной деятельности, что включили обязательные компоненты: результаты освоения курса, содержание курса с указанием форм организации и видов деятельности, тематическое планирование, в том числе с учетом рабочей программы воспитания.</w:t>
            </w:r>
          </w:p>
          <w:p w:rsidR="00990370" w:rsidRPr="00EC0FD1" w:rsidRDefault="00EC0FD1" w:rsidP="00546EAD">
            <w:pPr>
              <w:spacing w:before="2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Проконтролировать, что в программы курсов в</w:t>
            </w:r>
            <w:r w:rsidR="00546EAD">
              <w:rPr>
                <w:rFonts w:cs="Times New Roman"/>
                <w:color w:val="000000"/>
                <w:sz w:val="24"/>
                <w:szCs w:val="24"/>
                <w:lang w:val="ru-RU"/>
              </w:rPr>
              <w:t>неурочной деятельности для 1-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5-х классов педагоги включили обязательные компоненты: содержание учебного курса, планируемые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результаты освоения учебного курса,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тематическое планирование с указанием количества академических часов, отводимых на освоение каждой темы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 возможность использования по этой теме электронных (цифровых) образовательных ресурсов. Проконтролировать, что программы учебных курсов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внеурочной деятельности содержат указание на форму проведения занятий и составлены с учетом рабочей программы воспитания.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Анализ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соответствия структуры программ курсов внеурочной деятельности</w:t>
            </w:r>
            <w:proofErr w:type="gramEnd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требованиям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ФГОС, в том числе новых,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отражен в справке по итогам проверки рабочих программ внеурочной деятельности</w:t>
            </w:r>
          </w:p>
        </w:tc>
      </w:tr>
      <w:tr w:rsidR="00990370" w:rsidRPr="00D33134"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Соответствие дополнительных общеразвивающих программ требованиям нормативных правовых актов в сфере образования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Проверить соответствие дополнительных общеразвивающих программ требованиям Концепции развития дополнительного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образования детей, Порядка организации и осуществления образовательной деятельности по дополнительным общеобразовательным программам и др.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Дополнительные общеразвивающие программы составлены в соответствии с требованиями нормативных правовых актов в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сфере образования</w:t>
            </w:r>
          </w:p>
        </w:tc>
      </w:tr>
      <w:tr w:rsidR="00990370" w:rsidRPr="00D33134"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Соответствие локальных нормативных актов школы нормативным правовым актам в сфере образования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Проанализировать локальные нормативные акты школы, чтобы убедиться, что они соответствуют нормативным актам в сфере образования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Комплексный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Директор, 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Локальные нормативные акты обновлены, если в них были найдены несоответствия актуальной нормативной базе</w:t>
            </w:r>
          </w:p>
        </w:tc>
      </w:tr>
      <w:tr w:rsidR="00990370" w:rsidRPr="00D33134"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Работа с родителями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Информирование родителей о переходе на новые ФГОС НОО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Проконтролировать организацию и проведение общешкольного родительского собрания, посвященного постепенному переходу на новые ФГОС НОО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за период с 2022 по 2027 год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Фронтальный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Директор, замдиректора по УВР, классные руководители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Информирование родителей о переходе на новые ФГОС НОО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 ООО о</w:t>
            </w:r>
            <w:proofErr w:type="gramEnd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тражено в протоколе общешкольного родительского собрания, посвященного постепенному переходу на новые ФГОС НОО и ООО за период 2022–2027 годов</w:t>
            </w:r>
          </w:p>
        </w:tc>
      </w:tr>
      <w:tr w:rsidR="00990370">
        <w:tc>
          <w:tcPr>
            <w:tcW w:w="140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lastRenderedPageBreak/>
              <w:t>СЕНТЯБРЬ</w:t>
            </w:r>
          </w:p>
        </w:tc>
      </w:tr>
      <w:tr w:rsidR="00990370" w:rsidRPr="00D33134"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Школьная документация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Состояние личных дел учеников 1-го класса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Проверить выполнение требований к оформлению личных дел учеников 1-го класса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выполнения требований к оформлению личных дел учеников 1-го класса отражена в справке по итогам контроля ведения личных дел учеников</w:t>
            </w:r>
          </w:p>
        </w:tc>
      </w:tr>
      <w:tr w:rsidR="00990370" w:rsidRPr="00D33134"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Состояние личных дел прибывших учеников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Проверить выполнение требований к оформлению личных дел прибывших учеников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выполнения требований к оформлению личных дел прибывших учеников отражена в справке по итогам контроля ведения личных дел учеников</w:t>
            </w:r>
          </w:p>
        </w:tc>
      </w:tr>
      <w:tr w:rsidR="00990370" w:rsidRPr="00D33134"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Оформление журналов (</w:t>
            </w:r>
            <w:r w:rsidR="00D33134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успеваемости,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внеурочной деятельности</w:t>
            </w:r>
            <w:r w:rsidR="00546EAD">
              <w:rPr>
                <w:rFonts w:cs="Times New Roman"/>
                <w:color w:val="000000"/>
                <w:sz w:val="24"/>
                <w:szCs w:val="24"/>
                <w:lang w:val="ru-RU"/>
              </w:rPr>
              <w:t>, дополнительного образования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), электронных журналов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546EAD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Проконтролировать, что пед</w:t>
            </w:r>
            <w:r w:rsidR="00546EAD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агоги ведут журнал успеваемости в двух видах (бумажном и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электронном).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Проверить, соблюдают ли педагоги единые требования к оформлению и заполнению журналов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spacing w:after="28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Проверка оформления журналов отражена:</w:t>
            </w:r>
          </w:p>
          <w:p w:rsidR="00990370" w:rsidRPr="00EC0FD1" w:rsidRDefault="00EC0FD1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 справке по итогам проверки качества ведения классных журналов;</w:t>
            </w:r>
          </w:p>
          <w:p w:rsidR="00990370" w:rsidRPr="00EC0FD1" w:rsidRDefault="00EC0FD1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справке по итогам проверки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электронного классного журнала;</w:t>
            </w:r>
          </w:p>
          <w:p w:rsidR="00990370" w:rsidRPr="00EC0FD1" w:rsidRDefault="00EC0FD1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справке по итогам проверки журналов внеурочной деятельности;</w:t>
            </w:r>
          </w:p>
          <w:p w:rsidR="00990370" w:rsidRPr="00EC0FD1" w:rsidRDefault="00990370" w:rsidP="00546EAD">
            <w:pPr>
              <w:ind w:left="420" w:right="1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90370" w:rsidRPr="00D33134"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Состояние школьного сайта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spacing w:after="2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Проанализировать состояние сайта школы на соответствие требованиям законодательства РФ. Проконтролировать обновление информации на сайте, в том числе размещение следующих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сведений;</w:t>
            </w:r>
          </w:p>
          <w:p w:rsidR="00990370" w:rsidRPr="00EC0FD1" w:rsidRDefault="00EC0FD1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о реализации ООП по новым ФГОС НОО, ООО и связанных с этим изменениях в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школьном образовательном процессе;</w:t>
            </w:r>
          </w:p>
          <w:p w:rsidR="00990370" w:rsidRPr="00EC0FD1" w:rsidRDefault="00EC0FD1">
            <w:pPr>
              <w:numPr>
                <w:ilvl w:val="0"/>
                <w:numId w:val="2"/>
              </w:numPr>
              <w:ind w:left="780" w:right="1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информации об условиях питания обучающихся, включая меню ежедневного горячего питания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Технический специалист, 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Анализ состояния сайта школы отражен в справке по итогам анализа школьного сайта</w:t>
            </w:r>
          </w:p>
        </w:tc>
      </w:tr>
      <w:tr w:rsidR="00990370" w:rsidRPr="00D33134"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Внесение изменений в программу развития школы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Внести изменения в программу развития школы в связи с введением новых ФГОС НОО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Директор, 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В программу развития школы внесены изменения в связи с введением новых ФГОС НОО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</w:tr>
      <w:tr w:rsidR="00990370"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Организация разработки локальных нормативных актов, регламентирующих реализацию 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ООП по новым ФГОС НОО 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</w:rPr>
              <w:t>и ООО</w:t>
            </w:r>
            <w:proofErr w:type="gramEnd"/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соответствие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требованиям законодательства РФ локальных нормативных актов, регламентирующих реализацию 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ООП по новым ФГОС НОО 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</w:rPr>
              <w:t>и ООО</w:t>
            </w:r>
            <w:proofErr w:type="gram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руководитель рабочей группы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Проверены локальные нормативные акты, регламентирующие реализацию 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ООП по новым ФГОС НОО 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</w:rPr>
              <w:t>и ООО</w:t>
            </w:r>
            <w:proofErr w:type="gramEnd"/>
          </w:p>
        </w:tc>
      </w:tr>
      <w:tr w:rsidR="00990370" w:rsidRPr="00D33134"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Образовательные результаты </w:t>
            </w: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школьников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Организация стартовой диагностики в 1-х, 5-х и 10-х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классах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Организовать стартовые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диагностические работы в 1-х, 5-х и 10-х классах, чтобы выявить готовность учеников к обучению на новом уровне образования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spacing w:after="2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Анализ результатов стартовой диагностики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отражен:</w:t>
            </w:r>
          </w:p>
          <w:p w:rsidR="00990370" w:rsidRPr="00EC0FD1" w:rsidRDefault="00EC0FD1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 справке по результатам проведения стартовой диагностики в 1-х классах;</w:t>
            </w:r>
          </w:p>
          <w:p w:rsidR="00990370" w:rsidRPr="00EC0FD1" w:rsidRDefault="00EC0FD1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справке по результатам проведения стартовой диагностики в 5-х классах;</w:t>
            </w:r>
          </w:p>
          <w:p w:rsidR="00990370" w:rsidRPr="00EC0FD1" w:rsidRDefault="00EC0FD1">
            <w:pPr>
              <w:numPr>
                <w:ilvl w:val="0"/>
                <w:numId w:val="3"/>
              </w:numPr>
              <w:ind w:left="780" w:right="1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справке по результатам проведения стартовой диагностики в 10-х классах</w:t>
            </w:r>
          </w:p>
        </w:tc>
      </w:tr>
      <w:tr w:rsidR="00990370" w:rsidRPr="00D33134"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входной диагностики во 2–4-х, 6–9-х и 11-х классах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Организовать входные контрольные работы во 2–4-х, 6–9-х и 11-х классах, чтобы определить уровень предметных результатов учеников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Педагоги-предметники, 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Анализ результатов входной диагностики отражен в справке по итогам входных диагностических работ и справке по результатам проведения входной диагностики учеников,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которых оставили на повторное обучение</w:t>
            </w:r>
          </w:p>
        </w:tc>
      </w:tr>
      <w:tr w:rsidR="00990370" w:rsidRPr="00D33134"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Организация и проведения ВПР,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перенесенных</w:t>
            </w:r>
            <w:proofErr w:type="gramEnd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на осенний период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Организовать и провести ВПР,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которые</w:t>
            </w:r>
            <w:proofErr w:type="gramEnd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перенесли на осенний период 2022 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Руководители ШМО, 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Анализ результатов осенних ВПР отражен в справке по итогам проведения ВПР</w:t>
            </w:r>
          </w:p>
        </w:tc>
      </w:tr>
      <w:tr w:rsidR="00990370" w:rsidRPr="00D33134"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Организация образовательной деятельности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деятельности вновь прибывших педагогов, молодых специалистов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Посетить уроки вновь прибывших педагогов, молодых специалистов, чтобы проконтролировать, как они организуют урочную деятельность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 (персональный)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Руководители ШМО, 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урочной деятельности вновь прибывших педагогов и молодых специалистов отражен в справке по итогам персонального контроля деятельности вновь прибывших учителей и справке по итогам персонального контроля учителя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уроков педагогов, которые показали необъективные результаты на ВПР и ГИА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Посетить уроки педагогов, которые показали необъективные результаты на ВПР и ГИА, проверить, как они организовали оценочную деятельность и учли результаты ВПР и ГИА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 (персональный)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качества уроков педагогов, которые показали необъективные результаты на ВПР и ГИА, отражена в справке по итогам посещения урока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Организация оценочной деятельности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Посетить уроки, чтобы проверить, как педагоги организовали оценочную деятельность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организации оценочной деятельности отражена в справке по итогам посещения урока и справке по итогам проверки накопляемости и объективности отметок в журналах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Выполнение требований к урокам с позиции здоровьесбережения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Проконтролировать, как педагоги соблюдают требования действующих СП, СанПиН и ФГОС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 (персональный)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выполнения требований к урокам с позиции здоровьесбережения отражен в справке по итогам контроля соблюдения санитарных требований на уроках и карте анализа урока по позициям здоровьесбережения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Дифференциация и индивидуализация обучения в работе с учениками с разной учебной мотивацией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Проанализировать эффективность использования форм и методов дифференцированного обучения, использования индивидуального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подхода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Проверка эффективности использования дифференцированного и индивидуального подходов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при работе с учениками с разной учебной мотивацией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отражена в справке по итогам</w:t>
            </w:r>
            <w:proofErr w:type="gramEnd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классно-обобщающего контроля развития мотивации учеников и карте анализа мотивационных ресурсов урока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образовательной деятельности в соответствии с требованиями новых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концепций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преподавания ОДНКНР, биологии и экологического образования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Посетить уроки биологии, ОДНКНР, физики, химии, окружающего мира и др. Проверить, как педагоги реализуют новые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концепции преподавания ОДНКНР, биологии и экологического образования.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соответствия образовательной деятельности требованиям предметных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концепций отражен в справке по результатам контроля реализации предметных концепций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Внедрение изучения государственных символов в образовательный процесс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Посетить уроки истории, обществознания, русского языка и литературы. Проверить, как педагоги организуют изучение государственных символов РФ на уроках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внедрения изучения государственных символов РФ отражен в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справке по итогам посещения урока.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Организация дополнительного образования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Проанализировать данные комплектования школьных кружков и секций дополнительного образования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организации дополнительного образования отражена в справке по итогам проверки кружковой работы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Воспитательная работа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Контроль посещаемости уроков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Проанализировать данные классных руководителей об учениках, не приступивших к занятиям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Персональный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посещаемости отражена в справке по итогам контроля посещаемости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Контроль работы органов самоуправления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Изучить уровень общественной активности учеников, проконтролировать организацию органов самоуправления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546EAD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ВР,</w:t>
            </w:r>
            <w:r w:rsidR="00546EAD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руководитель органа самоуправления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Педагоги и руководители органов самоуправления получили рекомендации по мотивации учеников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Взаимодействие классных руководителей с учениками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организацию проводимых классных часов, индивидуальную работу классных руководителей с учениками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Контроль взаимодействия классных руководителей с учениками отражен в справке по итогам посещения классного часа и отчете классного руководителя о воспитательной работе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за учебный период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классных часов по изучению государственных символов РФ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Проверить, как на классных часах классные руководители организуют беседы о государственной символике Росс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ии и ее</w:t>
            </w:r>
            <w:proofErr w:type="gramEnd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истории, учат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правилам обращения с государственными символами, знакомят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 ответственностью за нарушения использования или порчу государственных символов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Классные руководители получили рекомендации по изучению государственных символов.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Методическая работа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Организация обучающих семинаров по проблемам реализации ООП по новым ФГОС НОО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Проверить организацию обучающих семинаров для педагогов по проблемам реализации ООП по новым ФГОС НОО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, проконтролировать формирование у педагогов единого понимания терминов,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проследить, как они применяют в работе положения новых стандартов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Педагоги прошли обучающие семинары по проблемам реализации ООП по новым ФГОС НОО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Использование педагогами возможностей информационно- образовательной среды школы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Определить уровень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ИКТ-компетентности</w:t>
            </w:r>
            <w:proofErr w:type="gramEnd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педагогов, провести опросы, анкетирования, выявить проблемные зоны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ШМО, технический специалист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Контроль уровня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ИКТ-компетентности</w:t>
            </w:r>
            <w:proofErr w:type="gramEnd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педагогов отражен в справке по итогам контроля ИКТ-компетентности педагогов</w:t>
            </w:r>
          </w:p>
        </w:tc>
      </w:tr>
      <w:tr w:rsidR="00990370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Проведение индивидуальных консультаций для педагогов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Организовать и провести индивидуальные консультации для педагогов по методическим вопросам и подготовке документов, в том числе касающихся реализации ООП по новым ФГОС НОО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Консультации организованы и проведены</w:t>
            </w:r>
          </w:p>
        </w:tc>
      </w:tr>
      <w:tr w:rsidR="00990370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Работа с родителями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работы классных руководителей с родителями учеников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Проконтролировать организацию работы классных руководителей с родителями учеников: проведение родительских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собраний, функционирование родительских комитетов, информирование и консультирование, включая своевременность и качество информирования об изменениях, связанных с введением новых ФГОС НОО, ООО и др.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Комплексный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546EAD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ВР, руковод</w:t>
            </w:r>
            <w:r w:rsidR="00546EAD">
              <w:rPr>
                <w:rFonts w:cs="Times New Roman"/>
                <w:color w:val="000000"/>
                <w:sz w:val="24"/>
                <w:szCs w:val="24"/>
                <w:lang w:val="ru-RU"/>
              </w:rPr>
              <w:t>итель ШМО классные руководители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, социальный педагог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Родительские собрания проводятся в соответствии с циклограммой родительских собраний на учебный год, их итоги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отражены в протоколах родительских собраний.</w:t>
            </w:r>
            <w:r w:rsidRPr="00EC0FD1">
              <w:rPr>
                <w:lang w:val="ru-RU"/>
              </w:rPr>
              <w:br/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Работа родительского комитета проходит в соответствии с планом работы родительского комитета классного коллектива.</w:t>
            </w:r>
            <w:r w:rsidRPr="00EC0FD1">
              <w:rPr>
                <w:lang w:val="ru-RU"/>
              </w:rPr>
              <w:br/>
            </w:r>
            <w:r>
              <w:rPr>
                <w:rFonts w:cs="Times New Roman"/>
                <w:color w:val="000000"/>
                <w:sz w:val="24"/>
                <w:szCs w:val="24"/>
              </w:rPr>
              <w:t>Индивидуальные консультации родителей, их информирование проводятся регулярно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работы системы внеурочной деятельности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Проверить выявление запросов учеников и родителей по организации внеурочной деятельности на учебный год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организации внеурочной деятельности на учебный год отражена в анализе анкет родителей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работы системы дополнительного образования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Проверить выявление запросов учеников и родителей по организации дополнительного образования на учебный год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Проверка организации дополнительного образования на учебный год отражена в анализе анкет для диагностики потребностей родителей в услугах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дополнительного образования и анкет для диагностики потребности школьников в услугах дополнительного образования</w:t>
            </w:r>
          </w:p>
        </w:tc>
      </w:tr>
      <w:tr w:rsidR="00990370">
        <w:trPr>
          <w:trHeight w:val="76"/>
        </w:trPr>
        <w:tc>
          <w:tcPr>
            <w:tcW w:w="140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lastRenderedPageBreak/>
              <w:t>ОКТЯБРЬ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Школьная документация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Оформление журналов (внеурочной деятельности, </w:t>
            </w:r>
            <w:r w:rsidR="00546EAD">
              <w:rPr>
                <w:rFonts w:cs="Times New Roman"/>
                <w:color w:val="000000"/>
                <w:sz w:val="24"/>
                <w:szCs w:val="24"/>
                <w:lang w:val="ru-RU"/>
              </w:rPr>
              <w:t>дополнительного образования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), электронных журналов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Проверить, соблюдают ли педагоги единые требования к оформлению и заполнению журналов, вносят ли в журнал текущие отметки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spacing w:after="28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Проверка оформления журналов отражена:</w:t>
            </w:r>
          </w:p>
          <w:p w:rsidR="00990370" w:rsidRPr="00EC0FD1" w:rsidRDefault="00EC0FD1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 справке по итогам проверки качества ведения классных журналов;</w:t>
            </w:r>
          </w:p>
          <w:p w:rsidR="00990370" w:rsidRPr="00EC0FD1" w:rsidRDefault="00EC0FD1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справке по итогам проверки электронного классного журнала;</w:t>
            </w:r>
          </w:p>
          <w:p w:rsidR="00990370" w:rsidRPr="00EC0FD1" w:rsidRDefault="00EC0FD1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справке по итогам проверки журналов внеурочной деятельности;</w:t>
            </w:r>
          </w:p>
          <w:p w:rsidR="00990370" w:rsidRPr="00EC0FD1" w:rsidRDefault="00EC0FD1">
            <w:pPr>
              <w:numPr>
                <w:ilvl w:val="0"/>
                <w:numId w:val="4"/>
              </w:numPr>
              <w:ind w:left="780" w:right="1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справке по итогам контроля ведения журналов элективных курсов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Соответствие записей в классных журналах тематическим планированиям рабочих программ учебных предметов, курсов за 1-ю четверть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Проверить, соответствуют ли записи в журналах по учебным предметам, курсам тематическим планированиям рабочих программ учебных предметов, курсов за 1-ю четверть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Записи в журналах по учебным предметам, курсам за 1-ю четверть соответствуют тематическим планированиям рабочих программ учебных предметов, курсов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Соответствие записей в журналах внеурочной деятельности тематическим планированиям рабочих программ внеурочной деятельности за 1-ю четверть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Проверить, соответствуют ли записи в журналах внеурочной деятельности тематическим планированиям рабочих программ внеурочной деятельности за 1-ю четверть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Записи в журналах внеурочной деятельности за 1-ю четверть соответствуют тематическим планированиям рабочих программ внеурочной деятельности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Соответствие записей в журналах дополнительного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образования учебным планам дополнительного образования за 1-ю четверть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Проверить, соответствуют ли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записи в журналах дополнительного образования учебным планам дополнительного образования за 1-ю четверть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Записи в журналах дополнительного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образования за 1-ю четверть соответствуют учебным планам дополнительного образования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Проверка дневников учеников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Проконтролировать, как педагоги выставляют отметки в дневники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проверки дневников учеников отражен в справке по итогам проверки дневников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Проверка рабочих тетрадей учеников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Проконтролировать, как часто педагоги проверяют тетради, как ученики соблюдают единый орфографический режим, соответствие записей в рабочих тетрадях тематическому планированию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проверки рабочих тетрадей учеников отражен в справке по итогам проверки тетрадей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Организация образовательной деятельности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адаптации учеников 1-х, 5-х и 10-х классов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Проанализировать степень адаптации учеников, перешедших на новый уровень образования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Классные руководители, педагог-психолог, замдиректора по УВР, 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spacing w:after="2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адаптации учеников 1-х, 5-х и 10-х классов отражен:</w:t>
            </w:r>
          </w:p>
          <w:p w:rsidR="00990370" w:rsidRPr="00EC0FD1" w:rsidRDefault="00EC0FD1">
            <w:pPr>
              <w:numPr>
                <w:ilvl w:val="0"/>
                <w:numId w:val="5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в справке по итогам контроля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адаптации учеников 1-го класса;</w:t>
            </w:r>
          </w:p>
          <w:p w:rsidR="00990370" w:rsidRPr="00EC0FD1" w:rsidRDefault="00EC0FD1">
            <w:pPr>
              <w:numPr>
                <w:ilvl w:val="0"/>
                <w:numId w:val="5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справке по итогам контроля адаптации учеников 5-го класса;</w:t>
            </w:r>
          </w:p>
          <w:p w:rsidR="00990370" w:rsidRPr="00EC0FD1" w:rsidRDefault="00EC0FD1">
            <w:pPr>
              <w:numPr>
                <w:ilvl w:val="0"/>
                <w:numId w:val="5"/>
              </w:numPr>
              <w:ind w:left="780" w:right="1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справке по итогам контроля адаптации учеников 10-го класса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Преподавание предметов учебного плана, по которым проводятся ВПР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Посетить уроки, чтобы проконтролировать, как педагоги учли результаты ВПР в работе и включили сложные задания в уроки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 (персональный)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Руководители ШМО, 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преподавания предметов учебного плана, по которым проводится ВПР, отражен в справке по итогам проверки качества преподавания учебного предмета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Реализация рабочих программ учебных предметов, курсов в 1-й четверти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объем выполнения рабочих программ учебных предметов, курсов в 1-й четверти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Проверка реализации рабочих программ учебных предметов, курсов в 1-й четверти отражена в справке по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итогам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контроля качества выполнения рабочих программ учебных предметов</w:t>
            </w:r>
            <w:proofErr w:type="gramEnd"/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Реализация рабочих программ внеурочной деятельности в 1-й четверти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объем выполнения рабочих программ внеурочной деятельности в 1-й четверти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Контроль объема выполнения рабочих программ внеурочной деятельности в 1-й четверти отражен в справке по итогам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контроля качества выполнения рабочих программ внеурочной деятельности</w:t>
            </w:r>
            <w:proofErr w:type="gramEnd"/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Реализация рабочих программ воспитания и календарных планов воспитательной работы уровней образования в 1-й четверти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объем реализации рабочих программ воспитания и календарных планов воспитательной работы уровней образования в 1-й четверти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объема реализации рабочих программ воспитания и календарных планов воспитательной работы уровней образования отражен в справке по итогам контроля воспитательной работы за 1-ю четверть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Реализация планов внеурочной деятельности в 1-й четверти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объем выполнения планов внеурочной деятельности в 1-й четверти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spacing w:after="2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Контроль объема выполнения планов внеурочной деятельности в 1-й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четверти отражен:</w:t>
            </w:r>
          </w:p>
          <w:p w:rsidR="00990370" w:rsidRPr="00EC0FD1" w:rsidRDefault="00EC0FD1">
            <w:pPr>
              <w:numPr>
                <w:ilvl w:val="0"/>
                <w:numId w:val="6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 справке по итогам контроля своевременности и качества проведения занятий внеурочной деятельности на уровне НОО;</w:t>
            </w:r>
          </w:p>
          <w:p w:rsidR="00990370" w:rsidRPr="00EC0FD1" w:rsidRDefault="00EC0FD1">
            <w:pPr>
              <w:numPr>
                <w:ilvl w:val="0"/>
                <w:numId w:val="6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справке по итогам контроля своевременности и качества проведения занятий внеурочной деятельности на уровне ООО;</w:t>
            </w:r>
          </w:p>
          <w:p w:rsidR="00990370" w:rsidRPr="00EC0FD1" w:rsidRDefault="00EC0FD1">
            <w:pPr>
              <w:numPr>
                <w:ilvl w:val="0"/>
                <w:numId w:val="6"/>
              </w:numPr>
              <w:ind w:left="780" w:right="1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справке по итогам контроля своевременности и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качества проведения занятий внеурочной деятельности на уровне СОО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Организация дополнительного образования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организацию работы школьных объединений дополнительного образования в 1-й четверти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организации дополнительного образования в 1-й четверти отражена в справке по итогам проверки кружковой работы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образовательной деятельности в соответствии с требованиями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концепций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преподавания ОДНКНР и биологии.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Посетить уроки биологии и ОДНКНР, проверить, как педагоги реализуют концепции преподавания биологии и ОДНКНР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реализации концепций преподавания учебных предметов отражена в справке по результатам контроля реализации предметных концепций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работы со слабоуспевающими и неуспевающими учениками, учениками группы риска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Проконтролировать работу педагогов со слабоуспевающими и неуспевающими учениками, учениками группы риска по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реализации дорожных карт и ликвидации пробелов в знаниях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Проверка работы педагогов со слабоуспевающими и неуспевающими учениками, учениками группы риска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отражена в справке по итогам контроля работы с неуспевающими и слабоуспевающими учениками и справке по итогам контроля деятельности педагога с учениками группы риска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Контроль объема домашних заданий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Проанализировать записи в журналах о домашнем задании, чтобы проконтролировать, не перегружают ли педагоги учеников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объема домашних заданий отражена в справке по итогам контроля нормы домашнего задания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Диагностика условий и ресурсного обеспечения школы, необходимых для реализации ООП по новым ФГОС НОО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Проверить имеющиеся в школе условия и ресурсное обеспечение, необходимые для реализации образовательных программ НОО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в соответствии с требованиями новых ФГОС НОО и ООО, выявить проблемные зоны и определить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пути решения вопросов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руководитель рабочей группы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Проверка имеющихся условий и ресурсного обеспечения школы, необходимых для реализации ООП по новым ФГОС НОО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, отражена в аналитической записке об оценке условий, созданных в образовательной организации с учетом требований новых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ФГОС НОО и ООО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Организация системы мониторинга образовательных потребностей учеников и их родителей в связи с реализацией ООП по новым ФГОС НОО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Проконтролировать организацию системы мониторинга образовательных потребностей учеников и их родителей для проектирования учебных планов НОО и ООО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</w:t>
            </w:r>
            <w:proofErr w:type="gramEnd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новым</w:t>
            </w:r>
            <w:proofErr w:type="gramEnd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ФГОС в части, формируемой участниками образовательных отношений, и планов внеурочной деятельности НОО и ООО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руководитель рабочей группы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Организована система мониторинга образовательных потребностей учеников и их родителей для работы по новым ФГОС НОО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Образовательные результаты школьников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Мониторинг личностных образовательных результатов учеников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Провести мониторинг, чтобы определить уровень личностных образовательных достижений учеников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Классные руководители, замдиректора по УВР, 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Мониторинг личностных образовательных результатов учеников отражен в справке по итогам мониторинга личностных результатов учеников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Развитие функциональной (читательской) грамотности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Посетить уроки, чтобы проверить, как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педагоги развивают функциональную </w:t>
            </w:r>
            <w:r>
              <w:rPr>
                <w:rFonts w:cs="Times New Roman"/>
                <w:color w:val="000000"/>
                <w:sz w:val="24"/>
                <w:szCs w:val="24"/>
              </w:rPr>
              <w:t>(читательскую) грамотность учеников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Тематический </w:t>
            </w: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(персональный)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Руководители ШМО,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Проверка развития навыков читательской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грамотности отражена в справке по результатам диагностики познавательных умений по работе с информацией и чтению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rPr>
                <w:lang w:val="ru-RU"/>
              </w:rPr>
            </w:pP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2A610D" w:rsidRDefault="00990370">
            <w:pPr>
              <w:rPr>
                <w:lang w:val="ru-RU"/>
              </w:rPr>
            </w:pP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2A610D" w:rsidRDefault="00990370">
            <w:pPr>
              <w:rPr>
                <w:lang w:val="ru-RU"/>
              </w:rPr>
            </w:pP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2A610D" w:rsidRDefault="00990370">
            <w:pPr>
              <w:rPr>
                <w:lang w:val="ru-RU"/>
              </w:rPr>
            </w:pP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rPr>
                <w:lang w:val="ru-RU"/>
              </w:rPr>
            </w:pP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Реализация подготовительного этапа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индивидуальных проектов</w:t>
            </w:r>
            <w:proofErr w:type="gramEnd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на уровне СОО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spacing w:after="2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Проверить, как на уровне СОО организуется деятельность по выполнению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индивидуального проекта</w:t>
            </w:r>
            <w:proofErr w:type="gramEnd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на подготовительном этапе:</w:t>
            </w:r>
          </w:p>
          <w:p w:rsidR="00990370" w:rsidRPr="00EC0FD1" w:rsidRDefault="00EC0FD1">
            <w:pPr>
              <w:numPr>
                <w:ilvl w:val="0"/>
                <w:numId w:val="7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выбор направления, предметной области и темы проекта;</w:t>
            </w:r>
          </w:p>
          <w:p w:rsidR="00990370" w:rsidRDefault="00EC0FD1">
            <w:pPr>
              <w:numPr>
                <w:ilvl w:val="0"/>
                <w:numId w:val="7"/>
              </w:numPr>
              <w:ind w:left="780" w:right="18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выбор руководителя проекта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Классные руководители, замдиректора по УВР, координаторы и руководители проектов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Проверка реализации подготовительного этапа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индивидуальных проектов</w:t>
            </w:r>
            <w:proofErr w:type="gramEnd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на уровне СОО отражена в справке по итогам контроля подготовительного этапа индивидуальных проектов СОО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Организация работы с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высокомотивированными учениками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Проанализировать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индивидуальные образовательные траектории высокомотивированных учеников. Посетить уроки, проверить, как педагоги включили в уроки задания олимпиадного цикла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</w:t>
            </w: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Замдиректора по </w:t>
            </w: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Проверка работы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педагогов с высокомотивированными учениками отражена в справке по итогам контроля организации работы с высокомотивированными учениками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административных контрольных работ по графику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Организовать проведение административных контрольных работ в разных классах по графику, чтобы определить, достигли ли ученики образовательных результатов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организации административных контрольных работ для определения образовательных результатов учеников разных классов отражена в справке по итогам проведения контрольных работ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Аттестация обучающихся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Подготовка к итоговому сочинению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Посетить уроки русского языка в 11-х классах, чтобы проверить, как педагоги готовят учеников к итоговому сочинению: разбирают темы по направлениям, выстраивают оценочную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деятельность по критериям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подготовки учеников к итоговому сочинению отражена в справке по итогам контроля качества подготовки к итоговому сочинению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Подготовка к ГИА учеников, имеющих трудности в усвоении материала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Посетить уроки, проверить, как педагоги организовали работу с низкомотивированными учениками и учениками, у которых есть трудности в усвоении материала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подготовки к ГИА учеников, имеющих трудности в усвоении материала, отражена в справке по итогам контроля результатов работы с низкомотивированными учениками 9-х, 11-х классов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Оформление информационных стендов по подготовке к ГИА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Проанализировать оформление информационных стендов: качество и полноту представленной информации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Коррекция и обновление стендов.</w:t>
            </w:r>
            <w:r w:rsidRPr="00EC0FD1">
              <w:rPr>
                <w:lang w:val="ru-RU"/>
              </w:rPr>
              <w:br/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оформления информационных стендов по подготовке к ГИА отражена в справке по итогам проверки документации учителей по подготовке к ГИА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Анализ промежуточной аттестации по итогам 1-й четверти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Проанализировать результаты промежуточной аттестации за 1-ю четверть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результатов промежуточной аттестации за 1-ю четверть отражен в справке по итогам промежуточной аттестации за четверть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Воспитательная работа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Контроль посещаемости уроков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Выявить учеников, которые систематически не посещают учебные занятия без уважительной причины, проанализировать работу классных руководителей по обеспечению посещаемости уроков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Фронтальный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Классные руководители, социальный педагог, замдиректора по УВР, 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посещаемости учеников отражен в справке по итогам контроля посещаемости и справке по итогам проверки работы классных руководителей по контролю посещаемости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работы с учениками группы риска, неблагополучными семьями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Проконтролировать работу педагогов по контролю занятости учеников группы риска, привлечение их к участию в школьных делах. </w:t>
            </w:r>
            <w:r>
              <w:rPr>
                <w:rFonts w:cs="Times New Roman"/>
                <w:color w:val="000000"/>
                <w:sz w:val="24"/>
                <w:szCs w:val="24"/>
              </w:rPr>
              <w:t>Проанализировать работу с неблагополучными семьями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33030B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Классные руководители, социальный педагог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,з</w:t>
            </w:r>
            <w:proofErr w:type="gramEnd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работы с учениками группы риска и неблагополучными семьями отражен в справке по итогам контроля деятельности педагога с учениками группы риска и справке по итогам профилактической работы с неблагополучными семьями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Организация работы по профориентации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Проконтролировать проведение тематических классных часов по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вопросам профориентации согласно плану воспитательной работы классных руководителей. Проанализировать профессиональные намерения учеников 9-х и 11-х классов по результатам анкетирования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Рекомендации классным руководителям 9-х и 11-х классов по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вопросам профориентации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работы классных руководителей и учителей-предметников по воспитанию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воспитательную работу классных руководителей и учителей-предметников за 1-ю четверть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воспитательной работы классных руководителей и учителей-предметников за 1-ю четверть отражена в отчете классного руководителя о воспитательной работе за учебный период и отчете учителя-предметника о воспитательной работе за учебный период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Методическая работа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Повышение квалификации педагогов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Организовать повышение квалификации для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педагогов согласно перспективному плану повышения квалификации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Директор, 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Повышение квалификации педагогов в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соответствии с перспективным планом повышения квалификации педагогических работников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Использование педагогами возможностей информационно- образовательной среды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33030B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организацию обучения педагогов использованию</w:t>
            </w:r>
            <w:r w:rsidR="0033030B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федеральных онлайн конструкторов, электронных конспектов уроков по всем учебным предметам, соответствующих требованиям обновленных ФГОС: проведение обучающих семинаров, мастер-классов и др.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ШМО, технический специалист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Организованы мастер-классы и обучающие семинары для педагогов по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использованию</w:t>
            </w:r>
          </w:p>
          <w:p w:rsidR="00990370" w:rsidRPr="00EC0FD1" w:rsidRDefault="00EC0FD1">
            <w:pPr>
              <w:spacing w:before="2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федеральных онлайн конструкторов, электронных конспектов уроков по всем учебным предметам, соответствующих требованиям обновленных ФГОС.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Взаимодействие классных руководителей с учителями-предметниками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Изучить и проанализировать сотрудничество классных руководителей и учителей-предметников, чтобы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повысить эффективность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Комплексный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33030B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</w:t>
            </w:r>
            <w:r w:rsidR="0033030B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и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Взаимодействие классных руководителей и учителей-предметников скорректировано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Взаимопосещение уроков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Проконтролировать организацию взаимопосещений уроков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Проверка взаимопосещений педагогов отражена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</w:p>
          <w:p w:rsidR="00990370" w:rsidRPr="00EC0FD1" w:rsidRDefault="00EC0FD1">
            <w:pPr>
              <w:spacing w:before="2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матрице взаимопосещения уроков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уровня компетентности педагогов в вопросах профориентации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участие педагогов в семинарах для учителей и руководителей школ города по организации профориентационной работы и профильного обучения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Повышение уровня компетентности педагогов в вопросах профориентации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Диагностика затруднений педагогов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Провести диагностику педагогов, чтобы выявить, какие трудности они испытывают в работе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Мониторинг затруднений педагогов отражен в справке по итогам тематической проверки «Методическое сопровождение реализации ФГОС НОО, ООО, СОО»</w:t>
            </w:r>
          </w:p>
        </w:tc>
      </w:tr>
      <w:tr w:rsidR="00990370">
        <w:trPr>
          <w:trHeight w:val="76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Работа с родителями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Организация работы классных руководителей с родителями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учеников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Проконтролировать организацию работы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классных руководителей с родителями учеников: проведение родительских собраний, информирование, консультирование, функционирование родительских комитетов и др.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Комплексный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33030B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Замдиректора по ВР, руководитель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ШМО классных руководителей, социальный педагог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Родительские собрания проводятся в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соответствии с циклограммой родительских собраний на учебный год, их итоги отражены в протоколах родительских собраний.</w:t>
            </w:r>
            <w:r w:rsidRPr="00EC0FD1">
              <w:rPr>
                <w:lang w:val="ru-RU"/>
              </w:rPr>
              <w:br/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Работа родительского комитета проходит в соответствии с планом работы родительского комитета классного коллектива.</w:t>
            </w:r>
            <w:r w:rsidRPr="00EC0FD1">
              <w:rPr>
                <w:lang w:val="ru-RU"/>
              </w:rPr>
              <w:br/>
            </w:r>
            <w:r>
              <w:rPr>
                <w:rFonts w:cs="Times New Roman"/>
                <w:color w:val="000000"/>
                <w:sz w:val="24"/>
                <w:szCs w:val="24"/>
              </w:rPr>
              <w:t>Индивидуальные консультации родителей, их информирование проводятся регулярно</w:t>
            </w:r>
          </w:p>
        </w:tc>
      </w:tr>
      <w:tr w:rsidR="00990370">
        <w:trPr>
          <w:trHeight w:val="76"/>
        </w:trPr>
        <w:tc>
          <w:tcPr>
            <w:tcW w:w="140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lastRenderedPageBreak/>
              <w:t>НОЯБРЬ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Школьная документация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Оформление журналов (</w:t>
            </w:r>
            <w:r w:rsidR="0065749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успеваемости,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внеурочной деятельности, дополнительн</w:t>
            </w:r>
            <w:r w:rsidR="00657491">
              <w:rPr>
                <w:rFonts w:cs="Times New Roman"/>
                <w:color w:val="000000"/>
                <w:sz w:val="24"/>
                <w:szCs w:val="24"/>
                <w:lang w:val="ru-RU"/>
              </w:rPr>
              <w:t>ого образования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), электронных журналов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Проверить, как педагоги заполняют журналы: своевременность записей в журналах, наполняемость текущих отметок, итоги промежуточной аттестации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spacing w:after="28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Проверка оформления журналов отражена:</w:t>
            </w:r>
          </w:p>
          <w:p w:rsidR="00990370" w:rsidRPr="00EC0FD1" w:rsidRDefault="00EC0FD1">
            <w:pPr>
              <w:numPr>
                <w:ilvl w:val="0"/>
                <w:numId w:val="8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в справке по итогам проверки качества ведения классных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журналов;</w:t>
            </w:r>
          </w:p>
          <w:p w:rsidR="00990370" w:rsidRPr="00EC0FD1" w:rsidRDefault="00EC0FD1">
            <w:pPr>
              <w:numPr>
                <w:ilvl w:val="0"/>
                <w:numId w:val="8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справке по итогам проверки электронного классного журнала;</w:t>
            </w:r>
          </w:p>
          <w:p w:rsidR="00990370" w:rsidRPr="00EC0FD1" w:rsidRDefault="00EC0FD1">
            <w:pPr>
              <w:numPr>
                <w:ilvl w:val="0"/>
                <w:numId w:val="8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справке по итогам проверки журналов внеурочной деятельности;</w:t>
            </w:r>
          </w:p>
          <w:p w:rsidR="00990370" w:rsidRPr="00EC0FD1" w:rsidRDefault="00EC0FD1">
            <w:pPr>
              <w:numPr>
                <w:ilvl w:val="0"/>
                <w:numId w:val="8"/>
              </w:numPr>
              <w:ind w:left="780" w:right="1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справке по итогам контроля ведения журналов элективных курсов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Проверка дневников учеников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Проконтролировать, как педагоги выставляют отметки в дневники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проверки дневников учеников отражен в справке по итогам проверки дневников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тетрадей для контрольных работ на предмет периодичности выполнения работы над ошибками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Проконтролировать, как учителя корректируют знания учеников с помощью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работы над ошибками после проведения контрольных работ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Контроль проверки тетрадей для контрольных работ отражен в справке по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итогам проверки тетрадей для контрольных работ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Проверка рабочих тетрадей учеников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Проконтролировать, как часто педагоги проверяют тетради, как ученики соблюдают единый орфографический режим, соответствие записей в рабочих тетрадях тематическому планированию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проверки рабочих тетрадей учеников отражен в справке по итогам проверки тетрадей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Организация образовательной деятельности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Выполнение требований к урокам с позиции здоровьесбережения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Проконтролировать, как педагоги соблюдают требования действующих СП, СанПиН и ФГОС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 (персональный)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выполнения требований к урокам с позиции здоровьесбережения отражен в справке по итогам контроля соблюдения санитарных требований на уроках и карте анализа урока по позициям здоровьесбережения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Использование педагогами возможностей информационно-образовательной среды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Определить уровень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ИКТ-компетентности</w:t>
            </w:r>
            <w:proofErr w:type="gramEnd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педагогов, проверить, как учителя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используют возможности информационно-образовательной среды, в частности, ЦОР, ресурсов «РЭШ», федеральных онлайн конструкторов, электронных конспектов уроков по всем учебным предметам и др.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Замдиректора по УВР, руководители ШМО,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технический специалист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Контроль использования педагогами возможностей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информационно-образовательной среды отражен в справке по итогам контроля использования современных образовательных технологий и справке по итогам контроля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ИКТ-компетентности</w:t>
            </w:r>
            <w:proofErr w:type="gramEnd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педагогов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Преподавание предметов учебного плана, по которым проводятся ВПР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Посетить уроки, чтобы проконтролировать, как педагоги учли результаты ВПР в работе и включили сложные задания в уроки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 (персональный)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преподавания предметов учебного плана, по которым проводится ВПР, отражен в справке по итогам проверки качества преподавания учебного предмета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деятельности вновь прибывших педагогов, молодых специалистов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Посетить уроки вновь прибывших педагогов, молодых специалистов, чтобы проконтролировать, как они организуют урочную деятельность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 (персональный)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Руководители ШМО, 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Контроль урочной деятельности вновь прибывших педагогов и молодых специалистов отражен в справке по итогам персонального контроля деятельности вновь прибывших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учителей и справке по итогам персонального контроля учителя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Организация оценочной деятельности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Посетить уроки, чтобы проверить, как педагоги организовали оценочную деятельность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организации оценочной деятельности отражена в справке по итогам посещения урока и справке по итогам проверки накопляемости и объективности отметок в журналах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работы с высокомотивированными и низкомотивированными учениками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Проверить, как педагоги организуют работу с высокомотивированными и низкомотивированными учениками: посетить уроки, провести личные беседы, анкетирование учеников, проанализировать классные журналы и др.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 (персональный)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организации работы с высокомотивированными и низкомотивированными учениками отражена в справке по итогам контроля организации работы с высокомотивированными учениками, справке по итогам контроля организации работы с низкомотивированными учениками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 xml:space="preserve">Образовательные результаты </w:t>
            </w: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школьников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Мониторинг личностных и метапредметных результатов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учеников на уровне НОО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Проанализировать, как ученики достигают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личностных и метапредметных результатов на уровне НОО, как педагоги реализуют программу формирования УУД на уровне НОО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Комплексный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Руководители ШМО,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Контроль достижения личностных и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метапредметных результатов на уровне НОО отражен в справке по итогам мониторинга личностных результатов учеников и справке по итогам мониторинга метапредметных результатов учеников на уровне НОО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Итоги школьного этапа Всероссийской олимпиады школьников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Проанализировать результативность участия учеников в школьном этапе Всероссийской олимпиады школьников по учебным предметам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итогов школьного этапа Всероссийской олимпиады школьников отражен в справке по итогам школьного этапа Всероссийской олимпиады школьников</w:t>
            </w:r>
          </w:p>
        </w:tc>
      </w:tr>
      <w:tr w:rsidR="00990370" w:rsidRPr="00D33134" w:rsidTr="00657491">
        <w:trPr>
          <w:trHeight w:val="20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2A610D" w:rsidRDefault="00990370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2A610D" w:rsidRDefault="00990370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rPr>
                <w:lang w:val="ru-RU"/>
              </w:rPr>
            </w:pP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rPr>
                <w:lang w:val="ru-RU"/>
              </w:rPr>
            </w:pP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rPr>
                <w:lang w:val="ru-RU"/>
              </w:rPr>
            </w:pP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2A610D" w:rsidRDefault="00990370">
            <w:pPr>
              <w:rPr>
                <w:lang w:val="ru-RU"/>
              </w:rPr>
            </w:pP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rPr>
                <w:lang w:val="ru-RU"/>
              </w:rPr>
            </w:pP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 w:rsidP="00657491">
            <w:pPr>
              <w:ind w:right="1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Развитие навыков функциональной грамотности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Посетить уроки, чтобы проконтролировать, как педагоги развивают функциональную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грамотность учеников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 (персональный)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Руководители ШМО, 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Проверка развития функциональной грамотности отражена в справке по итогам диагностики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функциональной грамотности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Аттестация обучающихся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Подготовка учеников 9-х классов к итоговому собеседованию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Посетить уроки, чтобы проверить уровень образовательных результатов учеников 9-х классов при подготовке к итоговому собеседованию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подготовки учеников 9-х классов к итоговому собеседованию отражена в справке по результатам контроля качества подготовки к итоговому собеседованию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пробного итогового сочинения (изложения)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Организовать и провести пробное итоговое сочинение (изложение). Проконтролировать, как педагоги проанализировали его результаты и скорректировали план подготовки выпускников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Комплексный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руководитель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подготовки учеников 11-х классов к итоговому сочинению (изложению) отражена в справке по итогам контроля качества подготовки к итоговому сочинению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Подготовка учеников 11-х классов к итоговому сочинению </w:t>
            </w:r>
            <w:r>
              <w:rPr>
                <w:rFonts w:cs="Times New Roman"/>
                <w:color w:val="000000"/>
                <w:sz w:val="24"/>
                <w:szCs w:val="24"/>
              </w:rPr>
              <w:t>(изложению)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Посетить уроки русского языка в 11-х классах, чтобы проверить, как педагоги учли результаты пробного итогового сочинения (изложения).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Проконтролировать подготовку учеников к итоговому сочинению: разбор темы по направлениям, выстраивание оценочной деятельности по критериям и др.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Проверка подготовки учеников 11-х классов к итоговому сочинению (изложению) отражена в справке по итогам контроля качества подготовки к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итоговому сочинению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Подготовка учеников к ГИА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работу учителей по подготовке учеников к ГИА по предметам, оценить образовательные результаты учеников и их динамику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подготовки учеников к ГИА отражена в справке по итогам контроля качества образовательных результатов учеников перед ГИА-9, справке по итогам контроля качества образовательных результатов выпускников перед ГИА-11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консультаций по учебным предметам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Проконтролировать, как педагоги организовали и проводят консультации по учебным предметам, которые ученики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сдают на ГИА: графики и посещаемость консультаций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Проверка организации консультаций по учебным предметам отражена в справке по итогам проверки документации учителей по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подготовке к ГИА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Воспитательная работа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Контроль посещаемости уроков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Выявить учеников, которые систематически не посещают учебные занятия без уважительной причины, проанализировать работу классных руководителей по обеспечению посещаемости уроков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Фронтальный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Классные руководители, социальный педагог, замдиректора по УВР, 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посещаемости учеников отражен в справке по итогам контроля посещаемости и справке по итогам проверки работы классных руководителей по контролю посещаемости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Взаимодействие классных руководителей с учениками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организацию проводимых классных часов, индивидуальную работу классных руководителей с учениками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взаимодействия классных руководителей с учениками отражен в справке по итогам посещения классного часа и отчете классного руководителя о воспитательной работе за учебный период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Организация профориентационной работы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Проконтролировать работу педагогов по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организации профориентации на разных уровнях образования: участие в городских мероприятиях по профориентации, организацию экскурсий на предприятия с целью ознакомления с профессией, посещение учреждений профессионального образования в дни открытых дверей, встречи с представителями разных профессий и др.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Контроль организации профориентационной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работы отражен в справке по итогам контроля профориентационной работы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Методическая работа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Повышение квалификации педагогов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Организовать повышение квалификации для педагогов согласно перспективному плану повышения квалификации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Директор, 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Повышение квалификации педагогов в соответствии с перспективным планом повышения квалификации педагогических работников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Аттестация педагогов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Обеспечить методическое и психологическое сопровождение педагогов, которые проходят аттестацию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65749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657491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обеспечения методического и психологического сопровождения педагогов, которые проходят аттестацию, отражена в отчете о самообследовании педагога перед аттестацией,</w:t>
            </w:r>
            <w:r w:rsidR="0065749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отчет</w:t>
            </w:r>
            <w:r w:rsidR="00657491">
              <w:rPr>
                <w:rFonts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наставника о результатах работы подопечного и отчете руководителя методического объединения об итогах наставничества</w:t>
            </w:r>
          </w:p>
        </w:tc>
      </w:tr>
      <w:tr w:rsidR="00990370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Проведение индивидуальных консультаций для педагогов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Организовать и провести индивидуальные консультации для педагогов по методическим вопросам и подготовке документов, в том числе касающихся реализации ООП по новым ФГОС НОО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Консультации организованы и проведены</w:t>
            </w:r>
          </w:p>
        </w:tc>
      </w:tr>
      <w:tr w:rsidR="00990370" w:rsidRPr="00605A3D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Взаимопосещение уроков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Проконтролировать организацию взаимопосещений уроков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657491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Проверка взаимопосещений педагогов 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Разбор олимпиадных заданий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Посетить заседания методических объединений, чтобы проконтролировать, как педагоги разбирают олимпиадные задания по учебным предметам и планируют их включение в уроки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разбора олимпиадных заданий отражена в справке по итогам контроля организации работы с высокомотивированными учениками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Оценка деятельности ШМО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Проконтролировать, как ШМО обобщает и распространяет опыт работы педагогов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Председатель МСШ, 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деятельности ШМО отражена в справке по итогам контроля деятельности ШМО, справке по итогам тематической проверки «Методическое сопровождение реализации ФГОС НОО, ООО, СОО» и справке по итогам контроля методической помощи молодым специалистам</w:t>
            </w:r>
          </w:p>
        </w:tc>
      </w:tr>
      <w:tr w:rsidR="00990370">
        <w:trPr>
          <w:trHeight w:val="76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Работа с родителями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работы классных руководителей с родителями учеников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организацию работы классных руководителей с родителями учеников: проведение родительских собраний, информирование, консультирование, функционирование родительских комитетов и др.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Комплексный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657491" w:rsidP="00657491">
            <w:pPr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ВР</w:t>
            </w:r>
            <w:r w:rsidR="00EC0FD1"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, социальный педагог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Родительские собрания проводятся в соответствии с циклограммой родительских собраний на учебный год, их итоги отражены в протоколах родительских собраний.</w:t>
            </w:r>
            <w:r w:rsidRPr="00EC0FD1">
              <w:rPr>
                <w:lang w:val="ru-RU"/>
              </w:rPr>
              <w:br/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Работа родительского комитета проходит в соответствии с планом работы родительского комитета классного коллектива.</w:t>
            </w:r>
            <w:r w:rsidRPr="00EC0FD1">
              <w:rPr>
                <w:lang w:val="ru-RU"/>
              </w:rPr>
              <w:br/>
            </w:r>
            <w:r>
              <w:rPr>
                <w:rFonts w:cs="Times New Roman"/>
                <w:color w:val="000000"/>
                <w:sz w:val="24"/>
                <w:szCs w:val="24"/>
              </w:rPr>
              <w:t>Индивидуальные консультации родителей, их информирование проводятся регулярно</w:t>
            </w:r>
          </w:p>
        </w:tc>
      </w:tr>
      <w:tr w:rsidR="00990370">
        <w:trPr>
          <w:trHeight w:val="76"/>
        </w:trPr>
        <w:tc>
          <w:tcPr>
            <w:tcW w:w="140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Школьная документация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65749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Оформление журналов (</w:t>
            </w:r>
            <w:r w:rsidR="0065749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успеваемости,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внеурочной деятельности, дополнительного образования</w:t>
            </w:r>
            <w:r w:rsidR="00657491">
              <w:rPr>
                <w:rFonts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, электронных журналов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Проверить, как педагоги заполняют журналы: своевременность записей в журналах, наполняемость текущих отметок,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итоги промежуточной аттестации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spacing w:after="28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Проверка оформления журналов отражена:</w:t>
            </w:r>
          </w:p>
          <w:p w:rsidR="00990370" w:rsidRPr="00EC0FD1" w:rsidRDefault="00EC0FD1">
            <w:pPr>
              <w:numPr>
                <w:ilvl w:val="0"/>
                <w:numId w:val="10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в справке по итогам проверки качества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ведения классных журналов;</w:t>
            </w:r>
          </w:p>
          <w:p w:rsidR="00990370" w:rsidRPr="00EC0FD1" w:rsidRDefault="00EC0FD1">
            <w:pPr>
              <w:numPr>
                <w:ilvl w:val="0"/>
                <w:numId w:val="10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справке по итогам проверки электронного классного журнала;</w:t>
            </w:r>
          </w:p>
          <w:p w:rsidR="00990370" w:rsidRPr="00EC0FD1" w:rsidRDefault="00EC0FD1">
            <w:pPr>
              <w:numPr>
                <w:ilvl w:val="0"/>
                <w:numId w:val="10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справке по итогам проверки журналов внеурочной деятельности;</w:t>
            </w:r>
          </w:p>
          <w:p w:rsidR="00990370" w:rsidRPr="00EC0FD1" w:rsidRDefault="00990370" w:rsidP="00657491">
            <w:pPr>
              <w:ind w:left="420" w:right="1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Проверка дневников учеников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Проконтролировать, как педагоги выставляют отметки в дневники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проверки дневников учеников отражен в справке по итогам проверки дневников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Проверка рабочих тетрадей учеников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Проконтролировать, как часто педагоги проверяют тетради, как ученики соблюдают единый орфографический режим, соответствие записей в рабочих тетрадях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тематическому планированию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проверки рабочих тетрадей учеников отражен в справке по итогам проверки тетрадей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Соответствие записей в классных журналах тематическим планированиям рабочих программ учебных предметов, курсов за </w:t>
            </w:r>
            <w:r>
              <w:rPr>
                <w:rFonts w:cs="Times New Roman"/>
                <w:color w:val="000000"/>
                <w:sz w:val="24"/>
                <w:szCs w:val="24"/>
              </w:rPr>
              <w:t>I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полугодие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Проверить, соответствуют ли записи в журналах по учебным предметам, курсам тематическим планированиям рабочих программ учебных предметов, курсов за </w:t>
            </w:r>
            <w:r>
              <w:rPr>
                <w:rFonts w:cs="Times New Roman"/>
                <w:color w:val="000000"/>
                <w:sz w:val="24"/>
                <w:szCs w:val="24"/>
              </w:rPr>
              <w:t>I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полугодие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Записи в журналах по учебным предметам, курсам за </w:t>
            </w:r>
            <w:r>
              <w:rPr>
                <w:rFonts w:cs="Times New Roman"/>
                <w:color w:val="000000"/>
                <w:sz w:val="24"/>
                <w:szCs w:val="24"/>
              </w:rPr>
              <w:t>I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полугодие соответствуют тематическим планированиям рабочих программ учебных предметов, курсов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Соответствие записей в журналах внеурочной деятельности тематическим планированиям рабочих программ внеурочной деятельности за </w:t>
            </w:r>
            <w:r>
              <w:rPr>
                <w:rFonts w:cs="Times New Roman"/>
                <w:color w:val="000000"/>
                <w:sz w:val="24"/>
                <w:szCs w:val="24"/>
              </w:rPr>
              <w:t>I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полугодие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Проверить, соответствуют ли записи в журналах внеурочной деятельности тематическим планированиям рабочих программ внеурочной деятельности за </w:t>
            </w:r>
            <w:r>
              <w:rPr>
                <w:rFonts w:cs="Times New Roman"/>
                <w:color w:val="000000"/>
                <w:sz w:val="24"/>
                <w:szCs w:val="24"/>
              </w:rPr>
              <w:t>I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полугодие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Записи в журналах внеурочной деятельности за </w:t>
            </w:r>
            <w:r>
              <w:rPr>
                <w:rFonts w:cs="Times New Roman"/>
                <w:color w:val="000000"/>
                <w:sz w:val="24"/>
                <w:szCs w:val="24"/>
              </w:rPr>
              <w:t>I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полугодие соответствуют тематическим планированиям рабочих программ внеурочной деятельности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Соответствие записей в журналах дополнительного образования учебным планам дополнительного образования за </w:t>
            </w:r>
            <w:r>
              <w:rPr>
                <w:rFonts w:cs="Times New Roman"/>
                <w:color w:val="000000"/>
                <w:sz w:val="24"/>
                <w:szCs w:val="24"/>
              </w:rPr>
              <w:t>I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полугодие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Проверить, соответствуют ли записи в журналах дополнительного образования учебным планам дополнительного образования за </w:t>
            </w:r>
            <w:r>
              <w:rPr>
                <w:rFonts w:cs="Times New Roman"/>
                <w:color w:val="000000"/>
                <w:sz w:val="24"/>
                <w:szCs w:val="24"/>
              </w:rPr>
              <w:t>I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полугодие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Записи в журналах дополнительного образования за 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</w:rPr>
              <w:t>I</w:t>
            </w:r>
            <w:proofErr w:type="gramEnd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полугодие соответствуют учебным планам дополнительного образования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Организация образовательной деятельности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Реализация рабочих программ учебных предметов, курсов за </w:t>
            </w:r>
            <w:r>
              <w:rPr>
                <w:rFonts w:cs="Times New Roman"/>
                <w:color w:val="000000"/>
                <w:sz w:val="24"/>
                <w:szCs w:val="24"/>
              </w:rPr>
              <w:t>I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полугодие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Проконтролировать объем выполнения рабочих программ учебных предметов, курсов за </w:t>
            </w:r>
            <w:r>
              <w:rPr>
                <w:rFonts w:cs="Times New Roman"/>
                <w:color w:val="000000"/>
                <w:sz w:val="24"/>
                <w:szCs w:val="24"/>
              </w:rPr>
              <w:t>I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полугодие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реализации рабочих программ учебных предметов, курсов отражена в справке по итогам контроля выполнения рабочих программ за первое полугодие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Реализация индивидуального обучения и обучения на дому в </w:t>
            </w:r>
            <w:r>
              <w:rPr>
                <w:rFonts w:cs="Times New Roman"/>
                <w:color w:val="000000"/>
                <w:sz w:val="24"/>
                <w:szCs w:val="24"/>
              </w:rPr>
              <w:t>I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полугодии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Проконтролировать, как педагоги организуют индивидуальное обучение и обучение на дому, как ведут документацию в </w:t>
            </w:r>
            <w:r>
              <w:rPr>
                <w:rFonts w:cs="Times New Roman"/>
                <w:color w:val="000000"/>
                <w:sz w:val="24"/>
                <w:szCs w:val="24"/>
              </w:rPr>
              <w:t>I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полугодии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Комплексный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Проверка реализации индивидуального обучения и обучения на дому, ведения документации в </w:t>
            </w:r>
            <w:r>
              <w:rPr>
                <w:rFonts w:cs="Times New Roman"/>
                <w:color w:val="000000"/>
                <w:sz w:val="24"/>
                <w:szCs w:val="24"/>
              </w:rPr>
              <w:t>I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полугодии отражена в справке по итогам контроля организации индивидуального обучения и справке по итогам контроля организации обучения на дому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Реализация рабочих программ внеурочной деятельности в </w:t>
            </w:r>
            <w:r>
              <w:rPr>
                <w:rFonts w:cs="Times New Roman"/>
                <w:color w:val="000000"/>
                <w:sz w:val="24"/>
                <w:szCs w:val="24"/>
              </w:rPr>
              <w:t>I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полугодии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Проконтролировать объем выполнения рабочих программ внеурочной деятельности в </w:t>
            </w:r>
            <w:r>
              <w:rPr>
                <w:rFonts w:cs="Times New Roman"/>
                <w:color w:val="000000"/>
                <w:sz w:val="24"/>
                <w:szCs w:val="24"/>
              </w:rPr>
              <w:t>I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полугодии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Контроль объема выполнения рабочих программ внеурочной деятельности в </w:t>
            </w:r>
            <w:r>
              <w:rPr>
                <w:rFonts w:cs="Times New Roman"/>
                <w:color w:val="000000"/>
                <w:sz w:val="24"/>
                <w:szCs w:val="24"/>
              </w:rPr>
              <w:t>I</w:t>
            </w:r>
            <w:r w:rsidR="0065749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полугодии отражен в справке по итогам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контроля качества выполнения рабочих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программ внеурочной деятельности</w:t>
            </w:r>
            <w:proofErr w:type="gramEnd"/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Реализация планов внеурочной деятельности в </w:t>
            </w:r>
            <w:r>
              <w:rPr>
                <w:rFonts w:cs="Times New Roman"/>
                <w:color w:val="000000"/>
                <w:sz w:val="24"/>
                <w:szCs w:val="24"/>
              </w:rPr>
              <w:t>I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полугодии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Проконтролировать объем выполнения планов внеурочной деятельности в </w:t>
            </w:r>
            <w:r>
              <w:rPr>
                <w:rFonts w:cs="Times New Roman"/>
                <w:color w:val="000000"/>
                <w:sz w:val="24"/>
                <w:szCs w:val="24"/>
              </w:rPr>
              <w:t>I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полугодии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spacing w:after="2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Контроль объема выполнения планов внеурочной деятельности в </w:t>
            </w:r>
            <w:r>
              <w:rPr>
                <w:rFonts w:cs="Times New Roman"/>
                <w:color w:val="000000"/>
                <w:sz w:val="24"/>
                <w:szCs w:val="24"/>
              </w:rPr>
              <w:t>I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полугодии отражен:</w:t>
            </w:r>
          </w:p>
          <w:p w:rsidR="00990370" w:rsidRPr="00EC0FD1" w:rsidRDefault="00EC0FD1">
            <w:pPr>
              <w:numPr>
                <w:ilvl w:val="0"/>
                <w:numId w:val="11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 справке по итогам контроля своевременности и качества проведения занятий внеурочной деятельности на уровне НОО;</w:t>
            </w:r>
          </w:p>
          <w:p w:rsidR="00990370" w:rsidRPr="00EC0FD1" w:rsidRDefault="00EC0FD1">
            <w:pPr>
              <w:numPr>
                <w:ilvl w:val="0"/>
                <w:numId w:val="11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справке по итогам контроля своевременности и качества проведения занятий внеурочной деятельности на уровне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ООО;</w:t>
            </w:r>
          </w:p>
          <w:p w:rsidR="00990370" w:rsidRPr="00EC0FD1" w:rsidRDefault="00EC0FD1">
            <w:pPr>
              <w:numPr>
                <w:ilvl w:val="0"/>
                <w:numId w:val="11"/>
              </w:numPr>
              <w:ind w:left="780" w:right="1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справке по итогам контроля своевременности и качества проведения занятий внеурочной деятельности на уровне СОО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Реализация рабочих программ воспитания и календарных планов воспитательной работы уровней образования в </w:t>
            </w:r>
            <w:r>
              <w:rPr>
                <w:rFonts w:cs="Times New Roman"/>
                <w:color w:val="000000"/>
                <w:sz w:val="24"/>
                <w:szCs w:val="24"/>
              </w:rPr>
              <w:t>I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полугодии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Проконтролировать объем реализации рабочих программ воспитания и календарных планов воспитательной работы уровней образования в </w:t>
            </w:r>
            <w:r>
              <w:rPr>
                <w:rFonts w:cs="Times New Roman"/>
                <w:color w:val="000000"/>
                <w:sz w:val="24"/>
                <w:szCs w:val="24"/>
              </w:rPr>
              <w:t>I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полугодии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Контроль объема реализации рабочих программ воспитания и календарных планов воспитательной работы уровней образования в </w:t>
            </w:r>
            <w:r>
              <w:rPr>
                <w:rFonts w:cs="Times New Roman"/>
                <w:color w:val="000000"/>
                <w:sz w:val="24"/>
                <w:szCs w:val="24"/>
              </w:rPr>
              <w:t>I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полугодии отражен в справке по итогам воспитательной работы за первое полугодие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Организация дополнительного образования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Проконтролировать организацию работы школьных объединений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дополнительного образования в </w:t>
            </w:r>
            <w:r>
              <w:rPr>
                <w:rFonts w:cs="Times New Roman"/>
                <w:color w:val="000000"/>
                <w:sz w:val="24"/>
                <w:szCs w:val="24"/>
              </w:rPr>
              <w:t>I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полугодии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Проверка организации дополнительного образования в </w:t>
            </w:r>
            <w:r>
              <w:rPr>
                <w:rFonts w:cs="Times New Roman"/>
                <w:color w:val="000000"/>
                <w:sz w:val="24"/>
                <w:szCs w:val="24"/>
              </w:rPr>
              <w:t>I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полугодии отражена в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справке по итогам проверки кружковой работы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адаптации учеников 1-х, 5-х и 10-х классов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Проанализировать степень адаптации учеников, перешедших на новый уровень образования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Классные руководители, педагог-психолог, замдиректора по УВР, 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spacing w:after="2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адаптации учеников 1-х, 5-х и 10-х классов отражен:</w:t>
            </w:r>
          </w:p>
          <w:p w:rsidR="00990370" w:rsidRPr="00EC0FD1" w:rsidRDefault="00EC0FD1">
            <w:pPr>
              <w:numPr>
                <w:ilvl w:val="0"/>
                <w:numId w:val="12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 справке по итогам контроля адаптации учеников 1-го класса;</w:t>
            </w:r>
          </w:p>
          <w:p w:rsidR="00990370" w:rsidRPr="00EC0FD1" w:rsidRDefault="00EC0FD1">
            <w:pPr>
              <w:numPr>
                <w:ilvl w:val="0"/>
                <w:numId w:val="12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справке по итогам контроля адаптации учеников 5-го класса;</w:t>
            </w:r>
          </w:p>
          <w:p w:rsidR="00990370" w:rsidRPr="00EC0FD1" w:rsidRDefault="00EC0FD1">
            <w:pPr>
              <w:numPr>
                <w:ilvl w:val="0"/>
                <w:numId w:val="12"/>
              </w:numPr>
              <w:ind w:left="780" w:right="1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справке по итогам контроля адаптации учеников 10-го класса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Выполнение требований к урокам с позиции здоровьесбережения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Проконтролировать, как педагоги соблюдают требования действующих СП,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СанПиН и ФГОС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 (персональный)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Контроль выполнения требований к урокам с позиции здоровьесбережения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отражен в справке по итогам контроля соблюдения санитарных требований на уроках и карте анализа урока по позициям здоровьесбережения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Образовательные результаты школьников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Мониторинг личностных и метапредметных результатов учеников на уровне ООО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Проанализировать, как ученики достигают личностных и метапредметных результатов на уровне ООО, как педагоги реализуют программы формирования/развития УУД на уровне ООО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Комплексный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Руководители ШМО, 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достижения личностных и метапредметных результатов на уровне ООО отражен в справке по итогам мониторинга личностных результатов учеников и справке по итогам мониторинга метапредметных результатов учеников на уровне ООО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Развитие навыков функциональной грамотности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Посетить уроки, чтобы проконтролировать, как педагоги развивают функциональную грамотность учеников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 (персональный)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Руководители ШМО, 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развития функциональной грамотности отражена в справке по итогам диагностики функциональной грамотности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Организация оценочной </w:t>
            </w: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Посетить уроки, чтобы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проверить, как педагоги организовали оценочную деятельность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</w:t>
            </w: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Замдиректора по </w:t>
            </w: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Проверка организации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оценочной деятельности отражена в справке по итогам посещения урока и справке по итогам проверки накопляемости и объективности отметок в журналах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Итоги муниципального этапа Всероссийской олимпиады школьников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Проанализировать результативность участия учеников в муниципальном этапе Всероссийской олимпиады школьников по учебным предметам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итогов муниципального этапа Всероссийской олимпиады школьников отражен в справке по итогам муниципального этапа Всероссийской олимпиады школьников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административных контрольных работ по графику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Организовать проведение административных контрольных работ в разных классах по графику, чтобы определить, достигли ли ученики образовательных результатов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организации административных контрольных работ для определения образовательных результатов учеников разных классов отражена в справке по итогам проведения контрольных работ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Аттестация </w:t>
            </w: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обучающихся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Организация итогового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сочинения и анализ его результатов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Организовать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проведение итогового сочинения и проанализировать результаты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Комплексны</w:t>
            </w: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Замдиректора по </w:t>
            </w: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Результаты итогового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сочинения отражены в аналитической справке о результатах итогового сочинения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Подготовка учеников 9-х классов к итоговому собеседованию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Посетить уроки, чтобы проверить уровень образовательных результатов учеников 9-х классов при подготовке к итоговому собеседованию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подготовки учеников 9-х классов к итоговому собеседованию отражена в справке по результатам контроля качества подготовки к итоговому собеседованию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Подготовка учеников к ГИА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</w:t>
            </w:r>
            <w:proofErr w:type="gramEnd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новым КИМ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Проконтролировать, как педагоги включают в уроки новые типы заданий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из</w:t>
            </w:r>
            <w:proofErr w:type="gramEnd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КИМ</w:t>
            </w:r>
            <w:proofErr w:type="gramEnd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ГИА и оценивают работу учеников по новым критериям, как информируют учеников о новых критериях оценки и проверяют, понимают ли ученики критерии оценивания, могут ли провести самооценку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работы по новым КИМ ГИА отражена в справке по итогам контроля качества образовательных результатов учеников перед ГИА-9 и справке по итогам контроля качества образовательных результатов выпускников перед ГИА-11</w:t>
            </w:r>
            <w:proofErr w:type="gramEnd"/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консультаций по учебным предметам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Проконтролировать, как педагоги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организовали и проводят консультации по учебным предметам, которые ученики сдают на ГИА: графики и посещаемость консультаций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Проверка организации консультаций по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учебным предметам отражена в справке по итогам проверки документации учителей по подготовке к ГИА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работы с низкомотивированными учениками по подготовке к ГИА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Проконтролировать, как педагоги организовали работу с низкомотивированными учениками по подготовке к ГИА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организации работы педагогов с низкомотивированными учениками по подготовке к ГИА отражена в справке по итогам контроля результатов работы с низкомотивированными учениками 9-х, 11-х классов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Анализ промежуточной аттестации по итогам </w:t>
            </w:r>
            <w:r>
              <w:rPr>
                <w:rFonts w:cs="Times New Roman"/>
                <w:color w:val="000000"/>
                <w:sz w:val="24"/>
                <w:szCs w:val="24"/>
              </w:rPr>
              <w:t>I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полугодия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Проанализировать результаты промежуточной аттестации за </w:t>
            </w:r>
            <w:r>
              <w:rPr>
                <w:rFonts w:cs="Times New Roman"/>
                <w:color w:val="000000"/>
                <w:sz w:val="24"/>
                <w:szCs w:val="24"/>
              </w:rPr>
              <w:t>I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полугодие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Контроль результатов промежуточной аттестации за </w:t>
            </w:r>
            <w:r>
              <w:rPr>
                <w:rFonts w:cs="Times New Roman"/>
                <w:color w:val="000000"/>
                <w:sz w:val="24"/>
                <w:szCs w:val="24"/>
              </w:rPr>
              <w:t>I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полугодие отражен в справке по итогам промежуточной аттестации за полугодие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Воспитательная работа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Контроль посещаемости уроков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Выявить учеников, которые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систематически не посещают учебные занятия без уважительной причины, проанализировать работу классных руководителей по обеспечению посещаемости уроков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Фронтальный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Классные руководители,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социальный педагог, замдиректора по УВР, 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Контроль посещаемости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учеников отражен в справке по итогам контроля посещаемости и справке по итогам проверки работы классных руководителей по контролю посещаемости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Результативность участия учеников в творческих конкурсах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результативность участия учеников в творческих конкурсах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результативности участия учеников в творческих конкурсах отражена в справке по итогам контроля результатов участия учеников в предметных конкурсах, соревнованиях, олимпиадах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работы классных руководителей по профилактике правонарушений и экстремизма среди несовершеннолетних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работу классных руководителей по профилактике правонарушений и экстремизма среди несовершеннолетних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Проверка работы классных руководителей по профилактике правонарушений и экстремизма среди несовершеннолетних отражена в карте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мониторинга состояния работы по профилактике безнадзорности и правонарушений и справке по итогам посещения классного часа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классных часов по изучению государственных символов РФ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Проверить, как на классных часах классные руководители организуют беседы о государственной символике Росс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ии и ее</w:t>
            </w:r>
            <w:proofErr w:type="gramEnd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истории, учат правилам обращения с государственными символами, знакомят с ответственностью за нарушения использования или порчу государственных символов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работы классных руководителей по организации изучения государственных символов РФ отражена в справке по итогам проведения классного часа.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работы классных руководителей и учителей-предметников по воспитанию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воспитательную работу классных руководителей и учителей-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предметников за </w:t>
            </w:r>
            <w:r>
              <w:rPr>
                <w:rFonts w:cs="Times New Roman"/>
                <w:color w:val="000000"/>
                <w:sz w:val="24"/>
                <w:szCs w:val="24"/>
              </w:rPr>
              <w:t>I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полугодие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воспитательной работы классных руководителей и учителей-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предметников за </w:t>
            </w:r>
            <w:r>
              <w:rPr>
                <w:rFonts w:cs="Times New Roman"/>
                <w:color w:val="000000"/>
                <w:sz w:val="24"/>
                <w:szCs w:val="24"/>
              </w:rPr>
              <w:t>I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полугодие отражена в отчете классного руководителя о воспитательной работе за учебный период и отчете учителя-предметника о воспитательной работе за учебный период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Методическая работа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Организация повышения квалификации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Скорректировать план повышения квалификации педагогов, внести в него новых педагогов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Скорректированный перспективный план повышения квалификации педагогических работников</w:t>
            </w:r>
          </w:p>
        </w:tc>
      </w:tr>
      <w:tr w:rsidR="00990370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Проведение индивидуальных консультаций для педагогов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Организовать и провести индивидуальные консультации для педагогов по методическим вопросам и подготовке документов, в том числе касающихся реализации ООП по новым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ФГОС НОО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Консультации организованы и проведены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Взаимопосещение уроков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 xml:space="preserve">Проконтролировать организацию </w:t>
            </w: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взаимопосещений уроков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Замдиректора по УВР,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Проверка взаимопосещений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педагогов отражена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</w:p>
          <w:p w:rsidR="00990370" w:rsidRPr="00EC0FD1" w:rsidRDefault="00EC0FD1">
            <w:pPr>
              <w:spacing w:before="2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матрице взаимопосещения уроков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Разбор олимпиадных заданий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Посетить заседания методических объединений, чтобы проконтролировать, как педагоги разбирают олимпиадные задания по учебным предметам и планируют их включение в уроки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разбора олимпиадных заданий отражена в справке по итогам контроля организации работы с высокомотивированными учениками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Диагностика уровня профессиональной компетентности педагогов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Провести диагностику педагогического коллектива, чтобы выявить динамику роста уровня профессиональной компетентности педагогов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2A610D" w:rsidRDefault="002A610D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Результаты диагностирования членов педагогического коллектива по профессиональной компетентности отражены в таблице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анализа соответствия уровня квалификации сотрудников</w:t>
            </w:r>
            <w:proofErr w:type="gramEnd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квалификационным требованиям и аналитической справке по результатам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анкетирования «Самооценка педагога по требованиям профстандарта»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Выполнение плана работы методических объединений в </w:t>
            </w:r>
            <w:r>
              <w:rPr>
                <w:rFonts w:cs="Times New Roman"/>
                <w:color w:val="000000"/>
                <w:sz w:val="24"/>
                <w:szCs w:val="24"/>
              </w:rPr>
              <w:t>I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полугодии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Проконтролировать, как выполняется план работы методических объединений, выявить несоответствия, внести коррективы на </w:t>
            </w:r>
            <w:r>
              <w:rPr>
                <w:rFonts w:cs="Times New Roman"/>
                <w:color w:val="000000"/>
                <w:sz w:val="24"/>
                <w:szCs w:val="24"/>
              </w:rPr>
              <w:t>II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полугодие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Проверка выполнения плана работы методических объединений в </w:t>
            </w:r>
            <w:r>
              <w:rPr>
                <w:rFonts w:cs="Times New Roman"/>
                <w:color w:val="000000"/>
                <w:sz w:val="24"/>
                <w:szCs w:val="24"/>
              </w:rPr>
              <w:t>I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полугодии отражена в справке по итогам проверки документации школьных методических объединений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Выполнение программы наставничества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Проконтролировать, как выполняется программа наставничества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Результаты проверки выполнения программы наставничества отражены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990370" w:rsidRPr="00EC0FD1" w:rsidRDefault="00EC0FD1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справке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</w:t>
            </w:r>
            <w:proofErr w:type="gramEnd"/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</w:p>
          <w:p w:rsidR="00990370" w:rsidRPr="00EC0FD1" w:rsidRDefault="00EC0FD1">
            <w:pPr>
              <w:spacing w:before="2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 итогам мониторинга реализации программы наставничества.</w:t>
            </w:r>
          </w:p>
        </w:tc>
      </w:tr>
      <w:tr w:rsidR="00990370">
        <w:trPr>
          <w:trHeight w:val="76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Работа с родителями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работы классных руководителей с родителями учеников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Проконтролировать организацию работы классных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руководителей с родителями учеников: проведение родительских собраний, информирование, консультирование, функционирование родительских комитетов и др.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Комплексный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2A610D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Замдиректора по ВР, </w:t>
            </w:r>
            <w:r w:rsidR="002A610D">
              <w:rPr>
                <w:rFonts w:cs="Times New Roman"/>
                <w:color w:val="000000"/>
                <w:sz w:val="24"/>
                <w:szCs w:val="24"/>
                <w:lang w:val="ru-RU"/>
              </w:rPr>
              <w:t>классные руководители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социальный педагог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Родительские собрания проводятся в соответствии с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циклограммой родительских собраний на учебный год, их итоги отражены в протоколах родительских собраний.</w:t>
            </w:r>
            <w:r w:rsidRPr="00EC0FD1">
              <w:rPr>
                <w:lang w:val="ru-RU"/>
              </w:rPr>
              <w:br/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Работа родительского комитета проходит в соответствии с планом работы родительского комитета классного коллектива.</w:t>
            </w:r>
            <w:r w:rsidRPr="00EC0FD1">
              <w:rPr>
                <w:lang w:val="ru-RU"/>
              </w:rPr>
              <w:br/>
            </w:r>
            <w:r>
              <w:rPr>
                <w:rFonts w:cs="Times New Roman"/>
                <w:color w:val="000000"/>
                <w:sz w:val="24"/>
                <w:szCs w:val="24"/>
              </w:rPr>
              <w:t>Индивидуальные консультации родителей, их информирование проводятся регулярно</w:t>
            </w:r>
          </w:p>
        </w:tc>
      </w:tr>
      <w:tr w:rsidR="00990370">
        <w:tc>
          <w:tcPr>
            <w:tcW w:w="140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lastRenderedPageBreak/>
              <w:t>ЯНВАРЬ</w:t>
            </w:r>
          </w:p>
        </w:tc>
      </w:tr>
      <w:tr w:rsidR="00990370" w:rsidRPr="00D33134"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Школьная документация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2A610D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Оформление журналов (</w:t>
            </w:r>
            <w:r w:rsidR="002A610D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успеваемости,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внеурочной деятельности, дополнительного образования</w:t>
            </w:r>
            <w:r w:rsidR="002A610D">
              <w:rPr>
                <w:rFonts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, электронных журналов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Проконтролировать, что педагоги ведут журнал успеваемости только в одном виде (бумажном или электронном). Проверить, как педагоги заполняют журналы: своевременность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записей в журналах, наполняемость текущих отметок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spacing w:after="28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Проверка оформления журналов отражена:</w:t>
            </w:r>
          </w:p>
          <w:p w:rsidR="00990370" w:rsidRPr="00EC0FD1" w:rsidRDefault="00EC0FD1">
            <w:pPr>
              <w:numPr>
                <w:ilvl w:val="0"/>
                <w:numId w:val="13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 справке по итогам проверки качества ведения классных журналов;</w:t>
            </w:r>
          </w:p>
          <w:p w:rsidR="00990370" w:rsidRPr="00EC0FD1" w:rsidRDefault="00EC0FD1">
            <w:pPr>
              <w:numPr>
                <w:ilvl w:val="0"/>
                <w:numId w:val="13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справке по итогам проверки электронного классного журнала;</w:t>
            </w:r>
          </w:p>
          <w:p w:rsidR="00990370" w:rsidRPr="00EC0FD1" w:rsidRDefault="00EC0FD1">
            <w:pPr>
              <w:numPr>
                <w:ilvl w:val="0"/>
                <w:numId w:val="13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справке по итогам проверки журналов внеурочной деятельности;</w:t>
            </w:r>
          </w:p>
          <w:p w:rsidR="00990370" w:rsidRPr="00EC0FD1" w:rsidRDefault="00990370" w:rsidP="002A610D">
            <w:pPr>
              <w:ind w:left="780" w:right="1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90370" w:rsidRPr="00D33134"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Проверка дневников учеников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Проконтролировать, как педагоги выставляют отметки в дневники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проверки дневников учеников отражен в справке по итогам проверки дневников</w:t>
            </w:r>
          </w:p>
        </w:tc>
      </w:tr>
      <w:tr w:rsidR="00990370" w:rsidRPr="00D33134"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Проверка рабочих тетрадей учеников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Проконтролировать, как часто педагоги проверяют тетради, как ученики соблюдают единый орфографический режим, соответствие записей в рабочих тетрадях тематическому планированию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проверки рабочих тетрадей учеников отражен в справке по итогам проверки тетрадей</w:t>
            </w:r>
          </w:p>
        </w:tc>
      </w:tr>
      <w:tr w:rsidR="00990370" w:rsidRPr="00D33134"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Состояние школьного сайта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Проанализировать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состояние сайта школы на соответствие требованиям законодательства РФ, актуальность размещенной информации по ГИА, наличию информации об условиях питания обучающихся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</w:t>
            </w: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Замдиректора по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УВР, технический специалист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Анализ состояния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сайта школы отражен в справке по итогам анализа школьного сайта</w:t>
            </w:r>
          </w:p>
        </w:tc>
      </w:tr>
      <w:tr w:rsidR="00990370" w:rsidRPr="00D33134"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Организация образовательной деятельности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Состояние помещений, учебных кабинетов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Проверить готовность учебных кабинетов к началу второго учебного полугодия и соблюдение режима образовательной деятельности в соответствии с санитарно-гигиеническими нормами, в том числе согласно СП 3.1/2.4.3598-20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Фронтальный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2A610D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Директор, </w:t>
            </w:r>
            <w:r w:rsidR="002A610D">
              <w:rPr>
                <w:rFonts w:cs="Times New Roman"/>
                <w:color w:val="000000"/>
                <w:sz w:val="24"/>
                <w:szCs w:val="24"/>
                <w:lang w:val="ru-RU"/>
              </w:rPr>
              <w:t>завхоз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, 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санитарного состояния помещений школы отражена в справке по итогам проверки состояния учебных кабинетов и спортзала и справке по итогам контроля соблюдения санитарных требований в учебных кабинетах</w:t>
            </w:r>
          </w:p>
        </w:tc>
      </w:tr>
      <w:tr w:rsidR="00990370" w:rsidRPr="00D33134"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Соответствие специальных образовательных условий потребностям учеников с ОВЗ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Проверить организацию специальных образовательных условий в соответствии с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потребностями учеников с ОВЗ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2A610D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Директор, замдиректора по УВР, </w:t>
            </w:r>
            <w:r w:rsidR="002A610D">
              <w:rPr>
                <w:rFonts w:cs="Times New Roman"/>
                <w:color w:val="000000"/>
                <w:sz w:val="24"/>
                <w:szCs w:val="24"/>
                <w:lang w:val="ru-RU"/>
              </w:rPr>
              <w:t>завхоз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Специальные образовательные условия соответствуют потребностям учеников с ОВЗ</w:t>
            </w:r>
          </w:p>
        </w:tc>
      </w:tr>
      <w:tr w:rsidR="00990370" w:rsidRPr="00D33134"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работы по предпрофильной подготовке учеников 9-х классов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организацию предпрофильной подготовки учеников 9-х классов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организации предпрофильной подготовки учеников 9-х классов отражена в справке по итогам контроля предпрофильного обучения</w:t>
            </w:r>
          </w:p>
        </w:tc>
      </w:tr>
      <w:tr w:rsidR="00990370" w:rsidRPr="00D33134"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психолого-педагогического сопровождения образовательной деятельности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Проверить организацию психолого-педагогического сопровождения образовательной деятельности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организации психолого-педагогического сопровождения образовательной деятельности отражена в информационной справке по итогам организации психолого-педагогического сопровождения</w:t>
            </w:r>
          </w:p>
        </w:tc>
      </w:tr>
      <w:tr w:rsidR="00990370" w:rsidRPr="00D33134"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Контроль объема домашних заданий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Проанализировать записи в журналах о домашнем задании, чтобы проконтролировать, не перегружают ли педагоги учеников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объема домашних заданий отражена в справке по итогам контроля нормы домашнего задания</w:t>
            </w:r>
          </w:p>
        </w:tc>
      </w:tr>
      <w:tr w:rsidR="00990370" w:rsidRPr="00D33134"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Преподавание предметов учебного плана, по которым проводятся ВПР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Посетить уроки, чтобы проконтролировать, как педагоги учли результаты ВПР в работе и включили сложные задания в уроки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 (персональный)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преподавания предметов учебного плана, по которым проводится ВПР, отражен в справке по итогам проверки качества преподавания учебного предмета</w:t>
            </w:r>
          </w:p>
        </w:tc>
      </w:tr>
      <w:tr w:rsidR="00990370" w:rsidRPr="00D33134"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Дифференциация и индивидуализация обучения в работе с учениками с разной учебной мотивацией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Проанализировать эффективность использования форм и методов дифференцированного обучения, использования индивидуального подхода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эффективности использования дифференцированного и индивидуального подходов при работе с учениками с разной учебной мотивацией отражена в справке по итогам классно-обобщающего контроля развития мотивации учеников и карте анализа мотивационных ресурсов урока</w:t>
            </w:r>
          </w:p>
        </w:tc>
      </w:tr>
      <w:tr w:rsidR="00990370" w:rsidRPr="00D33134"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образовательной деятельности в соответствии с требованиями концепциии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экологического образования.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Посетить уроки и внеурочные занятия выборочно, проверить, как педагоги реализуют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концепцию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экологического образования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Проверка реализации концепций преподавания учебных предметов отражена в справке по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результатам контроля реализации предметных концепций</w:t>
            </w:r>
          </w:p>
        </w:tc>
      </w:tr>
      <w:tr w:rsidR="00990370" w:rsidRPr="00D33134"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Образовательные результаты школьников</w:t>
            </w:r>
          </w:p>
          <w:p w:rsidR="00990370" w:rsidRDefault="00990370">
            <w:pPr>
              <w:spacing w:before="28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Мониторинг личностных и метапредметных результатов учеников на уровне СОО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Проанализировать, как ученики достигают личностных и метапредметных результатов на уровне СОО, как педагоги реализуют программу развития УУД на уровне СОО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Комплексный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Руководители ШМО, 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достижения личностных и метапредметных результатов на уровне СОО отражен в справке по итогам мониторинга личностных результатов учеников и аналитической справке по итогам мониторинга УУД</w:t>
            </w:r>
          </w:p>
        </w:tc>
      </w:tr>
      <w:tr w:rsidR="00990370" w:rsidRPr="00D33134"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rPr>
                <w:lang w:val="ru-RU"/>
              </w:rPr>
            </w:pP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rPr>
                <w:lang w:val="ru-RU"/>
              </w:rPr>
            </w:pP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D33134" w:rsidRDefault="00990370">
            <w:pPr>
              <w:rPr>
                <w:lang w:val="ru-RU"/>
              </w:rPr>
            </w:pP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D33134" w:rsidRDefault="00990370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rPr>
                <w:lang w:val="ru-RU"/>
              </w:rPr>
            </w:pP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Определение готовности учеников к ВПР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результаты учеников перед ВПР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 (персональный)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Руководители ШМО, 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spacing w:after="2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готовности учеников к ВПР отражена:</w:t>
            </w:r>
          </w:p>
          <w:p w:rsidR="00990370" w:rsidRPr="00EC0FD1" w:rsidRDefault="00EC0FD1">
            <w:pPr>
              <w:numPr>
                <w:ilvl w:val="0"/>
                <w:numId w:val="14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 справке по итогам контроля качества результатов учеников 4-х классов перед ВПР;</w:t>
            </w:r>
          </w:p>
          <w:p w:rsidR="00990370" w:rsidRPr="00EC0FD1" w:rsidRDefault="00EC0FD1">
            <w:pPr>
              <w:numPr>
                <w:ilvl w:val="0"/>
                <w:numId w:val="14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справке по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итогам контроля качества результатов учеников 5–7-х классов перед ВПР;</w:t>
            </w:r>
          </w:p>
          <w:p w:rsidR="00990370" w:rsidRPr="002A610D" w:rsidRDefault="00EC0FD1" w:rsidP="002A610D">
            <w:pPr>
              <w:numPr>
                <w:ilvl w:val="0"/>
                <w:numId w:val="14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справке по итогам контроля качества результатов учеников 8-х классов перед ВПР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Аттестация обучающихся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Подготовка учеников к ГИА по новым КИМ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Проконтролировать, как педагоги включают в уроки новые типы заданий из КИМ ГИА и оценивают работу учеников по новым критериям, как информируют учеников о новых критериях оценки и проверяют, понимают ли ученики критерии оценивания, могут ли провести самооценку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работы по новым КИМ ГИА отражена в справке по итогам контроля качества образовательных результатов учеников перед ГИА-9 и справке по итогам контроля качества образовательных результатов выпускников перед ГИА-11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Подготовка учеников 9-х классов к итоговому собеседованию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Посетить уроки, чтобы проверить уровень образовательных результатов учеников 9-х классов при подготовке к итоговому собеседованию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подготовки учеников 9-х классов к итоговому собеседованию отражена в справке по результатам контроля качества подготовки к итоговому собеседованию</w:t>
            </w:r>
          </w:p>
        </w:tc>
      </w:tr>
      <w:tr w:rsidR="00990370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Подготовка учеников 11-х классов, которые получили «незачет» по итоговому сочинению </w:t>
            </w:r>
            <w:r>
              <w:rPr>
                <w:rFonts w:cs="Times New Roman"/>
                <w:color w:val="000000"/>
                <w:sz w:val="24"/>
                <w:szCs w:val="24"/>
              </w:rPr>
              <w:t>(изложению)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Проконтролировать, как педагоги готовят к итоговому сочинению (изложению) учеников 11-х классов, которые получили «незачет» по итоговому сочинению </w:t>
            </w:r>
            <w:r>
              <w:rPr>
                <w:rFonts w:cs="Times New Roman"/>
                <w:color w:val="000000"/>
                <w:sz w:val="24"/>
                <w:szCs w:val="24"/>
              </w:rPr>
              <w:t>(изложению)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Проверка подготовки учеников 11-х классов, которые получили «незачет» по итоговому сочинению </w:t>
            </w:r>
            <w:r>
              <w:rPr>
                <w:rFonts w:cs="Times New Roman"/>
                <w:color w:val="000000"/>
                <w:sz w:val="24"/>
                <w:szCs w:val="24"/>
              </w:rPr>
              <w:t>(изложению)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консультаций по учебным предметам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Проконтролировать, как педагоги организовали и проводят консультации по учебным предметам, которые ученики сдают на ГИА: графики и посещаемость консультаций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организации консультаций по учебным предметам отражена в справке по итогам проверки документации учителей по подготовке к ГИА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Подготовка учеников к ГИА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Проконтролировать работу учителей по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подготовке учеников к ГИА по предметам, оценить образовательные результаты учеников и их динамику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Замдиректора по УВР,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Проверка подготовки учеников к ГИА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отражена в справке по итогам контроля качества образовательных результатов учеников перед ГИА-9, справке по итогам контроля качества образовательных результатов выпускников перед ГИА-11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Проведение диагностических работ в форме КИМ ГИА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организацию диагностических работ в форме КИМ ГИА по предмету, провести анализ результатов, выявить учеников группы риска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учителя-предметники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анализа результатов диагностических работ в форме КИМ ГИА отражена в справке по результатам диагностических работ по русскому языку и математике в 11-х классах, справке о динамике результатов диагностических работ в форме ЕГЭ по предметам по выбору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Организация пробного итогового собеседования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Организовать пробное итоговое собеседование в 9-х классах, чтобы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проанализировать и предотвратить ошибки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учителя-предметники (комиссия)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Проверка подготовки учеников 9-х классов к итоговому собеседованию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отражена в справке по итогам контроля качества подготовки к итоговому собеседованию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Воспитательная работа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Контроль работы по профориентации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проведение тематических классных часов по вопросам профориентации согласно плану воспитательной работы классных руководителей. Проанализировать профессиональные намерения учеников 9-х и 11-х классов по результатам анкетирования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Классные руководители 9-х и 11-х классов получили рекомендации по вопросам профориентации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Взаимодействие классных руководителей с учениками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организацию проводимых классных часов, индивидуальную работу классных руководителей с учениками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Контроль взаимодействия классных руководителей с учениками отражен в справке по итогам посещения классного часа и отчете классного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руководителя о воспитательной работе за учебный период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Контроль работы органов самоуправления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Изучить уровень общественной активности учеников, проконтролировать вовлеченность учеников в органы самоуправления, скорректировать работу органов самоуправления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2A610D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ВР,</w:t>
            </w:r>
            <w:r w:rsidR="002A610D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р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уководитель органа самоуправления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Работа органов самоуправления скорректирована, педагоги и руководители органов самоуправления получили рекомендации по мотивации учеников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Методическая работа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Планирование курсовой подготовки педагогов реализующих ООП по новым ФГОС НОО и ФГОС ООО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Разработать план-график курсов для педагогов, которые приступят к реализации ООП по новым ФГОС НОО и ФГОС ООО с 2023/24 учебного 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2A610D">
            <w:pPr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Руководители ШМО,</w:t>
            </w:r>
            <w:r w:rsidR="00EC0FD1"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Разработан план-график курсов для педагогов, которые приступят к реализации ООП по новым ФГОС НОО и ФГОС ООО с 2023/24 учебного года.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Взаимодействие классных руководителей с учителями-предметниками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Изучить и проанализировать сотрудничество классных руководителей и учителей-предметников, чтобы повысить эффективность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сотрудничества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Комплексный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2A610D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Замдиректора по УВР, </w:t>
            </w:r>
            <w:r w:rsidR="002A610D">
              <w:rPr>
                <w:rFonts w:cs="Times New Roman"/>
                <w:color w:val="000000"/>
                <w:sz w:val="24"/>
                <w:szCs w:val="24"/>
                <w:lang w:val="ru-RU"/>
              </w:rPr>
              <w:t>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Взаимодействие классных руководителей и учителей-предметников скорректировано</w:t>
            </w:r>
          </w:p>
        </w:tc>
      </w:tr>
      <w:tr w:rsidR="00990370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Проведение индивидуальных консультаций для педагогов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Организовать и провести индивидуальные консультации для педагогов по методическим вопросам и подготовке документов, в том числе касающихся реализации ООП по новым ФГОС НОО и ООО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Консультации организованы и проведены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Взаимопосещение уроков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Проконтролировать организацию взаимопосещений уроков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взаимопосещений педагогов отражена в</w:t>
            </w:r>
          </w:p>
          <w:p w:rsidR="00990370" w:rsidRPr="00EC0FD1" w:rsidRDefault="00EC0FD1">
            <w:pPr>
              <w:spacing w:before="2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матрице взаимопосещения уроков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Разбор олимпиадных заданий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Посетить заседания методических объединений, чтобы проконтролировать, как педагоги разбирают олимпиадные задания по учебным предметам и планируют их включение в уроки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разбора олимпиадных заданий отражена в справке по итогам контроля организации работы с высокомотивированными учениками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Оценка деятельности ШМО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Проконтролировать, как ШМО обобщает и распространяет опыт работы педагогов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2A610D">
            <w:pPr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Директор, </w:t>
            </w:r>
            <w:r w:rsidR="00EC0FD1"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деятельности ШМО отражена в справке по итогам контроля деятельности ШМО,</w:t>
            </w:r>
            <w:r w:rsidRPr="00EC0FD1">
              <w:rPr>
                <w:lang w:val="ru-RU"/>
              </w:rPr>
              <w:br/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справке по итогам тематической проверки «Методическое сопровождение реализации ФГОС НОО, ООО, СОО» и справке по итогам контроля методической помощи молодым специалистам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Работа с родителями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работы системы внеурочной деятельности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Проверить выявление запросов учеников и родителей по организации внеурочной деятельности на </w:t>
            </w:r>
            <w:r>
              <w:rPr>
                <w:rFonts w:cs="Times New Roman"/>
                <w:color w:val="000000"/>
                <w:sz w:val="24"/>
                <w:szCs w:val="24"/>
              </w:rPr>
              <w:t>II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полугодие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Проверка организации внеурочной деятельности на </w:t>
            </w:r>
            <w:r>
              <w:rPr>
                <w:rFonts w:cs="Times New Roman"/>
                <w:color w:val="000000"/>
                <w:sz w:val="24"/>
                <w:szCs w:val="24"/>
              </w:rPr>
              <w:t>II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полугодие отражена в анализе анкет родителей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работы системы дополнительного образования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Проверить выявление запросов учеников и родителей по организации дополнительного образования на </w:t>
            </w:r>
            <w:r>
              <w:rPr>
                <w:rFonts w:cs="Times New Roman"/>
                <w:color w:val="000000"/>
                <w:sz w:val="24"/>
                <w:szCs w:val="24"/>
              </w:rPr>
              <w:t>II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полугодие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Проверка организации дополнительного образования на </w:t>
            </w:r>
            <w:r>
              <w:rPr>
                <w:rFonts w:cs="Times New Roman"/>
                <w:color w:val="000000"/>
                <w:sz w:val="24"/>
                <w:szCs w:val="24"/>
              </w:rPr>
              <w:t>II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полугодие отражена в анализе анкет для диагностики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потребностей родителей в услугах дополнительного образования и анкет для диагностики потребности школьников в услугах дополнительного образования</w:t>
            </w:r>
          </w:p>
        </w:tc>
      </w:tr>
      <w:tr w:rsidR="00990370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работы классных руководителей с родителями учеников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организацию работы классных руководителей с родителями учеников: проведение родительских собраний, информирование, консультирование, функционирование родительских комитетов и др.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Комплексный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2A610D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Замдиректора по ВР, </w:t>
            </w:r>
            <w:r w:rsidR="002A610D">
              <w:rPr>
                <w:rFonts w:cs="Times New Roman"/>
                <w:color w:val="000000"/>
                <w:sz w:val="24"/>
                <w:szCs w:val="24"/>
                <w:lang w:val="ru-RU"/>
              </w:rPr>
              <w:t>классные руководители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, социальный педагог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Родительские собрания проводятся в соответствии с циклограммой родительских собраний на учебный год, их итоги отражены в протоколах родительских собраний.</w:t>
            </w:r>
            <w:r w:rsidRPr="00EC0FD1">
              <w:rPr>
                <w:lang w:val="ru-RU"/>
              </w:rPr>
              <w:br/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Работа родительского комитета проходит в соответствии с планом работы родительского комитета классного коллектива.</w:t>
            </w:r>
            <w:r w:rsidRPr="00EC0FD1">
              <w:rPr>
                <w:lang w:val="ru-RU"/>
              </w:rPr>
              <w:br/>
            </w:r>
            <w:r>
              <w:rPr>
                <w:rFonts w:cs="Times New Roman"/>
                <w:color w:val="000000"/>
                <w:sz w:val="24"/>
                <w:szCs w:val="24"/>
              </w:rPr>
              <w:t>Индивидуальные консультации родителей, их информирование проводятся регулярно</w:t>
            </w:r>
          </w:p>
        </w:tc>
      </w:tr>
      <w:tr w:rsidR="00990370">
        <w:trPr>
          <w:trHeight w:val="76"/>
        </w:trPr>
        <w:tc>
          <w:tcPr>
            <w:tcW w:w="140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lastRenderedPageBreak/>
              <w:t>ФЕВРАЛЬ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Школьная документация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2A610D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Оформление журналов (</w:t>
            </w:r>
            <w:r w:rsidR="002A610D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успеваемости,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внеурочной деятельности, дополнительного образования), электронных журналов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Проверить, как педагоги заполняют журналы: своевременность записей в журналах, наполняемость текущих отметок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spacing w:after="28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Проверка оформления журналов отражена:</w:t>
            </w:r>
          </w:p>
          <w:p w:rsidR="00990370" w:rsidRPr="00EC0FD1" w:rsidRDefault="00EC0FD1">
            <w:pPr>
              <w:numPr>
                <w:ilvl w:val="0"/>
                <w:numId w:val="15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 справке по итогам проверки качества ведения классных журналов;</w:t>
            </w:r>
          </w:p>
          <w:p w:rsidR="00990370" w:rsidRPr="00EC0FD1" w:rsidRDefault="00EC0FD1">
            <w:pPr>
              <w:numPr>
                <w:ilvl w:val="0"/>
                <w:numId w:val="15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справке по итогам проверки электронного классного журнала;</w:t>
            </w:r>
          </w:p>
          <w:p w:rsidR="00990370" w:rsidRPr="002A610D" w:rsidRDefault="00EC0FD1" w:rsidP="002A610D">
            <w:pPr>
              <w:numPr>
                <w:ilvl w:val="0"/>
                <w:numId w:val="15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справке по итогам проверки журналов внеурочной деятельности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Проверка дневников учеников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Проконтролировать, как педагоги выставляют отметки в дневники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проверки дневников учеников отражен в справке по итогам проверки дневников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Проверка рабочих тетрадей учеников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Проконтролировать, как часто педагоги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проверяют тетради, как ученики соблюдают единый орфографический режим, соответствие записей в рабочих тетрадях тематическому планированию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Контроль проверки рабочих тетрадей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учеников отражен в справке по итогам проверки тетрадей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тетрадей для контрольных работ на предмет периодичности выполнения работы над ошибками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Проконтролировать, как учителя корректируют знания учеников с помощью работы над ошибками после проведения контрольных работ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проверки тетрадей для контрольных работ отражен в справке по итогам проверки тетрадей для контрольных работ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Организация образовательной деятельности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Преподавание предметов учебного плана, по которым проводятся ВПР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Посетить уроки, чтобы проконтролировать, как педагоги учли результаты ВПР в работе и включили сложные задания в уроки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 (персональный)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преподавания предметов учебного плана, по которым проводится ВПР, отражен в справке по итогам проверки качества преподавания учебного предмета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Использование педагогами возможностей информационно-образовательной среды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Проконтролировать уровень ИКТ-компетентности педагогов, проверить, как учителя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используют возможности информационно-образовательной среды, в частности, ЦОР, ресурсов «РЭШ», федеральных онлайн конструкторов, электронных конспектов уроков по всем учебным предметам и др.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Замдиректора по УВР, руководители ШМО, технический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специалист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Контроль использования педагогами возможностей информационно-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образовательной среды отражен в справке по итогам контроля использования современных образовательных технологий и справке по итогам контроля ИКТ-компетентности педагогов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Преподавание предметов, по которым возникло отставание по итогам первого полугодия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Посетить уроки, по которым возникло отставание по итогам первого полугодия, проверить, как педагоги восполняют пропущенные занятия, как работают со слабоуспевающими учениками. </w:t>
            </w:r>
            <w:r>
              <w:rPr>
                <w:rFonts w:cs="Times New Roman"/>
                <w:color w:val="000000"/>
                <w:sz w:val="24"/>
                <w:szCs w:val="24"/>
              </w:rPr>
              <w:t>Дать рекомендации по устранению дефицитов в работе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 (персональный)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преподавания предметов, по которым возникло отставание, отражен в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справке по итогам проверки качества преподавания учебного предмета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работы с высокомотивированными и низкомотивированными учениками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Проверить, как педагоги организуют работу с высокомотивированными и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низкомотивированными учениками: посетить уроки, провести личные беседы, анкетирование учеников, проанализировать классные журналы и др.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 (персональный)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организации работы с высокомотивированными и низкомотивированным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и учениками отражена в справке по итогам контроля организации работы с высокомотивированными учениками, справке по итогам контроля организации работы с низкомотивированными учениками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деятельности вновь прибывших педагогов, молодых специалистов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Посетить уроки вновь прибывших педагогов, молодых специалистов, чтобы проконтролировать, как они организуют урочную деятельность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 (персональный)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Руководители ШМО, 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урочной деятельности вновь прибывших педагогов и молодых специалистов отражен в справке по итогам персонального контроля деятельности вновь прибывших учителей и справке по итогам персонального контроля учителя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Организация оценочной деятельности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Посетить уроки, чтобы проверить, как педагоги организовали оценочную деятельность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Проверка организации оценочной деятельности отражена в справке по итогам посещения урока и справке по итогам проверки накопляемости и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объективности отметок в журналах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Выполнение требований к урокам с позиции здоровьесбережения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Проконтролировать, как педагоги соблюдают требования действующих СП, СанПиН и ФГОС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 (персональный)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выполнения требований к урокам с позиции здоровьесбережения отражен в справке по итогам контроля соблюдения санитарных требований на уроках и карте анализа урока по позициям здоровьесбережения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Образовательные результаты школьников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Развитие навыков функциональной грамотности обучающихся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Посетить уроки, чтобы проконтролировать, как педагоги развивают функциональную грамотность учеников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 (персональный)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Руководители ШМО, 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развития функциональной грамотности отражена в справке по итогам диагностики функциональной грамотности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Мониторинг личностных и метапредметных результатов учеников на уровне НОО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Проанализировать, как ученики достигают личностных и метапредметных результатов на уровне НОО, как педагоги реализуют программу формирования УУД на уровне НОО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Комплексный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Руководители ШМО, 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Контроль достижения личностных и метапредметных результатов на уровне НОО отражен в справке по итогам мониторинга личностных результатов учеников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и справке по итогам мониторинга метапредметных результатов учеников на уровне НОО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Диагностика образовательных результатов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Повторная диагностика образовательных результатов в классах, в которых выявили отставание по итогам первого полугодия, чтобы проверить уровень знаний учеников после восполнения пропущенных уроков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учителя-предметники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Анализ результатов повторной диагностики отражен в справке по итогам повторных диагностических работ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Определение готовности учеников к ВПР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результаты учеников перед ВПР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 (персональный)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Руководители ШМО, 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spacing w:after="2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готовности учеников к ВПР отражена:</w:t>
            </w:r>
          </w:p>
          <w:p w:rsidR="00990370" w:rsidRPr="00EC0FD1" w:rsidRDefault="00EC0FD1">
            <w:pPr>
              <w:numPr>
                <w:ilvl w:val="0"/>
                <w:numId w:val="16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 справке по итогам контроля качества результатов учеников 4-х классов перед ВПР;</w:t>
            </w:r>
          </w:p>
          <w:p w:rsidR="00990370" w:rsidRPr="00EC0FD1" w:rsidRDefault="00EC0FD1">
            <w:pPr>
              <w:numPr>
                <w:ilvl w:val="0"/>
                <w:numId w:val="16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справке по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итогам контроля качества результатов учеников 5–7-х классов перед ВПР;</w:t>
            </w:r>
          </w:p>
          <w:p w:rsidR="00990370" w:rsidRPr="002A610D" w:rsidRDefault="00EC0FD1" w:rsidP="002A610D">
            <w:pPr>
              <w:numPr>
                <w:ilvl w:val="0"/>
                <w:numId w:val="16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справке по итогам контроля качества результатов учеников 8-х классов перед ВПР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rPr>
                <w:lang w:val="ru-RU"/>
              </w:rPr>
            </w:pP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rPr>
                <w:lang w:val="ru-RU"/>
              </w:rPr>
            </w:pP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D33134" w:rsidRDefault="00990370">
            <w:pPr>
              <w:rPr>
                <w:lang w:val="ru-RU"/>
              </w:rPr>
            </w:pP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D33134" w:rsidRDefault="00990370">
            <w:pPr>
              <w:rPr>
                <w:lang w:val="ru-RU"/>
              </w:rPr>
            </w:pP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rPr>
                <w:lang w:val="ru-RU"/>
              </w:rPr>
            </w:pP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работы со слабоуспевающими и неуспевающими учениками, учениками группы риска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работу педагогов со слабоуспевающими и неуспевающими учениками, учениками группы риска по реализации дорожных карт и ликвидации пробелов в знаниях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Проверка работы педагогов со слабоуспевающими и неуспевающими учениками, учениками группы риска отражена в справке по итогам контроля работы с неуспевающими и слабоуспевающими учениками и справке по итогам контроля деятельности педагога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с учениками группы риска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Аттестация обучающихся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Организация итогового собеседования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Организовать и провести итоговое собеседование, проанализировать результаты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Анализ результатов итогового собеседования отражен в аналитической справке о результатах итогового собеседования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Подготовка учеников к ГИА по новым КИМ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Проконтролировать, как педагоги включают в уроки новые типы заданий из КИМ ГИА и оценивают работу учеников по новым критериям, как информируют учеников о новых критериях оценки и проверяют, понимают ли ученики критерии оценивания, могут ли провести самооценку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работы по новым КИМ ГИА отражена в справке по итогам контроля качества образовательных результатов учеников перед ГИА-9 и справке по итогам контроля качества образовательных результатов выпускников перед ГИА-11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Подготовка учеников к ГИА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Проконтролировать работу учителей по подготовке учеников к ГИА по предметам, оценить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образовательные результаты учеников и их динамику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Проверка подготовки учеников к ГИА отражена в справке по итогам контроля качества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образовательных результатов учеников перед ГИА-9, справке по итогам контроля качества образовательных результатов выпускников перед ГИА-11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консультаций по учебным предметам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Проконтролировать, как педагоги организовали и проводят консультации по учебным предметам, которые ученики сдают на ГИА: графики и посещаемость консультаций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организации консультаций по учебным предметам отражена в справке по итогам проверки документации учителей по подготовке к ГИА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Воспитательная работа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Учет индивидуальных достижений учеников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Оценить состояние работы по совершенствованию механизма учета индивидуальных достижений учеников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учета индивидуальных достижений учеников отражена в справке по итогам проверки портфолио учеников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Организация профориентационной работы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Проконтролировать работу педагогов по организации профориентации на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разных уровнях образования: участие в городских мероприятиях по профориентации, организацию экскурсий на предприятия с целью ознакомления с профессией, посещение учреждений профессионального образования в дни открытых дверей, встречи с представителями разных профессий и др.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Контроль организации профориентационной работы отражен в справке по итогам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контроля профориентационной работы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Контроль посещаемости уроков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Выявить учеников, которые систематически не посещают учебные занятия без уважительной причины, проанализировать работу классных руководителей по обеспечению посещаемости уроков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Фронтальный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Классные руководители, социальный педагог, замдиректора по УВР, 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посещаемости учеников отражен в справке по итогам контроля посещаемости и справке по итогам проверки работы классных руководителей по контролю посещаемости</w:t>
            </w:r>
          </w:p>
        </w:tc>
      </w:tr>
      <w:tr w:rsidR="00990370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Методическая работа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Проведение индивидуальных консультаций для педагогов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Организовать и провести индивидуальные консультации для педагогов по методическим вопросам и подготовке документов, в том числе касающихся реализации ООП по новым ФГОС НОО и ООО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Консультации организованы и проведены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обучающих семинаров по проблемам реализации ООП по новым ФГОС НОО и ООО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организацию обучающих семинаров и индивидуальных консультаций по проблемам реализации ООП по новым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ФГОС НОО и ООО. </w:t>
            </w:r>
            <w:r>
              <w:rPr>
                <w:rFonts w:cs="Times New Roman"/>
                <w:color w:val="000000"/>
                <w:sz w:val="24"/>
                <w:szCs w:val="24"/>
              </w:rPr>
              <w:t>Проверить, как ликвидируются методические затруднения педагогов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spacing w:after="2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Большинство педагогов школы приняло участие в обучающих семинарах и индивидуальных консультациях по проблемам реализации ООП по новым ФГОС НОО и ООО.</w:t>
            </w:r>
          </w:p>
          <w:p w:rsidR="00990370" w:rsidRPr="00EC0FD1" w:rsidRDefault="00EC0FD1">
            <w:pPr>
              <w:spacing w:before="2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Педагоги получили рекомендации по ликвидации затруднений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Повышение квалификации педагогов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Организовать повышение квалификации для педагогов согласно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перспективному плану повышения квалификации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Директор, 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Повышение квалификации педагогов в соответствии с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перспективным планом повышения квалификации педагогических работников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Взаимопосещение уроков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Проконтролировать организацию взаимопосещений уроков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3664F6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взаимопосещений педагогов отражена в</w:t>
            </w:r>
            <w:r w:rsidR="003664F6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матрице взаимопосещения уроков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Аттестация педагогов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Обеспечить методическое и психологическое сопровождение педагогов, которые проходят аттестацию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ШМО, педагог-психолог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3664F6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обеспечения методического и психологического сопровождения педагогов, которые проходят аттестацию, отражена в отчете о самообследовании педагога перед аттестацией,</w:t>
            </w:r>
            <w:r w:rsidR="003664F6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отчете наставника о результатах работы подопечного и отчете руководителя методического объединения об итогах наставничества</w:t>
            </w:r>
          </w:p>
        </w:tc>
      </w:tr>
      <w:tr w:rsidR="00990370">
        <w:trPr>
          <w:trHeight w:val="76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Работа с родителями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работы классных руководителей с родителями учеников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организацию работы классных руководителей с родителями учеников: проведение родительских собраний, информирование, консультирование, функционирование родительских комитетов и др.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Комплексный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3664F6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ВР, руководит</w:t>
            </w:r>
            <w:r w:rsidR="003664F6">
              <w:rPr>
                <w:rFonts w:cs="Times New Roman"/>
                <w:color w:val="000000"/>
                <w:sz w:val="24"/>
                <w:szCs w:val="24"/>
                <w:lang w:val="ru-RU"/>
              </w:rPr>
              <w:t>ель ШМО классных руководителей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, социальный педагог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Родительские собрания проводятся в соответствии с циклограммой родительских собраний на учебный год, их итоги отражены в протоколах родительских собраний.</w:t>
            </w:r>
            <w:r w:rsidRPr="00EC0FD1">
              <w:rPr>
                <w:lang w:val="ru-RU"/>
              </w:rPr>
              <w:br/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Работа родительского комитета проходит в соответствии с планом работы родительского комитета классного коллектива.</w:t>
            </w:r>
            <w:r w:rsidRPr="00EC0FD1">
              <w:rPr>
                <w:lang w:val="ru-RU"/>
              </w:rPr>
              <w:br/>
            </w:r>
            <w:r>
              <w:rPr>
                <w:rFonts w:cs="Times New Roman"/>
                <w:color w:val="000000"/>
                <w:sz w:val="24"/>
                <w:szCs w:val="24"/>
              </w:rPr>
              <w:t>Индивидуальные консультации родителей, их информирование проводятся регулярно</w:t>
            </w:r>
          </w:p>
        </w:tc>
      </w:tr>
      <w:tr w:rsidR="00990370">
        <w:trPr>
          <w:trHeight w:val="76"/>
        </w:trPr>
        <w:tc>
          <w:tcPr>
            <w:tcW w:w="140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Школьная документация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3664F6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Оформление журналов (</w:t>
            </w:r>
            <w:r w:rsidR="003664F6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успеваемости,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внеурочной деятельност</w:t>
            </w:r>
            <w:r w:rsidR="003664F6">
              <w:rPr>
                <w:rFonts w:cs="Times New Roman"/>
                <w:color w:val="000000"/>
                <w:sz w:val="24"/>
                <w:szCs w:val="24"/>
                <w:lang w:val="ru-RU"/>
              </w:rPr>
              <w:t>и, дополнительного образования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), электронных журналов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Проверить, как педагоги заполняют журналы: своевременность записей в журналах, наполняемость текущих отметок,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итоги промежуточной аттестации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spacing w:after="28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Проверка оформления журналов отражена:</w:t>
            </w:r>
          </w:p>
          <w:p w:rsidR="00990370" w:rsidRPr="00EC0FD1" w:rsidRDefault="00EC0FD1">
            <w:pPr>
              <w:numPr>
                <w:ilvl w:val="0"/>
                <w:numId w:val="17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в справке по итогам проверки качества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ведения классных журналов;</w:t>
            </w:r>
          </w:p>
          <w:p w:rsidR="00990370" w:rsidRPr="00EC0FD1" w:rsidRDefault="00EC0FD1">
            <w:pPr>
              <w:numPr>
                <w:ilvl w:val="0"/>
                <w:numId w:val="17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справке по итогам проверки электронного классного журнала;</w:t>
            </w:r>
          </w:p>
          <w:p w:rsidR="00990370" w:rsidRPr="003664F6" w:rsidRDefault="00EC0FD1" w:rsidP="003664F6">
            <w:pPr>
              <w:numPr>
                <w:ilvl w:val="0"/>
                <w:numId w:val="17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справке по итогам проверки журналов внеурочной деятельности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Проверка дневников учеников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Проконтролировать, как педагоги выставляют отметки в дневники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проверки дневников учеников отражен в справке по итогам проверки дневников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Проверка рабочих тетрадей учеников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Проконтролировать, как часто педагоги проверяют тетради, как ученики соблюдают единый орфографический режим, соответствие записей в рабочих тетрадях тематическому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планированию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проверки рабочих тетрадей учеников отражен в справке по итогам проверки тетрадей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Соответствие записей в классных журналах тематическим планированиям рабочих программ учебных предметов, курсов за 3-ю четверть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Проверить, соответствуют ли записи в журналах по учебным предметам, курсам тематическим планированиям рабочих программ учебных предметов, курсов за 3-ю четверть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Записи в журналах по учебным предметам, курсам за 3-ю четверть соответствуют тематическим планированиям рабочих программ учебных предметов, курсов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Соответствие записей в журналах внеурочной деятельности тематическим планированиям рабочих программ внеурочной деятельности за 3-ю четверть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Проверить, соответствуют ли записи в журналах внеурочной деятельности тематическим планированиям рабочих программ внеурочной деятельности за 3-ю четверть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Записи в журналах внеурочной деятельности за 3-ю четверть соответствуют тематическим планированиям рабочих программ внеурочной деятельности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Соответствие записей в журналах дополнительного образования учебным планам дополнительного образования за 3-ю четверть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Проверить, соответствуют ли записи в журналах дополнительного образования учебным планам дополнительного образования за 3-ю четверть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Записи в журналах дополнительного образования за 3-ю четверть соответствуют учебным планам дополнительного образования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Организация образовательной деятельности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Реализация рабочих программ учебных предметов, курсов в 3-й четверти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объем выполнения рабочих программ учебных предметов, курсов в 3-й четверти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реализации рабочих программ учебных предметов, курсов в 3-й четверти отражена в справке по итогам контроля качества выполнения рабочих программ учебных предметов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Реализация рабочих программ внеурочной деятельности в 3-й четверти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объем выполнения рабочих программ внеурочной деятельности в 3-й четверти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объема выполнения рабочих программ внеурочной деятельности в 3-й четверти отражен в справке по итогам контроля качества выполнения рабочих программ внеурочной деятельности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Реализация планов внеурочной деятельности в 3-й четверти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объем выполнения планов внеурочной деятельности в 3-й четверти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spacing w:after="2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объема выполнения планов внеурочной деятельности в 3-й четверти отражен:</w:t>
            </w:r>
          </w:p>
          <w:p w:rsidR="00990370" w:rsidRPr="00EC0FD1" w:rsidRDefault="00EC0FD1">
            <w:pPr>
              <w:numPr>
                <w:ilvl w:val="0"/>
                <w:numId w:val="18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в справке по итогам контроля своевременности и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качества проведения занятий внеурочной деятельности на уровне НОО;</w:t>
            </w:r>
          </w:p>
          <w:p w:rsidR="00990370" w:rsidRPr="00EC0FD1" w:rsidRDefault="00EC0FD1">
            <w:pPr>
              <w:numPr>
                <w:ilvl w:val="0"/>
                <w:numId w:val="18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справке по итогам контроля своевременности и качества проведения занятий внеурочной деятельности на уровне ООО;</w:t>
            </w:r>
          </w:p>
          <w:p w:rsidR="00990370" w:rsidRPr="00EC0FD1" w:rsidRDefault="00EC0FD1">
            <w:pPr>
              <w:numPr>
                <w:ilvl w:val="0"/>
                <w:numId w:val="18"/>
              </w:numPr>
              <w:ind w:left="780" w:right="1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справке по итогам контроля своевременности и качества проведения занятий внеурочной деятельности на уровне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СОО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Реализация рабочих программ воспитания и календарных планов воспитательной работы уровней образования в 3-й четверти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объем реализации рабочих программ воспитания и календарных планов воспитательной работы уровней образования в 3-й четверти. Проверить, как проводят мероприятия, которые перенесли из-за нерабочих дней в первом полугодии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объема реализации рабочих программ воспитания и календарных планов воспитательной работы уровней образования в 3-й четверти отражен в справке по итогам контроля воспитательной работы за 3-ю четверть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3664F6">
            <w:pPr>
              <w:spacing w:before="2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Организация заключительного этапа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индивидуальных проектов</w:t>
            </w:r>
            <w:proofErr w:type="gramEnd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на уровне СОО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spacing w:after="2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Проверить, как на уровне СОО организуется деятельность учеников по выполнению индивидуального проекта на основном этапе (для выбравших двухгодичный срок выполнения):</w:t>
            </w:r>
            <w:proofErr w:type="gramEnd"/>
          </w:p>
          <w:p w:rsidR="00990370" w:rsidRDefault="00EC0FD1">
            <w:pPr>
              <w:numPr>
                <w:ilvl w:val="0"/>
                <w:numId w:val="19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разработка плана реализации </w:t>
            </w: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проекта;</w:t>
            </w:r>
          </w:p>
          <w:p w:rsidR="00990370" w:rsidRPr="00EC0FD1" w:rsidRDefault="00EC0FD1">
            <w:pPr>
              <w:numPr>
                <w:ilvl w:val="0"/>
                <w:numId w:val="19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осуществление сбора и изучения литературы;</w:t>
            </w:r>
          </w:p>
          <w:p w:rsidR="00990370" w:rsidRPr="00EC0FD1" w:rsidRDefault="00EC0FD1">
            <w:pPr>
              <w:numPr>
                <w:ilvl w:val="0"/>
                <w:numId w:val="19"/>
              </w:numPr>
              <w:ind w:left="780" w:right="1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осуществление отбора и анализа информации.</w:t>
            </w:r>
          </w:p>
          <w:p w:rsidR="00990370" w:rsidRPr="00EC0FD1" w:rsidRDefault="00EC0FD1">
            <w:pPr>
              <w:spacing w:before="280" w:after="2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Проверить, как на уровне СОО организуется деятельность учеников по выполнению индивидуального проекта на заключительном этапе (для выбравших годичный срок выполнения):</w:t>
            </w:r>
          </w:p>
          <w:p w:rsidR="00990370" w:rsidRDefault="00EC0FD1">
            <w:pPr>
              <w:numPr>
                <w:ilvl w:val="0"/>
                <w:numId w:val="20"/>
              </w:numPr>
              <w:ind w:left="780" w:right="18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состояние проекта перед защитой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Классные руководители, замдиректора по УВР, координаторы и руководители проектов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организации основного/заключительного этапа индивидуальных проектов на уровне СОО отражена в справке по итогам контроля индивидуальных проектов СОО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Организация дополнительного образования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Проконтролировать организацию работы школьных объединений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дополнительного образования в 3-й четверти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Проверка организации дополнительного образования в 3-й четверти отражена в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справке по итогам проверки кружковой работы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Образовательные результаты школьников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работы со слабоуспевающими и неуспевающими учениками, учениками группы риска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работу педагогов со слабоуспевающими и неуспевающими учениками, учениками группы риска по реализации дорожных карт и ликвидации пробелов в знаниях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работы педагогов со слабоуспевающими и неуспевающими учениками, учениками группы риска отражена в справке по итогам контроля работы с неуспевающими и слабоуспевающими учениками и справке по итогам контроля деятельности педагога с учениками группы риска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Мониторинг личностных и метапредметных результатов учеников на уровне ООО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Проанализировать, как ученики достигают личностных и метапредметных результатов на уровне ООО, как педагоги реализуют программы формирования/развития УУД на уровне ООО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Комплексный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Руководители ШМО, 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Контроль достижения личностных и метапредметных результатов на уровне ООО отражен в справке по итогам мониторинга личностных результатов учеников и справке по итогам мониторинга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метапредметных результатов учеников на уровне ООО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Организация оценочной деятельности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Посетить уроки, чтобы проверить, как педагоги организовали оценочную деятельность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организации оценочной деятельности отражена в справке по итогам посещения урока и справке по итогам проверки накопляемости и объективности отметок в журналах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и анализ результатов ВПР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организацию ВПР, проанализировать результаты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Анализ результатов ВПР отражен в</w:t>
            </w:r>
          </w:p>
          <w:p w:rsidR="00990370" w:rsidRPr="00EC0FD1" w:rsidRDefault="00EC0FD1">
            <w:pPr>
              <w:spacing w:before="2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справке по результатам проведения ВПР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rPr>
                <w:lang w:val="ru-RU"/>
              </w:rPr>
            </w:pP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rPr>
                <w:lang w:val="ru-RU"/>
              </w:rPr>
            </w:pP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D33134" w:rsidRDefault="00990370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D33134" w:rsidRDefault="00990370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rPr>
                <w:lang w:val="ru-RU"/>
              </w:rPr>
            </w:pP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Аттестация обучающихся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Анализ промежуточной аттестации по итогам 3-й четверти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Проанализировать результаты промежуточной аттестации за 3-ю четверть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результатов промежуточной аттестации за 3-ю четверть отражен в справке по итогам промежуточной аттестации за четверть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Подготовка учеников к ГИА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Проконтролировать работу учителей по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подготовке учеников к ГИА по предметам, оценить образовательные результаты учеников и их динамику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Замдиректора по УВР,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Проверка подготовки учеников к ГИА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отражена в справке по итогам контроля качества образовательных результатов учеников перед ГИА-9, справке по итогам контроля качества образовательных результатов выпускников перед ГИА-11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Проведение пробных работ в форме КИМ ГИА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организацию пробных работ в форме КИМ ГИА по предмету, провести анализ результатов, проследить за их динамикой, выявить учеников группы риска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учителя-предметники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анализа результатов пробных работ в форме КИМ ГИА отражена в справке по результатам пробных ГИА, справке о динамике результатов диагностических работ в форме ЕГЭ по предметам по выбору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консультаций по учебным предметам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Проконтролировать, как педагоги организовали и проводят консультации по учебным предметам, которые ученики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сдают на ГИА: графики и посещаемость консультаций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Проверка организации консультаций по учебным предметам отражена в справке по итогам проверки документации учителей по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подготовке к ГИА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Воспитательная работа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Контроль посещаемости уроков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Выявить учеников, которые систематически не посещают учебные занятия без уважительной причины, проанализировать работу классных руководителей по обеспечению посещаемости уроков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Фронтальный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Классные руководители, социальный педагог, замдиректора по УВР, 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посещаемости учеников отражен в справке по итогам контроля посещаемости и справке по итогам проверки работы классных руководителей по контролю посещаемости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Взаимодействие классных руководителей с учениками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организацию проводимых классных часов, индивидуальную работу классных руководителей с учениками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взаимодействия классных руководителей с учениками отражен в справке по итогам посещения классного часа и отчете классного руководителя о воспитательной работе за учебный период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Организация работы с учениками группы риска,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неблагополучными семьями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Проконтролировать работу педагогов по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контролю занятости учеников группы риска, привлечение их к участию в школьных делах. </w:t>
            </w:r>
            <w:r>
              <w:rPr>
                <w:rFonts w:cs="Times New Roman"/>
                <w:color w:val="000000"/>
                <w:sz w:val="24"/>
                <w:szCs w:val="24"/>
              </w:rPr>
              <w:t>Проанализировать работу с неблагополучными семьями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3664F6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Классные руководители,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социальный педагог, 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Контроль работы с учениками группы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риска и неблагополучными семьями отражен в справке по итогам контроля деятельности педагога с учениками группы риска и справке по итогам профилактической работы с неблагополучными семьями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классных часов по изучению государственных символов РФ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Проверить, как на классных часах классные руководители организуют беседы о государственной символике России и ее истории, учат правилам обращения с государственными символами, знакомят с ответственностью за нарушения использования или порчу государственных символов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работы классных руководителей по организации изучения государственных символов РФ отражена в справке по итогам посещения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классного часа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Организация работы классных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руководителей и учителей-предметников по воспитанию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Проконтролировать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воспитательную работу классных руководителей и учителей-предметников за 3-ю четверть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</w:t>
            </w: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Замдиректора по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Проверка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воспитательной работы классных руководителей и учителей-предметников за 3-ю четверть отражена в отчете классного руководителя о воспитательной работе за учебный период и отчете учителя-предметника о воспитательной работе за учебный период</w:t>
            </w:r>
          </w:p>
        </w:tc>
      </w:tr>
      <w:tr w:rsidR="00990370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Методическая работа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Проведение индивидуальных консультаций для педагогов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Организовать и провести индивидуальные консультации для педагогов по методическим вопросам и подготовке документов, в том числе касающихся реализации ООП по новым ФГОС НОО и ООО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Консультации организованы и проведены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Оценка деятельности ШМО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Проконтролировать, как ШМО обобщает и распространяет опыт работы педагогов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3664F6">
            <w:pPr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Директор, </w:t>
            </w:r>
            <w:r w:rsidR="00EC0FD1"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Проверка деятельности ШМО отражена в справке по итогам контроля деятельности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ШМО, справке по итогам тематической проверки «Методическое сопровождение реализации ФГОС НОО, ООО, СОО» и справке по итогам контроля методической помощи молодым специалистам</w:t>
            </w:r>
          </w:p>
        </w:tc>
      </w:tr>
      <w:tr w:rsidR="00990370" w:rsidRPr="00605A3D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Взаимопосещение уроков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организацию взаимопосещений уроков, в том числе в рамках методического марафона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3664F6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3664F6" w:rsidP="003664F6">
            <w:pPr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Анализ</w:t>
            </w:r>
            <w:r w:rsidR="00EC0FD1"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урока 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Взаимодействие классных руководителей с учителями-предметниками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Изучить и проанализировать сотрудничество классных руководителей и учителей-предметников, чтобы повысить эффективность сотрудничества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Комплексный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председатель МСШ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Взаимодействие классных руководителей и учителей-предметников скорректировано</w:t>
            </w:r>
          </w:p>
        </w:tc>
      </w:tr>
      <w:tr w:rsidR="00990370">
        <w:trPr>
          <w:trHeight w:val="76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Работа с родителями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Работа классных руководителей с родителями учеников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Проконтролировать организацию работы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классных руководителей с родителями учеников: проведение родительских собраний, информирование, консультирование, функционирование родительских комитетов и др.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Комплексный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3664F6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Замдиректора по ВР, </w:t>
            </w:r>
            <w:r w:rsidR="003664F6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классные </w:t>
            </w:r>
            <w:r w:rsidR="003664F6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руководители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, социальный педагог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Родительские собрания проводятся в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соответствии с циклограммой родительских собраний на учебный год, их итоги отражены в протоколах родительских собраний.</w:t>
            </w:r>
            <w:r w:rsidRPr="00EC0FD1">
              <w:rPr>
                <w:lang w:val="ru-RU"/>
              </w:rPr>
              <w:br/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Работа родительского комитета проходит в соответствии с планом работы родительского комитета классного коллектива.</w:t>
            </w:r>
            <w:r w:rsidRPr="00EC0FD1">
              <w:rPr>
                <w:lang w:val="ru-RU"/>
              </w:rPr>
              <w:br/>
            </w:r>
            <w:r>
              <w:rPr>
                <w:rFonts w:cs="Times New Roman"/>
                <w:color w:val="000000"/>
                <w:sz w:val="24"/>
                <w:szCs w:val="24"/>
              </w:rPr>
              <w:t>Индивидуальные консультации родителей, их информирование проводятся регулярно</w:t>
            </w:r>
          </w:p>
        </w:tc>
      </w:tr>
      <w:tr w:rsidR="00990370">
        <w:trPr>
          <w:trHeight w:val="76"/>
        </w:trPr>
        <w:tc>
          <w:tcPr>
            <w:tcW w:w="140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lastRenderedPageBreak/>
              <w:t>АПРЕЛЬ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Школьная документация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3664F6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Оформление журналов (</w:t>
            </w:r>
            <w:r w:rsidR="003664F6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успеваемости,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внеурочной деятельности</w:t>
            </w:r>
            <w:r w:rsidR="003664F6">
              <w:rPr>
                <w:rFonts w:cs="Times New Roman"/>
                <w:color w:val="000000"/>
                <w:sz w:val="24"/>
                <w:szCs w:val="24"/>
                <w:lang w:val="ru-RU"/>
              </w:rPr>
              <w:t>, дополнительного образования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), электронных журналов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Проверить, как педагоги заполняют журналы: своевременность записей в журналах, наполняемость текущих отметок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spacing w:after="280"/>
            </w:pPr>
            <w:r>
              <w:rPr>
                <w:rFonts w:cs="Times New Roman"/>
                <w:color w:val="000000"/>
                <w:sz w:val="24"/>
                <w:szCs w:val="24"/>
              </w:rPr>
              <w:t>Проверка оформления журналов отражена:</w:t>
            </w:r>
          </w:p>
          <w:p w:rsidR="00990370" w:rsidRPr="00EC0FD1" w:rsidRDefault="00EC0FD1">
            <w:pPr>
              <w:numPr>
                <w:ilvl w:val="0"/>
                <w:numId w:val="21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в справке по итогам проверки качества ведения классных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журналов;</w:t>
            </w:r>
          </w:p>
          <w:p w:rsidR="00990370" w:rsidRPr="00EC0FD1" w:rsidRDefault="00EC0FD1">
            <w:pPr>
              <w:numPr>
                <w:ilvl w:val="0"/>
                <w:numId w:val="21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справке по итогам проверки электронного классного журнала;</w:t>
            </w:r>
          </w:p>
          <w:p w:rsidR="00990370" w:rsidRPr="003664F6" w:rsidRDefault="00EC0FD1" w:rsidP="003664F6">
            <w:pPr>
              <w:numPr>
                <w:ilvl w:val="0"/>
                <w:numId w:val="21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справке по итогам проверки журналов внеурочной деятельности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Проверка дневников учеников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Проконтролировать, как педагоги выставляют отметки в дневники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проверки дневников учеников отражен в справке по итогам проверки дневников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Проверка рабочих тетрадей учеников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Проконтролировать, как часто педагоги проверяют тетради, как ученики соблюдают единый орфографический режим, соответствие записей в рабочих тетрадях тематическому планированию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проверки рабочих тетрадей учеников отражен в справке по итогам проверки тетрадей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Проверка тетрадей для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контрольных работ на предмет периодичности выполнения работы над ошибками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Проконтролировать,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как учителя корректируют знания учеников с помощью работы над ошибками после проведения контрольных работ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</w:t>
            </w: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Замдиректора по </w:t>
            </w: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Контроль проверки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тетрадей для контрольных работ отражен в справке по итогам проверки тетрадей для контрольных работ</w:t>
            </w:r>
          </w:p>
        </w:tc>
      </w:tr>
      <w:tr w:rsidR="00990370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Организация образовательной деятельности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Работа по предпрофильной подготовке учеников 9-х классов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организацию предпрофильной подготовки учеников 9-х классов, выявить запросы учеников и родителей по профильному обучению в 10–11-х классах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организации предпрофильной подготовки учеников 9-х классов отражена в справке по итогам контроля предпрофильного обучения.</w:t>
            </w:r>
            <w:r w:rsidRPr="00EC0FD1">
              <w:rPr>
                <w:lang w:val="ru-RU"/>
              </w:rPr>
              <w:br/>
            </w:r>
            <w:r>
              <w:rPr>
                <w:rFonts w:cs="Times New Roman"/>
                <w:color w:val="000000"/>
                <w:sz w:val="24"/>
                <w:szCs w:val="24"/>
              </w:rPr>
              <w:t>Устные рекомендации девятиклассникам по выбору профиля СОО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работы с высокомотивированными и низкомотивированными учениками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Проверить, как педагоги организуют работу с высокомотивированными и низкомотивированными учениками: посетить уроки, провести личные беседы, анкетирование учеников, проанализировать классные журналы и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др.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 (персональный)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Проверка организации работы с высокомотивированными и низкомотивированными учениками отражена в справке по итогам контроля организации работы с высокомотивированными учениками и справке по итогам контроля организации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работы с низкомотивированными учениками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Организация оценочной деятельности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Посетить уроки, чтобы проверить, как педагоги организовали оценочную деятельность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организации оценочной деятельности отражена в справке по итогам посещения урока и справке по итогам проверки накопляемости и объективности отметок в журналах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Использование педагогами возможностей информационно-образовательной среды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3664F6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Проверить, как учителя используют возможности информационно-образовательной среды, в частности, ЦОР, ресурсов «РЭШ»,</w:t>
            </w:r>
            <w:r w:rsidR="003664F6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федеральных онлайн конструкторов, электронных конспектов уроков по всем учебным предметам и др.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ШМО, технический специалист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использования педагогами возможностей информационно-образовательной среды отражен в справке по итогам контроля использования современных образовательных технологий и справке по итогам контроля ИКТ-компетентности педагогов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Выполнение требований к урокам с позиции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здоровьесбережения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Проконтролировать, как педагоги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соблюдают требования действующих СП, СанПиН и ФГОС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Тематический </w:t>
            </w: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(персональный)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Контроль выполнения требований к урокам с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позиции здоровьесбережения отражен в справке по итогам контроля соблюдения санитарных требований на уроках и карте анализа урока по позициям здоровьесбережения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образовательной деятельности в соответствии с требованиями концепций преподавания учебных предметов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Посетить уроки выборочно, проверить, как педагоги реализуют концепции преподавания учебных предметов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реализации концепций преподавания учебных предметов отражена в справке по результатам контроля реализации предметных концепций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Образовательные результаты школьников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Мониторинг личностных и метапредметных результатов учеников на уровне СОО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Проанализировать, как ученики достигают личностных и метапредметных результатов на уровне СОО, как педагоги реализуют программу развития УУД на уровне СОО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Комплексный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Руководители ШМО, 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Контроль достижения личностных и метапредметных результатов на уровне СОО отражен в справке по итогам мониторинга личностных результатов учеников и аналитической справке по итогам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мониторинга УУД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и анализ результатов ВПР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организацию ВПР, проанализировать результаты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3664F6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Анализ результатов ВПР отражен в</w:t>
            </w:r>
            <w:r w:rsidR="003664F6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справке по результатам проведения ВПР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работы со слабоуспевающими и неуспевающими учениками, учениками группы риска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работу педагогов со слабоуспевающими и неуспевающими учениками, учениками группы риска по реализации дорожных карт и ликвидации пробелов в знаниях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работы педагогов со слабоуспевающими и неуспевающими учениками, учениками группы риска отражена в справке по итогам контроля работы с неуспевающими и слабоуспевающими учениками и справке по итогам контроля деятельности педагога с учениками группы риска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rPr>
                <w:lang w:val="ru-RU"/>
              </w:rPr>
            </w:pP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rPr>
                <w:lang w:val="ru-RU"/>
              </w:rPr>
            </w:pP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D33134" w:rsidRDefault="00990370">
            <w:pPr>
              <w:rPr>
                <w:lang w:val="ru-RU"/>
              </w:rPr>
            </w:pP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D33134" w:rsidRDefault="00990370">
            <w:pPr>
              <w:rPr>
                <w:lang w:val="ru-RU"/>
              </w:rPr>
            </w:pP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rPr>
                <w:lang w:val="ru-RU"/>
              </w:rPr>
            </w:pP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Развитие навыков функциональной грамотности 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Посетить уроки, чтобы проконтролировать, как педагоги развивают функциональную грамотность учеников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 (персональный)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Руководители ШМО, 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Проверка развития навыков функциональной грамотности отражена в справке по итогам диагностики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функциональной грамотности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Аттестация обучающихся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Подготовка учеников к ГИА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Проанализировать, как учителя готовят к ГИА учеников с разной учебной мотивацией, скорректировать процесс подготовки в оставшееся до конца учебного года время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подготовки учеников к ГИА отражена в справке по итогам контроля качества образовательных результатов учеников перед ГИА-9, справке по итогам контроля качества образовательных результатов выпускников перед ГИА-11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консультаций по учебным предметам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Проконтролировать, как педагоги организовали и проводят консультации по учебным предметам, которые ученики сдают на ГИА: графики и посещаемость консультаций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организации консультаций по учебным предметам отражена в справке по итогам проверки документации учителей по подготовке к ГИА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Воспитательная работа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Контроль посещаемости уроков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Выявить учеников, которые систематически не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посещают учебные занятия без уважительной причины, проанализировать работу классных руководителей по обеспечению посещаемости уроков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Фронтальный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Классные руководители, социальный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педагог, замдиректора по УВР, 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Контроль посещаемости учеников отражен в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справке по итогам контроля посещаемости и справке по итогам проверки работы классных руководителей по контролю посещаемости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Взаимодействие классных руководителей с учениками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организацию проводимых классных часов, индивидуальную работу классных руководителей с учениками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взаимодействия классных руководителей с учениками отражен в справке по итогам посещения классного часа и отчете классного руководителя о воспитательной работе за учебный период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Результативность участия учеников в творческих конкурсах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результативность участия учеников в творческих конкурсах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Проверка результативности участия учеников в творческих конкурсах отражена в справке по итогам контроля результатов участия учеников в предметных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конкурсах, соревнованиях, олимпиадах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Организация летней занятости учеников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Проанализировать охват несовершеннолетних полезной деятельностью, провести профилактику правонарушений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Фронтальный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3664F6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ВР, социальный педагог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3664F6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Классные руководители, социальный педагог получили рекомендации по организации летней занятости учеников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Методическая работа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мастер-классов для педагогов-предметников и классных руководителей по составлению школьной документации в соответствии с требованиями новых ФГОС НОО и ООО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организацию мастер-классов для педагогов-предметников и классных руководителей по составлению школьной документации в соответствии с требованиями новых ФГОС НОО и ООО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Комплексный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3664F6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Мастер-классы проведены, педагоги и классные руководители получили рекомендации по составлению школьной документации в соответствии с требованиями новых ФГОС НОО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</w:tr>
      <w:tr w:rsidR="00990370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Проведение индивидуальных консультаций для педагогов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Организовать и провести индивидуальные консультации для педагогов по методическим вопросам и подготовке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документов, в том числе касающихся реализации ООП по новым ФГОС НОО и ООО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Консультации организованы и проведены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Повышение квалификации педагогов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Организовать повышение квалификации для педагогов согласно перспективному плану повышения квалификации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Директор, 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Повышение квалификации педагогов в соответствии с перспективным планом повышения квалификации педагогических работников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Аттестация педагогов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Обеспечить методическое и психологическое сопровождение педагогов, которые проходят аттестацию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ШМО, педагог-психолог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Проверка обеспечения методического и психологического сопровождения педагогов, которые проходят аттестацию, отражена в </w:t>
            </w:r>
          </w:p>
          <w:p w:rsidR="00990370" w:rsidRPr="00EC0FD1" w:rsidRDefault="00EC0FD1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отчете о самообследовании педагога перед аттестацией</w:t>
            </w:r>
          </w:p>
          <w:p w:rsidR="00990370" w:rsidRPr="00EC0FD1" w:rsidRDefault="00EC0FD1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,</w:t>
            </w:r>
          </w:p>
          <w:p w:rsidR="00990370" w:rsidRPr="00EC0FD1" w:rsidRDefault="00EC0FD1">
            <w:pPr>
              <w:spacing w:before="2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отчете наставника о результатах работы подопечного и отчете руководителя методического объединения об итогах наставничества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Работа с родителями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Работа системы внеурочной деятельности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Проверить выявление запросов учеников и родителей по организации внеурочной деятельности на следующий учебный год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организации внеурочной деятельности на следующий учебный год отражена в анализе анкет родителей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Работа системы дополнительного образования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Проверить выявление запросов учеников и родителей по организации дополнительного образования на следующий учебный год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организации дополнительного образования на следующий учебный год отражена в анализе анкет для диагностики потребностей родителей в услугах дополнительного образования и анкет для диагностики потребности школьников в услугах дополнительного образования</w:t>
            </w:r>
          </w:p>
        </w:tc>
      </w:tr>
      <w:tr w:rsidR="00990370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Работа классных руководителей с родителями учеников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организацию работы классных руководителей с родителями учеников: проведение родительских собраний, информирование, консультирование, функционирование родительских комитетов и др.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Комплексный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3664F6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Замдиректора по ВР, </w:t>
            </w:r>
            <w:r w:rsidR="003664F6">
              <w:rPr>
                <w:rFonts w:cs="Times New Roman"/>
                <w:color w:val="000000"/>
                <w:sz w:val="24"/>
                <w:szCs w:val="24"/>
                <w:lang w:val="ru-RU"/>
              </w:rPr>
              <w:t>классные руководители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, социальный педагог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Родительские собрания проводятся в соответствии с циклограммой родительских собраний на учебный год, их итоги отражены в протоколах родительских собраний.</w:t>
            </w:r>
            <w:r w:rsidRPr="00EC0FD1">
              <w:rPr>
                <w:lang w:val="ru-RU"/>
              </w:rPr>
              <w:br/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Работа родительского комитета проходит в соответствии с планом работы родительского комитета классного коллектива.</w:t>
            </w:r>
            <w:r w:rsidRPr="00EC0FD1">
              <w:rPr>
                <w:lang w:val="ru-RU"/>
              </w:rPr>
              <w:br/>
            </w:r>
            <w:r>
              <w:rPr>
                <w:rFonts w:cs="Times New Roman"/>
                <w:color w:val="000000"/>
                <w:sz w:val="24"/>
                <w:szCs w:val="24"/>
              </w:rPr>
              <w:t>Индивидуальные консультации родителей, их информирование проводятся регулярно</w:t>
            </w:r>
          </w:p>
        </w:tc>
      </w:tr>
      <w:tr w:rsidR="00990370">
        <w:trPr>
          <w:trHeight w:val="76"/>
        </w:trPr>
        <w:tc>
          <w:tcPr>
            <w:tcW w:w="140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Школьная документация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3664F6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Оформление журналов (</w:t>
            </w:r>
            <w:r w:rsidR="003664F6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успеваемости,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внеурочной деятельности</w:t>
            </w:r>
            <w:r w:rsidR="003664F6">
              <w:rPr>
                <w:rFonts w:cs="Times New Roman"/>
                <w:color w:val="000000"/>
                <w:sz w:val="24"/>
                <w:szCs w:val="24"/>
                <w:lang w:val="ru-RU"/>
              </w:rPr>
              <w:t>, дополнительного образования)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, электронных журналов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Проверить, как педагоги заполняют журналы: своевременность записей в журналах, наполняемость текущих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отметок,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итоги промежуточной аттестации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spacing w:after="280"/>
            </w:pPr>
            <w:r>
              <w:rPr>
                <w:rFonts w:cs="Times New Roman"/>
                <w:color w:val="000000"/>
                <w:sz w:val="24"/>
                <w:szCs w:val="24"/>
              </w:rPr>
              <w:t>Проверка оформления журналов отражена:</w:t>
            </w:r>
          </w:p>
          <w:p w:rsidR="00990370" w:rsidRPr="00EC0FD1" w:rsidRDefault="00EC0FD1">
            <w:pPr>
              <w:numPr>
                <w:ilvl w:val="0"/>
                <w:numId w:val="22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в справке по итогам проверки качества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ведения классных журналов;</w:t>
            </w:r>
          </w:p>
          <w:p w:rsidR="00990370" w:rsidRPr="00EC0FD1" w:rsidRDefault="00EC0FD1">
            <w:pPr>
              <w:numPr>
                <w:ilvl w:val="0"/>
                <w:numId w:val="22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справке по итогам проверки электронного классного журнала;</w:t>
            </w:r>
          </w:p>
          <w:p w:rsidR="00990370" w:rsidRPr="003664F6" w:rsidRDefault="00EC0FD1" w:rsidP="003664F6">
            <w:pPr>
              <w:numPr>
                <w:ilvl w:val="0"/>
                <w:numId w:val="22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справке по итогам проверки журналов внеурочной деятельности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Проверка дневников учеников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Проконтролировать, как педагоги выставляют отметки в дневники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проверки дневников учеников отражен в справке по итогам проверки дневников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Проверка рабочих тетрадей учеников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Проконтролировать, как часто педагоги проверяют тетради, как ученики соблюдают единый орфографический режим, соответствие записей в рабочих тетрадях тематическому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планированию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проверки рабочих тетрадей учеников отражен в справке по итогам проверки тетрадей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Соответствие записей в классных журналах тематическим планированиям рабочих программ учебных предметов, курсов за учебный год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Проверить, соответствуют ли записи в журналах по учебным предметам, курсам тематическим планированиям рабочих программ учебных предметов, курсов за учебный год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Записи в журналах по учебным предметам, курсам за учебный год соответствуют тематическим планированиям рабочих программ учебных предметов, курсов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Соответствие записей в журналах внеурочной деятельности тематическим планированиям рабочих программ внеурочной деятельности за учебный год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Проверить, соответствуют ли записи в журналах внеурочной деятельности тематическим планированиям рабочих программ внеурочной деятельности за учебный год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Записи в журналах внеурочной деятельности за учебный год соответствуют тематическим планированиям рабочих программ внеурочной деятельности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Соответствие записей в журналах дополнительного образования учебным планам дополнительного образования за учебный год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Проверить, соответствуют ли записи в журналах дополнительного образования учебным планам дополнительного образования за учебный год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Записи в журналах дополнительного образования за учебный год соответствуют учебным планам дополнительного образования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Организация образовательной деятельности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Реализация рабочих программ учебных предметов, курсов за учебный год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объем выполнения рабочих программ учебных предметов, курсов за учебный год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реализации рабочих программ учебных предметов, курсов за учебный год отражена в справке по итогам контроля качества выполнения рабочих программ учебных предметов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Реализация индивидуального обучения и обучения на дому во </w:t>
            </w:r>
            <w:r>
              <w:rPr>
                <w:rFonts w:cs="Times New Roman"/>
                <w:color w:val="000000"/>
                <w:sz w:val="24"/>
                <w:szCs w:val="24"/>
              </w:rPr>
              <w:t>II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полугодии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Проконтролировать, как педагоги организуют индивидуальное обучение и обучение на дому, как ведут документацию во </w:t>
            </w:r>
            <w:r>
              <w:rPr>
                <w:rFonts w:cs="Times New Roman"/>
                <w:color w:val="000000"/>
                <w:sz w:val="24"/>
                <w:szCs w:val="24"/>
              </w:rPr>
              <w:t>II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полугодии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Комплексный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Проверка реализации индивидуального обучения и обучения на дому, ведения документации во </w:t>
            </w:r>
            <w:r>
              <w:rPr>
                <w:rFonts w:cs="Times New Roman"/>
                <w:color w:val="000000"/>
                <w:sz w:val="24"/>
                <w:szCs w:val="24"/>
              </w:rPr>
              <w:t>II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полугодии отражена в справке по итогам контроля организации индивидуального обучения и справке по итогам контроля организации обучения на дому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Реализация рабочих программ внеурочной деятельности за учебный год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объем выполнения рабочих программ внеурочной деятельности за учебный год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объема выполнения рабочих программ внеурочной деятельности за учебный год отражен в</w:t>
            </w:r>
          </w:p>
          <w:p w:rsidR="00990370" w:rsidRPr="00EC0FD1" w:rsidRDefault="00EC0FD1">
            <w:pPr>
              <w:spacing w:before="2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справке по итогам контроля качества выполнения рабочих программ внеурочной деятельности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Реализация планов внеурочной деятельности за учебный год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объем выполнения планов внеурочной деятельности за учебный год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spacing w:after="2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объема выполнения планов внеурочной деятельности за учебный год отражен:</w:t>
            </w:r>
          </w:p>
          <w:p w:rsidR="00990370" w:rsidRPr="00EC0FD1" w:rsidRDefault="00EC0FD1">
            <w:pPr>
              <w:numPr>
                <w:ilvl w:val="0"/>
                <w:numId w:val="23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 справке по итогам контроля своевременности и качества проведения занятий внеурочной деятельности на уровне НОО;</w:t>
            </w:r>
          </w:p>
          <w:p w:rsidR="00990370" w:rsidRPr="00EC0FD1" w:rsidRDefault="00EC0FD1">
            <w:pPr>
              <w:numPr>
                <w:ilvl w:val="0"/>
                <w:numId w:val="23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справке по итогам контроля своевременности и качества проведения занятий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внеурочной деятельности на уровне ООО;</w:t>
            </w:r>
          </w:p>
          <w:p w:rsidR="00990370" w:rsidRPr="00EC0FD1" w:rsidRDefault="00EC0FD1">
            <w:pPr>
              <w:numPr>
                <w:ilvl w:val="0"/>
                <w:numId w:val="23"/>
              </w:numPr>
              <w:ind w:left="780" w:right="1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справке по итогам контроля своевременности и качества проведения занятий внеурочной деятельности на уровне СОО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Реализация рабочих программ воспитания и календарных планов воспитательной работы уровней образования за учебный год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Проанализировать результаты, оценить эффективность работы классных руководителей. Проконтролировать объем реализации рабочих программ воспитания и календарных планов воспитательной работы уровней образования за учебный год, чтобы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определить цели и задачи на новый учебный год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073BF4" w:rsidP="00073BF4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ВР, классные руководители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объема реализации рабочих программ воспитания и календарных планов воспитательной работы уровней образования отражен в справке по итогам анализа воспитательной работы за учебный год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Организация дополнительного образования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организацию работы школьных объединений дополнительного образования за учебный год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организации дополнительного образования за учебный год отражена в справке по итогам проверки кружковой работы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Образовательные результаты школьников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Ликвидация академической задолженности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ликвидацию академической задолженности к концу учебного 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Учителя-предметники, 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ликвидации академической задолженности отражена в справке о прохождении программного материала в период ликвидации академической задолженности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и анализ результатов ВПР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организацию ВПР, проанализировать результаты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073BF4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Анализ результатов ВПР отражен в</w:t>
            </w:r>
            <w:r w:rsidR="00073BF4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справке по результатам проведения ВПР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Анализ деятельности педагогического коллектива по организации выполнения индивидуальных проектов СОО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Проанализировать, как проходила совместная работа педагогов и учеников по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разработке индивидуальных проектов, и выявить слабые стороны процесса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Классные руководители, замдиректора по УВР,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координаторы и руководители проектов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Проверка деятельности педагогического коллектива по организации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выполнения индивидуальных проектов СОО отражена в справке по итогам контроля индивидуальных проектов СОО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rPr>
                <w:lang w:val="ru-RU"/>
              </w:rPr>
            </w:pP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rPr>
                <w:lang w:val="ru-RU"/>
              </w:rPr>
            </w:pP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D33134" w:rsidRDefault="00990370">
            <w:pPr>
              <w:rPr>
                <w:lang w:val="ru-RU"/>
              </w:rPr>
            </w:pP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D33134" w:rsidRDefault="00990370">
            <w:pPr>
              <w:rPr>
                <w:lang w:val="ru-RU"/>
              </w:rPr>
            </w:pP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rPr>
                <w:lang w:val="ru-RU"/>
              </w:rPr>
            </w:pP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Аттестация обучающихся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Анализ промежуточной аттестации по итогам учебного года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Проанализировать результаты промежуточной аттестации за учебный год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Контроль результатов промежуточной аттестации отражен в справке по итогам промежуточной аттестации за учебный год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Подготовка учеников к ГИА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Проанализировать, как учителя готовят к ГИА учеников с разной учебной мотивацией, скорректировать процесс подготовки в оставшееся до конца учебного года время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подготовки учеников к ГИА отражена в справке по итогам контроля качества образовательных результатов учеников перед ГИА-9, справке по итогам контроля качества образовательных результатов выпускников перед ГИА-11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консультаций по учебным предметам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Проконтролировать, как педагоги организовали и проводят консультации по учебным предметам, которые ученики сдают на ГИА: графики и посещаемость консультаций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организации консультаций по учебным предметам отражена в справке по итогам проверки документации учителей по подготовке к ГИА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Воспитательная работа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Работа классных руководителей и учителей-предметников по воспитанию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воспитательную работу классных руководителей и учителей-предметников за учебный год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воспитательной работы классных руководителей и учителей-предметников за учебный год отражена в отчете классного руководителя о воспитательной работе за учебный период и отчете учителя-предметника о воспитательной работе за учебный период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Методическая работа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073BF4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работы ШМО за учебный год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073BF4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Проанализировать качество работы ШМО за учебный год. Выявить позитивные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изменения и проблемы, чтобы спланировать работу на новый учебный год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Фронтальный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073BF4">
            <w:pPr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Директор, </w:t>
            </w:r>
            <w:r w:rsidR="00EC0FD1"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руководители ШМО, замдиректора по </w:t>
            </w:r>
            <w:r w:rsidR="00EC0FD1"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073BF4" w:rsidP="00073BF4">
            <w:pPr>
              <w:rPr>
                <w:lang w:val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Проверка работы,</w:t>
            </w:r>
            <w:r w:rsidR="00EC0FD1"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ШМО за учебный год отражена в справке по итогам контроля </w:t>
            </w:r>
            <w:r w:rsidR="00EC0FD1"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деятельности ШМО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rPr>
                <w:lang w:val="ru-RU"/>
              </w:rPr>
            </w:pP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rPr>
                <w:lang w:val="ru-RU"/>
              </w:rPr>
            </w:pP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D33134" w:rsidRDefault="00990370">
            <w:pPr>
              <w:rPr>
                <w:lang w:val="ru-RU"/>
              </w:rPr>
            </w:pP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D33134" w:rsidRDefault="00990370">
            <w:pPr>
              <w:rPr>
                <w:lang w:val="ru-RU"/>
              </w:rPr>
            </w:pP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90370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Работа с родителями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Работа классных руководителей с родителями учеников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организацию работы классных руководителей с родителями учеников: проведение родительских собраний, информирование, консультирование, функционирование родительских комитетов и др.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Комплексный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073BF4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Замдиректора по ВР, </w:t>
            </w:r>
            <w:r w:rsidR="00073BF4">
              <w:rPr>
                <w:rFonts w:cs="Times New Roman"/>
                <w:color w:val="000000"/>
                <w:sz w:val="24"/>
                <w:szCs w:val="24"/>
                <w:lang w:val="ru-RU"/>
              </w:rPr>
              <w:t>классные руководители,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социальный педагог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Родительские собрания проводятся в соответствии с циклограммой родительских собраний на учебный год, их итоги отражены в протоколах родительских собраний.</w:t>
            </w:r>
            <w:r w:rsidRPr="00EC0FD1">
              <w:rPr>
                <w:lang w:val="ru-RU"/>
              </w:rPr>
              <w:br/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Работа родительского комитета проходит в соответствии с планом работы родительского комитета классного коллектива.</w:t>
            </w:r>
            <w:r w:rsidRPr="00EC0FD1">
              <w:rPr>
                <w:lang w:val="ru-RU"/>
              </w:rPr>
              <w:br/>
            </w:r>
            <w:r>
              <w:rPr>
                <w:rFonts w:cs="Times New Roman"/>
                <w:color w:val="000000"/>
                <w:sz w:val="24"/>
                <w:szCs w:val="24"/>
              </w:rPr>
              <w:t>Индивидуальные консультации родителей, их информирование проводятся регулярно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Информирование родителей об особенностях ООП, разработанных по новым ФГОС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НОО и ООО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073BF4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Проконтролировать организацию и проведение классных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родительских собраний по обсуждению обучения по новым ФГОС НОО </w:t>
            </w:r>
            <w:proofErr w:type="gramStart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для родителей, дети которых пойдут в 1</w:t>
            </w:r>
            <w:r w:rsidR="00073BF4">
              <w:rPr>
                <w:rFonts w:cs="Times New Roman"/>
                <w:color w:val="000000"/>
                <w:sz w:val="24"/>
                <w:szCs w:val="24"/>
                <w:lang w:val="ru-RU"/>
              </w:rPr>
              <w:t>-й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класс в 2023/24 учебном году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Фронтальный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Директор, замдиректора по УВР, классные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руководители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Протоколы родительских собраний,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посвященных обсуждению обучения по новым ФГОС НОО и ООО</w:t>
            </w:r>
          </w:p>
        </w:tc>
      </w:tr>
      <w:tr w:rsidR="00990370">
        <w:trPr>
          <w:trHeight w:val="76"/>
        </w:trPr>
        <w:tc>
          <w:tcPr>
            <w:tcW w:w="140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lastRenderedPageBreak/>
              <w:t>ИЮНЬ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Школьная документация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Оформление классного журнала по итогам учебного года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Проверить классные журналы по итогам учебного года. В том числе классные журналы 9-х, 11-х классов, чтобы проконтролировать выставление итоговых отметок и заполнение сводных ведомостей после сдачи ГИА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оформления классных журналов отражена в справке по итогам контроля классных журналов в конце учебного года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Анализ работы школы за учебный год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073BF4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Проанализировать работу школы за год: реализацию планов работы (ВСОКО, по работе с высокомотивированными учениками, со слабоуспевающими учениками, методической работы,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ВШК и т. д.). Выявить позитивную динамику и проблемы, чтобы спланировать работу на новый учебный год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Комплексный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073BF4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</w:t>
            </w:r>
            <w:r w:rsidR="00073BF4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, ВР,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spacing w:after="28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Проверка работы школы отражена:</w:t>
            </w:r>
          </w:p>
          <w:p w:rsidR="00990370" w:rsidRPr="00EC0FD1" w:rsidRDefault="00EC0FD1">
            <w:pPr>
              <w:numPr>
                <w:ilvl w:val="0"/>
                <w:numId w:val="24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в справке по итогам учебного года;</w:t>
            </w:r>
          </w:p>
          <w:p w:rsidR="00990370" w:rsidRPr="00EC0FD1" w:rsidRDefault="00EC0FD1">
            <w:pPr>
              <w:numPr>
                <w:ilvl w:val="0"/>
                <w:numId w:val="24"/>
              </w:numPr>
              <w:ind w:left="780" w:right="180"/>
              <w:contextualSpacing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справке по итогам контроля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реализации плана ВШК за учебный год;</w:t>
            </w:r>
          </w:p>
          <w:p w:rsidR="00990370" w:rsidRPr="00EC0FD1" w:rsidRDefault="00EC0FD1">
            <w:pPr>
              <w:numPr>
                <w:ilvl w:val="0"/>
                <w:numId w:val="24"/>
              </w:numPr>
              <w:ind w:left="780" w:right="1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анализе работы школы за учебный год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Организация образовательной деятельности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Оценка первого года реализации ООП по новым ФГОС НОО и ООО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spacing w:after="2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Оценить реализацию ООП по новым ФГОС НОО и ООО за прошедший учебный год.</w:t>
            </w:r>
          </w:p>
          <w:p w:rsidR="00990370" w:rsidRPr="00EC0FD1" w:rsidRDefault="00EC0FD1">
            <w:pPr>
              <w:spacing w:before="280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Проанализировать результаты реализации ООП по новым ФГОС НОО и ООО. Определить готовность школы и участников образовательных отношений к реализации ООП по новым стандартам в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2023/24 учебном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году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Комплексный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073BF4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Директор, замдиректора по УВР, замдиректора по ВР, </w:t>
            </w:r>
            <w:r w:rsidR="00073BF4">
              <w:rPr>
                <w:rFonts w:cs="Times New Roman"/>
                <w:color w:val="000000"/>
                <w:sz w:val="24"/>
                <w:szCs w:val="24"/>
                <w:lang w:val="ru-RU"/>
              </w:rPr>
              <w:t>завхоз,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руководитель рабочей группы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Школа и участники образовательных отношений готовы к реализации ООП по новым</w:t>
            </w:r>
            <w:r>
              <w:rPr>
                <w:rFonts w:cs="Times New Roman"/>
                <w:color w:val="000000"/>
                <w:sz w:val="24"/>
                <w:szCs w:val="24"/>
              </w:rPr>
              <w:t> 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ФГОС НОО и ООО в 2023/24 учебном году.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990370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Контроль выполнения плана мероприятий по внедрению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концепций преподавания биологии, ОДНКНР и концепции экологического образования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Оценить выполнение плана мероприятий по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внедрению концепций преподавания биологии, ОДНКНР и концепции экологического образования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Комплексный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Замдиректора по УВР,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План мероприятий по внедрению концепций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lastRenderedPageBreak/>
              <w:t>преподавания биологии, ОДНКНР и концепции экологического образования реализован в полном объеме.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Аттестация обучающихся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Анализ результатов ГИА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работу педагогов по сопровождению учеников в период сдачи ГИА, проанализировать результаты ГИА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 w:rsidP="00073BF4">
            <w:pPr>
              <w:ind w:left="75" w:right="75"/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Анализ результатов ГИА отражен в</w:t>
            </w:r>
            <w:r w:rsidR="00073BF4">
              <w:rPr>
                <w:rFonts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отчетах учителей-предметников о результатах ГИА по предмету, справке по итогам ГИА-9 и справке по итогам ГИА-11</w:t>
            </w:r>
          </w:p>
        </w:tc>
      </w:tr>
      <w:tr w:rsidR="00990370" w:rsidRPr="00D33134">
        <w:trPr>
          <w:trHeight w:val="76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Воспитательная работа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Организация полезной занятости учеников в каникулярное время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rFonts w:cs="Times New Roman"/>
                <w:color w:val="000000"/>
                <w:sz w:val="24"/>
                <w:szCs w:val="24"/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Проконтролировать занятость учеников в летний период, организацию летней оздоровительной кампании и проанализировать ее проведение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Default="00EC0F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0370" w:rsidRPr="00EC0FD1" w:rsidRDefault="00EC0FD1">
            <w:pPr>
              <w:rPr>
                <w:lang w:val="ru-RU"/>
              </w:rPr>
            </w:pPr>
            <w:r w:rsidRPr="00EC0FD1">
              <w:rPr>
                <w:rFonts w:cs="Times New Roman"/>
                <w:color w:val="000000"/>
                <w:sz w:val="24"/>
                <w:szCs w:val="24"/>
                <w:lang w:val="ru-RU"/>
              </w:rPr>
              <w:t>Проверка организации полезной занятости учеников в каникулярное время отражена в справке по итогам контроля работы летнего лагеря</w:t>
            </w:r>
          </w:p>
        </w:tc>
      </w:tr>
    </w:tbl>
    <w:p w:rsidR="0033030B" w:rsidRDefault="0033030B">
      <w:pPr>
        <w:rPr>
          <w:lang w:val="ru-RU"/>
        </w:rPr>
      </w:pPr>
    </w:p>
    <w:p w:rsidR="00A4773B" w:rsidRPr="00EC0FD1" w:rsidRDefault="00A4773B">
      <w:pPr>
        <w:rPr>
          <w:lang w:val="ru-RU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326459593998036164904908630724619881330344882916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Чурилова Наталья Ивановна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25.07.2023 по 24.07.2024</w:t>
            </w:r>
          </w:p>
        </w:tc>
      </w:tr>
    </w:tbl>
    <w:sectPr xmlns:w="http://schemas.openxmlformats.org/wordprocessingml/2006/main" w:rsidR="00A4773B" w:rsidRPr="00EC0FD1" w:rsidSect="00477A70">
      <w:pgSz w:w="16838" w:h="11906" w:orient="landscape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2203">
    <w:multiLevelType w:val="hybridMultilevel"/>
    <w:lvl w:ilvl="0" w:tplc="71874486">
      <w:start w:val="1"/>
      <w:numFmt w:val="decimal"/>
      <w:lvlText w:val="%1."/>
      <w:lvlJc w:val="left"/>
      <w:pPr>
        <w:ind w:left="720" w:hanging="360"/>
      </w:pPr>
    </w:lvl>
    <w:lvl w:ilvl="1" w:tplc="71874486" w:tentative="1">
      <w:start w:val="1"/>
      <w:numFmt w:val="lowerLetter"/>
      <w:lvlText w:val="%2."/>
      <w:lvlJc w:val="left"/>
      <w:pPr>
        <w:ind w:left="1440" w:hanging="360"/>
      </w:pPr>
    </w:lvl>
    <w:lvl w:ilvl="2" w:tplc="71874486" w:tentative="1">
      <w:start w:val="1"/>
      <w:numFmt w:val="lowerRoman"/>
      <w:lvlText w:val="%3."/>
      <w:lvlJc w:val="right"/>
      <w:pPr>
        <w:ind w:left="2160" w:hanging="180"/>
      </w:pPr>
    </w:lvl>
    <w:lvl w:ilvl="3" w:tplc="71874486" w:tentative="1">
      <w:start w:val="1"/>
      <w:numFmt w:val="decimal"/>
      <w:lvlText w:val="%4."/>
      <w:lvlJc w:val="left"/>
      <w:pPr>
        <w:ind w:left="2880" w:hanging="360"/>
      </w:pPr>
    </w:lvl>
    <w:lvl w:ilvl="4" w:tplc="71874486" w:tentative="1">
      <w:start w:val="1"/>
      <w:numFmt w:val="lowerLetter"/>
      <w:lvlText w:val="%5."/>
      <w:lvlJc w:val="left"/>
      <w:pPr>
        <w:ind w:left="3600" w:hanging="360"/>
      </w:pPr>
    </w:lvl>
    <w:lvl w:ilvl="5" w:tplc="71874486" w:tentative="1">
      <w:start w:val="1"/>
      <w:numFmt w:val="lowerRoman"/>
      <w:lvlText w:val="%6."/>
      <w:lvlJc w:val="right"/>
      <w:pPr>
        <w:ind w:left="4320" w:hanging="180"/>
      </w:pPr>
    </w:lvl>
    <w:lvl w:ilvl="6" w:tplc="71874486" w:tentative="1">
      <w:start w:val="1"/>
      <w:numFmt w:val="decimal"/>
      <w:lvlText w:val="%7."/>
      <w:lvlJc w:val="left"/>
      <w:pPr>
        <w:ind w:left="5040" w:hanging="360"/>
      </w:pPr>
    </w:lvl>
    <w:lvl w:ilvl="7" w:tplc="71874486" w:tentative="1">
      <w:start w:val="1"/>
      <w:numFmt w:val="lowerLetter"/>
      <w:lvlText w:val="%8."/>
      <w:lvlJc w:val="left"/>
      <w:pPr>
        <w:ind w:left="5760" w:hanging="360"/>
      </w:pPr>
    </w:lvl>
    <w:lvl w:ilvl="8" w:tplc="718744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02">
    <w:multiLevelType w:val="hybridMultilevel"/>
    <w:lvl w:ilvl="0" w:tplc="4894494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07C5458"/>
    <w:multiLevelType w:val="multilevel"/>
    <w:tmpl w:val="09846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00F6129D"/>
    <w:multiLevelType w:val="multilevel"/>
    <w:tmpl w:val="8B34C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06FF0CA5"/>
    <w:multiLevelType w:val="multilevel"/>
    <w:tmpl w:val="8904D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nsid w:val="148140CA"/>
    <w:multiLevelType w:val="multilevel"/>
    <w:tmpl w:val="A4062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nsid w:val="1F5F4796"/>
    <w:multiLevelType w:val="multilevel"/>
    <w:tmpl w:val="2E9A5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nsid w:val="2E4D0BAC"/>
    <w:multiLevelType w:val="multilevel"/>
    <w:tmpl w:val="F4DE80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308B1022"/>
    <w:multiLevelType w:val="multilevel"/>
    <w:tmpl w:val="4FDC4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nsid w:val="32732CD1"/>
    <w:multiLevelType w:val="multilevel"/>
    <w:tmpl w:val="22708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nsid w:val="34DE762F"/>
    <w:multiLevelType w:val="multilevel"/>
    <w:tmpl w:val="7BCEE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nsid w:val="37EC18B5"/>
    <w:multiLevelType w:val="multilevel"/>
    <w:tmpl w:val="35768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>
    <w:nsid w:val="3C677991"/>
    <w:multiLevelType w:val="multilevel"/>
    <w:tmpl w:val="E236E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>
    <w:nsid w:val="3E796406"/>
    <w:multiLevelType w:val="multilevel"/>
    <w:tmpl w:val="0C347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>
    <w:nsid w:val="439E47AE"/>
    <w:multiLevelType w:val="multilevel"/>
    <w:tmpl w:val="240E7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>
    <w:nsid w:val="47A53DE7"/>
    <w:multiLevelType w:val="multilevel"/>
    <w:tmpl w:val="25D81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>
    <w:nsid w:val="4C9F2BCA"/>
    <w:multiLevelType w:val="multilevel"/>
    <w:tmpl w:val="41362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>
    <w:nsid w:val="4D1B5184"/>
    <w:multiLevelType w:val="multilevel"/>
    <w:tmpl w:val="D4CC1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>
    <w:nsid w:val="51794AA8"/>
    <w:multiLevelType w:val="multilevel"/>
    <w:tmpl w:val="952A1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>
    <w:nsid w:val="578561CE"/>
    <w:multiLevelType w:val="multilevel"/>
    <w:tmpl w:val="C4744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8">
    <w:nsid w:val="60902FCA"/>
    <w:multiLevelType w:val="multilevel"/>
    <w:tmpl w:val="46D85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9">
    <w:nsid w:val="63CA14CF"/>
    <w:multiLevelType w:val="multilevel"/>
    <w:tmpl w:val="F7DA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0">
    <w:nsid w:val="66744F0E"/>
    <w:multiLevelType w:val="multilevel"/>
    <w:tmpl w:val="304AF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1">
    <w:nsid w:val="722D70C6"/>
    <w:multiLevelType w:val="multilevel"/>
    <w:tmpl w:val="7400A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2">
    <w:nsid w:val="77EB370F"/>
    <w:multiLevelType w:val="multilevel"/>
    <w:tmpl w:val="EFF88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3">
    <w:nsid w:val="7B332FDE"/>
    <w:multiLevelType w:val="multilevel"/>
    <w:tmpl w:val="39A4A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4">
    <w:nsid w:val="7EE91570"/>
    <w:multiLevelType w:val="multilevel"/>
    <w:tmpl w:val="49BAD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11"/>
  </w:num>
  <w:num w:numId="5">
    <w:abstractNumId w:val="17"/>
  </w:num>
  <w:num w:numId="6">
    <w:abstractNumId w:val="3"/>
  </w:num>
  <w:num w:numId="7">
    <w:abstractNumId w:val="15"/>
  </w:num>
  <w:num w:numId="8">
    <w:abstractNumId w:val="24"/>
  </w:num>
  <w:num w:numId="9">
    <w:abstractNumId w:val="12"/>
  </w:num>
  <w:num w:numId="10">
    <w:abstractNumId w:val="6"/>
  </w:num>
  <w:num w:numId="11">
    <w:abstractNumId w:val="13"/>
  </w:num>
  <w:num w:numId="12">
    <w:abstractNumId w:val="16"/>
  </w:num>
  <w:num w:numId="13">
    <w:abstractNumId w:val="0"/>
  </w:num>
  <w:num w:numId="14">
    <w:abstractNumId w:val="18"/>
  </w:num>
  <w:num w:numId="15">
    <w:abstractNumId w:val="19"/>
  </w:num>
  <w:num w:numId="16">
    <w:abstractNumId w:val="2"/>
  </w:num>
  <w:num w:numId="17">
    <w:abstractNumId w:val="21"/>
  </w:num>
  <w:num w:numId="18">
    <w:abstractNumId w:val="7"/>
  </w:num>
  <w:num w:numId="19">
    <w:abstractNumId w:val="10"/>
  </w:num>
  <w:num w:numId="20">
    <w:abstractNumId w:val="14"/>
  </w:num>
  <w:num w:numId="21">
    <w:abstractNumId w:val="1"/>
  </w:num>
  <w:num w:numId="22">
    <w:abstractNumId w:val="20"/>
  </w:num>
  <w:num w:numId="23">
    <w:abstractNumId w:val="22"/>
  </w:num>
  <w:num w:numId="24">
    <w:abstractNumId w:val="23"/>
  </w:num>
  <w:num w:numId="25">
    <w:abstractNumId w:val="5"/>
  </w:num>
  <w:num w:numId="22202">
    <w:abstractNumId w:val="22202"/>
  </w:num>
  <w:num w:numId="22203">
    <w:abstractNumId w:val="22203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990370"/>
    <w:rsid w:val="00073BF4"/>
    <w:rsid w:val="002A610D"/>
    <w:rsid w:val="002F2009"/>
    <w:rsid w:val="0033030B"/>
    <w:rsid w:val="003664F6"/>
    <w:rsid w:val="00477A70"/>
    <w:rsid w:val="00546EAD"/>
    <w:rsid w:val="00605A3D"/>
    <w:rsid w:val="00657491"/>
    <w:rsid w:val="0084064F"/>
    <w:rsid w:val="00876B04"/>
    <w:rsid w:val="00990370"/>
    <w:rsid w:val="00A4773B"/>
    <w:rsid w:val="00D33134"/>
    <w:rsid w:val="00EC0F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  <w:pPr>
      <w:spacing w:beforeAutospacing="1" w:afterAutospacing="1"/>
    </w:pPr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4"/>
    <w:qFormat/>
    <w:rsid w:val="00477A7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477A70"/>
    <w:pPr>
      <w:spacing w:after="140" w:line="276" w:lineRule="auto"/>
    </w:pPr>
  </w:style>
  <w:style w:type="paragraph" w:styleId="a5">
    <w:name w:val="List"/>
    <w:basedOn w:val="a4"/>
    <w:rsid w:val="00477A70"/>
    <w:rPr>
      <w:rFonts w:cs="Arial"/>
    </w:rPr>
  </w:style>
  <w:style w:type="paragraph" w:styleId="a6">
    <w:name w:val="caption"/>
    <w:basedOn w:val="a"/>
    <w:qFormat/>
    <w:rsid w:val="00477A7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477A70"/>
    <w:pPr>
      <w:suppressLineNumbers/>
    </w:pPr>
    <w:rPr>
      <w:rFonts w:cs="Arial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  <w:pPr>
      <w:spacing w:beforeAutospacing="1" w:afterAutospacing="1"/>
    </w:pPr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41283472" Type="http://schemas.openxmlformats.org/officeDocument/2006/relationships/footnotes" Target="footnotes.xml"/><Relationship Id="rId822121599" Type="http://schemas.openxmlformats.org/officeDocument/2006/relationships/endnotes" Target="endnotes.xml"/><Relationship Id="rId211266437" Type="http://schemas.openxmlformats.org/officeDocument/2006/relationships/comments" Target="comments.xml"/><Relationship Id="rId448663303" Type="http://schemas.microsoft.com/office/2011/relationships/commentsExtended" Target="commentsExtended.xml"/><Relationship Id="rId545552720" Type="http://schemas.microsoft.com/office/2011/relationships/people" Target="people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GR/dYZOV9AA32EIuINXOmSn/1mc=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</SignatureValue>
  <KeyInfo>
    <X509Data>
      <X509Certificate>MIIF2TCCA8ECFDku9FlKg70Yh5VFiaaciBOyqnLkMA0GCSqGSIb3DQEBCwUAMIGQ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41283472"/>
            <mdssi:RelationshipReference SourceId="rId822121599"/>
            <mdssi:RelationshipReference SourceId="rId211266437"/>
            <mdssi:RelationshipReference SourceId="rId448663303"/>
            <mdssi:RelationshipReference SourceId="rId545552720"/>
          </Transform>
          <Transform Algorithm="http://www.w3.org/TR/2001/REC-xml-c14n-20010315"/>
        </Transforms>
        <DigestMethod Algorithm="http://www.w3.org/2000/09/xmldsig#sha1"/>
        <DigestValue>o9jpZ16HHy/DhFgY9nYhkkTTN3o=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KXfYSEzzHtTQ3+TtD4N0dIBvpf4=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qiuz7tkXxlMoKCtQrk/qe6vCjpM=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JdiA5+rEfYTNOaf9h+0hqKawlB8=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dI6pufWqESiRyvs14Vzor2Cf0G8=</DigestValue>
      </Reference>
      <Reference URI="/word/styles.xml?ContentType=application/vnd.openxmlformats-officedocument.wordprocessingml.styles+xml">
        <DigestMethod Algorithm="http://www.w3.org/2000/09/xmldsig#sha1"/>
        <DigestValue>tHORqwj36IFcxmriMH1oNbHCRAQ=</DigestValue>
      </Reference>
      <Reference URI="/word/stylesWithEffects.xml?ContentType=application/vnd.ms-word.stylesWithEffects+xml">
        <DigestMethod Algorithm="http://www.w3.org/2000/09/xmldsig#sha1"/>
        <DigestValue>H5NK5XGSZ7oTWi0e85HuLb53PXA=</DigestValue>
      </Reference>
      <Reference URI="/word/theme/theme1.xml?ContentType=application/vnd.openxmlformats-officedocument.theme+xml">
        <DigestMethod Algorithm="http://www.w3.org/2000/09/xmldsig#sha1"/>
        <DigestValue>X/xd//kYeDEJliQjVX6j564xNyU=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</Manifest>
    <SignatureProperties>
      <SignatureProperty Id="idSignatureTime" Target="#idPackageSignature">
        <mdssi:SignatureTime>
          <mdssi:Format>YYYY-MM-DDThh:mm:ssTZD</mdssi:Format>
          <mdssi:Value>2023-07-25T08:55:43Z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127</Pages>
  <Words>18829</Words>
  <Characters>107330</Characters>
  <Application>Microsoft Office Word</Application>
  <DocSecurity>0</DocSecurity>
  <Lines>894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125908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dc:description>Подготовлено экспертами Актион-МЦФЭР</dc:description>
  <cp:lastModifiedBy>Admin</cp:lastModifiedBy>
  <cp:revision>3</cp:revision>
  <dcterms:created xsi:type="dcterms:W3CDTF">2022-11-14T04:23:00Z</dcterms:created>
  <dcterms:modified xsi:type="dcterms:W3CDTF">2022-11-14T04:25:00Z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